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59B181D" w14:textId="18CD6E74" w:rsidR="00C80323" w:rsidRPr="00473373" w:rsidRDefault="00C80323" w:rsidP="0073218B">
      <w:pPr>
        <w:tabs>
          <w:tab w:val="left" w:pos="993"/>
        </w:tabs>
        <w:spacing w:after="0" w:line="240" w:lineRule="auto"/>
        <w:ind w:left="567" w:right="1"/>
        <w:rPr>
          <w:rFonts w:ascii="Lato" w:hAnsi="Lato"/>
          <w:noProof/>
          <w:sz w:val="24"/>
          <w:szCs w:val="24"/>
          <w:lang w:eastAsia="pl-PL"/>
        </w:rPr>
      </w:pPr>
      <w:r w:rsidRPr="00473373">
        <w:rPr>
          <w:rFonts w:ascii="Lato" w:hAnsi="Lato"/>
          <w:noProof/>
          <w:sz w:val="24"/>
          <w:szCs w:val="24"/>
          <w:lang w:eastAsia="pl-PL"/>
        </w:rPr>
        <w:drawing>
          <wp:inline distT="0" distB="0" distL="0" distR="0" wp14:anchorId="1C130553" wp14:editId="2C034CD9">
            <wp:extent cx="2127250" cy="755650"/>
            <wp:effectExtent l="0" t="0" r="6350" b="6350"/>
            <wp:docPr id="456919425" name="Obraz 2" descr="Obraz zawierający symbol, Czcionka, logo, tekst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919425" name="Obraz 2" descr="Obraz zawierający symbol, Czcionka, logo, tekst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31EC5C" w14:textId="182DDF64" w:rsidR="000C7650" w:rsidRPr="00473373" w:rsidRDefault="00FB748F" w:rsidP="00242C47">
      <w:pPr>
        <w:tabs>
          <w:tab w:val="left" w:pos="993"/>
        </w:tabs>
        <w:spacing w:after="0" w:line="240" w:lineRule="auto"/>
        <w:ind w:left="567" w:right="1"/>
        <w:jc w:val="right"/>
        <w:rPr>
          <w:rFonts w:ascii="Lato" w:hAnsi="Lato"/>
          <w:sz w:val="24"/>
          <w:szCs w:val="24"/>
        </w:rPr>
      </w:pPr>
      <w:r w:rsidRPr="00473373">
        <w:rPr>
          <w:rFonts w:ascii="Lato" w:hAnsi="Lato" w:cs="Lato"/>
          <w:sz w:val="24"/>
          <w:szCs w:val="24"/>
          <w:lang w:eastAsia="pl-PL"/>
        </w:rPr>
        <w:br w:type="textWrapping" w:clear="all"/>
      </w:r>
      <w:r w:rsidR="000C7650" w:rsidRPr="00473373">
        <w:rPr>
          <w:rFonts w:ascii="Lato" w:hAnsi="Lato" w:cs="Calibri"/>
          <w:bCs/>
          <w:sz w:val="24"/>
          <w:szCs w:val="24"/>
        </w:rPr>
        <w:t>Załącznik nr 1 do SWZ</w:t>
      </w:r>
    </w:p>
    <w:p w14:paraId="31456CC0" w14:textId="77777777" w:rsidR="000C7650" w:rsidRPr="00473373" w:rsidRDefault="000C7650">
      <w:pPr>
        <w:tabs>
          <w:tab w:val="left" w:pos="993"/>
        </w:tabs>
        <w:spacing w:after="0" w:line="240" w:lineRule="auto"/>
        <w:ind w:left="567"/>
        <w:jc w:val="center"/>
        <w:rPr>
          <w:rFonts w:ascii="Lato" w:hAnsi="Lato"/>
          <w:sz w:val="24"/>
          <w:szCs w:val="24"/>
        </w:rPr>
      </w:pPr>
      <w:r w:rsidRPr="00473373">
        <w:rPr>
          <w:rFonts w:ascii="Lato" w:hAnsi="Lato" w:cs="Lato"/>
          <w:b/>
          <w:bCs/>
          <w:sz w:val="24"/>
          <w:szCs w:val="24"/>
          <w:u w:val="single"/>
          <w:lang w:eastAsia="pl-PL"/>
        </w:rPr>
        <w:t>FORMULARZ   OFERTY</w:t>
      </w:r>
    </w:p>
    <w:p w14:paraId="4F69C7BB" w14:textId="77777777" w:rsidR="000C7650" w:rsidRPr="00473373" w:rsidRDefault="000C7650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473373">
        <w:rPr>
          <w:rFonts w:ascii="Lato" w:hAnsi="Lato" w:cs="Lato"/>
          <w:b/>
          <w:bCs/>
          <w:sz w:val="24"/>
          <w:szCs w:val="24"/>
          <w:lang w:eastAsia="pl-PL"/>
        </w:rPr>
        <w:t>______________________________________________________________________</w:t>
      </w:r>
    </w:p>
    <w:p w14:paraId="282043CD" w14:textId="77777777" w:rsidR="00FA25DE" w:rsidRPr="00473373" w:rsidRDefault="00FA25DE" w:rsidP="00FA25DE">
      <w:pPr>
        <w:tabs>
          <w:tab w:val="left" w:pos="993"/>
        </w:tabs>
        <w:suppressAutoHyphens w:val="0"/>
        <w:spacing w:after="0" w:line="240" w:lineRule="auto"/>
        <w:ind w:left="567"/>
        <w:jc w:val="both"/>
        <w:rPr>
          <w:rFonts w:ascii="Lato" w:hAnsi="Lato"/>
          <w:b/>
          <w:bCs/>
          <w:i/>
          <w:iCs/>
          <w:sz w:val="24"/>
          <w:szCs w:val="24"/>
        </w:rPr>
      </w:pPr>
      <w:r w:rsidRPr="00473373">
        <w:rPr>
          <w:rFonts w:ascii="Lato" w:hAnsi="Lato"/>
          <w:b/>
          <w:bCs/>
          <w:i/>
          <w:iCs/>
          <w:sz w:val="24"/>
          <w:szCs w:val="24"/>
        </w:rPr>
        <w:t>ZAMAWIAJĄCY</w:t>
      </w:r>
    </w:p>
    <w:p w14:paraId="3E4277D1" w14:textId="5610C5ED" w:rsidR="00FA25DE" w:rsidRPr="00473373" w:rsidRDefault="00FA25DE" w:rsidP="00836F8A">
      <w:pPr>
        <w:tabs>
          <w:tab w:val="left" w:pos="993"/>
        </w:tabs>
        <w:suppressAutoHyphens w:val="0"/>
        <w:spacing w:after="0" w:line="240" w:lineRule="auto"/>
        <w:ind w:left="567"/>
        <w:jc w:val="both"/>
        <w:rPr>
          <w:rFonts w:ascii="Lato" w:hAnsi="Lato"/>
          <w:b/>
          <w:bCs/>
          <w:sz w:val="24"/>
          <w:szCs w:val="24"/>
        </w:rPr>
      </w:pPr>
      <w:r w:rsidRPr="00473373">
        <w:rPr>
          <w:rFonts w:ascii="Lato" w:hAnsi="Lato"/>
          <w:b/>
          <w:bCs/>
          <w:sz w:val="24"/>
          <w:szCs w:val="24"/>
        </w:rPr>
        <w:t xml:space="preserve">Agencja Rozwoju Miasta Krakowa Spółka z </w:t>
      </w:r>
      <w:r w:rsidR="00836F8A" w:rsidRPr="00473373">
        <w:rPr>
          <w:rFonts w:ascii="Lato" w:hAnsi="Lato"/>
          <w:b/>
          <w:bCs/>
          <w:sz w:val="24"/>
          <w:szCs w:val="24"/>
        </w:rPr>
        <w:t xml:space="preserve">ograniczoną odpowiedzialnością </w:t>
      </w:r>
      <w:r w:rsidRPr="00473373">
        <w:rPr>
          <w:rFonts w:ascii="Lato" w:hAnsi="Lato"/>
          <w:b/>
          <w:bCs/>
          <w:sz w:val="24"/>
          <w:szCs w:val="24"/>
        </w:rPr>
        <w:t xml:space="preserve">z siedzibą ul. </w:t>
      </w:r>
      <w:r w:rsidR="00F13A4F" w:rsidRPr="00473373">
        <w:rPr>
          <w:rFonts w:ascii="Lato" w:hAnsi="Lato"/>
          <w:b/>
          <w:bCs/>
          <w:sz w:val="24"/>
          <w:szCs w:val="24"/>
        </w:rPr>
        <w:t>Marii Konopnickiej 17, 30-302</w:t>
      </w:r>
      <w:r w:rsidRPr="00473373">
        <w:rPr>
          <w:rFonts w:ascii="Lato" w:hAnsi="Lato"/>
          <w:b/>
          <w:bCs/>
          <w:sz w:val="24"/>
          <w:szCs w:val="24"/>
        </w:rPr>
        <w:t xml:space="preserve"> Kraków</w:t>
      </w:r>
    </w:p>
    <w:p w14:paraId="16FB6545" w14:textId="77777777" w:rsidR="000C7650" w:rsidRPr="00473373" w:rsidRDefault="000C7650">
      <w:pPr>
        <w:tabs>
          <w:tab w:val="left" w:pos="540"/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473373">
        <w:rPr>
          <w:rFonts w:ascii="Lato" w:hAnsi="Lato" w:cs="Lato"/>
          <w:b/>
          <w:bCs/>
          <w:sz w:val="24"/>
          <w:szCs w:val="24"/>
          <w:lang w:eastAsia="pl-PL"/>
        </w:rPr>
        <w:t>______________________________________________________________________</w:t>
      </w:r>
    </w:p>
    <w:p w14:paraId="4568C176" w14:textId="77777777" w:rsidR="000C7650" w:rsidRPr="00473373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sz w:val="24"/>
          <w:szCs w:val="24"/>
          <w:lang w:eastAsia="pl-PL"/>
        </w:rPr>
        <w:t xml:space="preserve">Nazwa (Firma) Wykonawcy – </w:t>
      </w:r>
    </w:p>
    <w:p w14:paraId="5ED2AAF3" w14:textId="77777777" w:rsidR="000C7650" w:rsidRPr="00473373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 w:cs="Calibri"/>
          <w:sz w:val="24"/>
          <w:szCs w:val="24"/>
          <w:lang w:eastAsia="pl-PL"/>
        </w:rPr>
      </w:pPr>
    </w:p>
    <w:p w14:paraId="52F5195F" w14:textId="77777777" w:rsidR="000C7650" w:rsidRPr="00473373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sz w:val="24"/>
          <w:szCs w:val="24"/>
          <w:lang w:eastAsia="pl-PL"/>
        </w:rPr>
        <w:t>…………………….............................................................................................................</w:t>
      </w:r>
    </w:p>
    <w:p w14:paraId="1FDB3D56" w14:textId="77777777" w:rsidR="000C7650" w:rsidRPr="00473373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sz w:val="24"/>
          <w:szCs w:val="24"/>
          <w:lang w:eastAsia="pl-PL"/>
        </w:rPr>
        <w:t xml:space="preserve">Adres Wykonawcy – </w:t>
      </w:r>
    </w:p>
    <w:p w14:paraId="38CCCE54" w14:textId="77777777" w:rsidR="000C7650" w:rsidRPr="00473373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 w:cs="Calibri"/>
          <w:sz w:val="24"/>
          <w:szCs w:val="24"/>
          <w:lang w:eastAsia="pl-PL"/>
        </w:rPr>
      </w:pPr>
    </w:p>
    <w:p w14:paraId="24144E4D" w14:textId="77777777" w:rsidR="000C7650" w:rsidRPr="00473373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sz w:val="24"/>
          <w:szCs w:val="24"/>
          <w:lang w:eastAsia="pl-PL"/>
        </w:rPr>
        <w:t>……..............................................................................................................................</w:t>
      </w:r>
    </w:p>
    <w:p w14:paraId="3A0C9506" w14:textId="77777777" w:rsidR="000C7650" w:rsidRPr="00473373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sz w:val="24"/>
          <w:szCs w:val="24"/>
          <w:lang w:eastAsia="pl-PL"/>
        </w:rPr>
        <w:t>Adres do korespondencji –</w:t>
      </w:r>
    </w:p>
    <w:p w14:paraId="0FBDD1BD" w14:textId="77777777" w:rsidR="000C7650" w:rsidRPr="00473373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 w:cs="Calibri"/>
          <w:sz w:val="24"/>
          <w:szCs w:val="24"/>
          <w:lang w:eastAsia="pl-PL"/>
        </w:rPr>
      </w:pPr>
    </w:p>
    <w:p w14:paraId="0023E8E0" w14:textId="77777777" w:rsidR="000C7650" w:rsidRPr="00473373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  <w:lang w:val="en-US"/>
        </w:rPr>
      </w:pPr>
      <w:r w:rsidRPr="00473373">
        <w:rPr>
          <w:rFonts w:ascii="Lato" w:hAnsi="Lato" w:cs="Calibri"/>
          <w:sz w:val="24"/>
          <w:szCs w:val="24"/>
          <w:lang w:val="en-US" w:eastAsia="pl-PL"/>
        </w:rPr>
        <w:t>………………...................................................................................................................</w:t>
      </w:r>
    </w:p>
    <w:p w14:paraId="7CA9891A" w14:textId="77777777" w:rsidR="000C7650" w:rsidRPr="00473373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 w:cs="Calibri"/>
          <w:sz w:val="24"/>
          <w:szCs w:val="24"/>
          <w:lang w:val="en-US" w:eastAsia="pl-PL"/>
        </w:rPr>
      </w:pPr>
    </w:p>
    <w:p w14:paraId="0EFD9F57" w14:textId="77777777" w:rsidR="000C7650" w:rsidRPr="00473373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  <w:lang w:val="en-US"/>
        </w:rPr>
      </w:pPr>
      <w:r w:rsidRPr="00473373">
        <w:rPr>
          <w:rFonts w:ascii="Lato" w:hAnsi="Lato" w:cs="Calibri"/>
          <w:sz w:val="24"/>
          <w:szCs w:val="24"/>
          <w:lang w:val="en-US" w:eastAsia="pl-PL"/>
        </w:rPr>
        <w:t xml:space="preserve">Tel. - .................................................; </w:t>
      </w:r>
    </w:p>
    <w:p w14:paraId="32D675E4" w14:textId="77777777" w:rsidR="000C7650" w:rsidRPr="00473373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 w:cs="Calibri"/>
          <w:sz w:val="24"/>
          <w:szCs w:val="24"/>
          <w:lang w:val="en-US" w:eastAsia="pl-PL"/>
        </w:rPr>
      </w:pPr>
    </w:p>
    <w:p w14:paraId="687588E3" w14:textId="77777777" w:rsidR="000C7650" w:rsidRPr="00473373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  <w:lang w:val="en-US"/>
        </w:rPr>
      </w:pPr>
      <w:r w:rsidRPr="00473373">
        <w:rPr>
          <w:rFonts w:ascii="Lato" w:hAnsi="Lato" w:cs="Calibri"/>
          <w:sz w:val="24"/>
          <w:szCs w:val="24"/>
          <w:lang w:val="en-US" w:eastAsia="pl-PL"/>
        </w:rPr>
        <w:t>E-mail: ........................................................................;</w:t>
      </w:r>
    </w:p>
    <w:p w14:paraId="00115D3C" w14:textId="77777777" w:rsidR="000C7650" w:rsidRPr="00473373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 w:cs="Calibri"/>
          <w:sz w:val="24"/>
          <w:szCs w:val="24"/>
          <w:lang w:val="en-US" w:eastAsia="pl-PL"/>
        </w:rPr>
      </w:pPr>
    </w:p>
    <w:p w14:paraId="3532886F" w14:textId="77777777" w:rsidR="000C7650" w:rsidRPr="00473373" w:rsidRDefault="000C7650">
      <w:pPr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  <w:lang w:val="en-US"/>
        </w:rPr>
      </w:pPr>
      <w:r w:rsidRPr="00473373">
        <w:rPr>
          <w:rFonts w:ascii="Lato" w:hAnsi="Lato" w:cs="Calibri"/>
          <w:sz w:val="24"/>
          <w:szCs w:val="24"/>
          <w:lang w:val="en-US" w:eastAsia="pl-PL"/>
        </w:rPr>
        <w:t>NIP - ...........................................................; REGON - .............................................;</w:t>
      </w:r>
    </w:p>
    <w:p w14:paraId="6EA8E8A8" w14:textId="77777777" w:rsidR="000C7650" w:rsidRPr="00473373" w:rsidRDefault="000C7650">
      <w:pPr>
        <w:tabs>
          <w:tab w:val="left" w:pos="993"/>
        </w:tabs>
        <w:autoSpaceDE w:val="0"/>
        <w:spacing w:after="0" w:line="240" w:lineRule="auto"/>
        <w:ind w:left="567"/>
        <w:rPr>
          <w:rFonts w:ascii="Lato" w:hAnsi="Lato" w:cs="Calibri"/>
          <w:color w:val="000000"/>
          <w:sz w:val="24"/>
          <w:szCs w:val="24"/>
          <w:lang w:val="en-US" w:eastAsia="pl-PL"/>
        </w:rPr>
      </w:pPr>
    </w:p>
    <w:p w14:paraId="50C4ADC1" w14:textId="76EE16FE" w:rsidR="000C7650" w:rsidRPr="00473373" w:rsidRDefault="000C7650" w:rsidP="00556202">
      <w:pPr>
        <w:pStyle w:val="Akapitzlist"/>
        <w:tabs>
          <w:tab w:val="left" w:pos="993"/>
          <w:tab w:val="left" w:pos="1222"/>
        </w:tabs>
        <w:spacing w:after="0" w:line="240" w:lineRule="auto"/>
        <w:ind w:left="567" w:right="1"/>
        <w:jc w:val="both"/>
        <w:rPr>
          <w:rFonts w:ascii="Lato" w:hAnsi="Lato" w:cs="Calibri"/>
          <w:b/>
          <w:bCs/>
          <w:i/>
          <w:iCs/>
          <w:sz w:val="24"/>
          <w:szCs w:val="24"/>
        </w:rPr>
      </w:pPr>
      <w:r w:rsidRPr="00473373">
        <w:rPr>
          <w:rFonts w:ascii="Lato" w:hAnsi="Lato" w:cs="Calibri"/>
          <w:i/>
          <w:sz w:val="24"/>
          <w:szCs w:val="24"/>
          <w:lang w:eastAsia="pl-PL"/>
        </w:rPr>
        <w:t xml:space="preserve">Nawiązując do ogłoszenia </w:t>
      </w:r>
      <w:bookmarkStart w:id="0" w:name="_Hlk64714504"/>
      <w:r w:rsidRPr="00473373">
        <w:rPr>
          <w:rFonts w:ascii="Lato" w:hAnsi="Lato" w:cs="Calibri"/>
          <w:i/>
          <w:sz w:val="24"/>
          <w:szCs w:val="24"/>
          <w:lang w:eastAsia="pl-PL"/>
        </w:rPr>
        <w:t xml:space="preserve">o zamówieniu w trybie podstawowym z fakultatywnymi negocjacjami </w:t>
      </w:r>
      <w:bookmarkEnd w:id="0"/>
      <w:r w:rsidR="009A6611" w:rsidRPr="00473373">
        <w:rPr>
          <w:rFonts w:ascii="Lato" w:hAnsi="Lato" w:cs="Calibri"/>
          <w:i/>
          <w:sz w:val="24"/>
          <w:szCs w:val="24"/>
          <w:lang w:eastAsia="pl-PL"/>
        </w:rPr>
        <w:t xml:space="preserve">na </w:t>
      </w:r>
      <w:r w:rsidR="00556202" w:rsidRPr="00473373">
        <w:rPr>
          <w:rFonts w:ascii="Lato" w:hAnsi="Lato" w:cs="Calibri"/>
          <w:b/>
          <w:bCs/>
          <w:i/>
          <w:iCs/>
          <w:sz w:val="24"/>
          <w:szCs w:val="24"/>
        </w:rPr>
        <w:t xml:space="preserve">wyłonienie Wykonawcy </w:t>
      </w:r>
      <w:r w:rsidR="00A85C0F" w:rsidRPr="00473373">
        <w:rPr>
          <w:rFonts w:ascii="Lato" w:hAnsi="Lato" w:cs="Calibri"/>
          <w:b/>
          <w:bCs/>
          <w:i/>
          <w:iCs/>
          <w:sz w:val="24"/>
          <w:szCs w:val="24"/>
        </w:rPr>
        <w:t>w zakresie</w:t>
      </w:r>
      <w:r w:rsidR="003A6B1A" w:rsidRPr="00473373">
        <w:rPr>
          <w:rFonts w:ascii="Lato" w:hAnsi="Lato"/>
          <w:sz w:val="24"/>
          <w:szCs w:val="24"/>
        </w:rPr>
        <w:t xml:space="preserve"> </w:t>
      </w:r>
      <w:r w:rsidR="003A6B1A" w:rsidRPr="00473373">
        <w:rPr>
          <w:rFonts w:ascii="Lato" w:hAnsi="Lato" w:cs="Calibri"/>
          <w:b/>
          <w:bCs/>
          <w:i/>
          <w:iCs/>
          <w:sz w:val="24"/>
          <w:szCs w:val="24"/>
        </w:rPr>
        <w:t xml:space="preserve">sprzedaży, dostawy wraz z montażem </w:t>
      </w:r>
      <w:r w:rsidR="00E065E8">
        <w:rPr>
          <w:rFonts w:ascii="Lato" w:hAnsi="Lato" w:cs="Calibri"/>
          <w:b/>
          <w:bCs/>
          <w:i/>
          <w:iCs/>
          <w:sz w:val="24"/>
          <w:szCs w:val="24"/>
        </w:rPr>
        <w:t xml:space="preserve">mebli i </w:t>
      </w:r>
      <w:r w:rsidR="00556202" w:rsidRPr="00473373">
        <w:rPr>
          <w:rFonts w:ascii="Lato" w:hAnsi="Lato" w:cs="Calibri"/>
          <w:b/>
          <w:bCs/>
          <w:i/>
          <w:iCs/>
          <w:sz w:val="24"/>
          <w:szCs w:val="24"/>
        </w:rPr>
        <w:t xml:space="preserve">wyposażenia ruchomego na potrzeby pracowni </w:t>
      </w:r>
      <w:proofErr w:type="spellStart"/>
      <w:r w:rsidR="00556202" w:rsidRPr="00473373">
        <w:rPr>
          <w:rFonts w:ascii="Lato" w:hAnsi="Lato" w:cs="Calibri"/>
          <w:b/>
          <w:bCs/>
          <w:i/>
          <w:iCs/>
          <w:sz w:val="24"/>
          <w:szCs w:val="24"/>
        </w:rPr>
        <w:t>FabLab</w:t>
      </w:r>
      <w:proofErr w:type="spellEnd"/>
      <w:r w:rsidR="00202DA4" w:rsidRPr="00473373">
        <w:rPr>
          <w:rFonts w:ascii="Lato" w:hAnsi="Lato" w:cs="Calibri"/>
          <w:b/>
          <w:bCs/>
          <w:i/>
          <w:iCs/>
          <w:sz w:val="24"/>
          <w:szCs w:val="24"/>
        </w:rPr>
        <w:t xml:space="preserve"> </w:t>
      </w:r>
      <w:r w:rsidR="00556202" w:rsidRPr="00473373">
        <w:rPr>
          <w:rFonts w:ascii="Lato" w:hAnsi="Lato" w:cs="Calibri"/>
          <w:b/>
          <w:bCs/>
          <w:i/>
          <w:iCs/>
          <w:sz w:val="24"/>
          <w:szCs w:val="24"/>
        </w:rPr>
        <w:t xml:space="preserve">przy </w:t>
      </w:r>
      <w:r w:rsidR="00556202" w:rsidRPr="00473373">
        <w:rPr>
          <w:rFonts w:ascii="Lato" w:hAnsi="Lato" w:cs="Calibri"/>
          <w:b/>
          <w:bCs/>
          <w:i/>
          <w:iCs/>
          <w:sz w:val="24"/>
          <w:szCs w:val="24"/>
        </w:rPr>
        <w:br/>
        <w:t>ul. Śniadeckich 3 w Krakowie</w:t>
      </w:r>
      <w:r w:rsidR="00AE6021" w:rsidRPr="00AE6021">
        <w:rPr>
          <w:rFonts w:ascii="Lato" w:hAnsi="Lato" w:cs="Calibri"/>
          <w:b/>
          <w:bCs/>
          <w:i/>
          <w:iCs/>
          <w:sz w:val="24"/>
          <w:szCs w:val="24"/>
        </w:rPr>
        <w:t xml:space="preserve"> </w:t>
      </w:r>
      <w:r w:rsidR="00AE6021" w:rsidRPr="00B72A4D">
        <w:rPr>
          <w:rFonts w:ascii="Lato" w:hAnsi="Lato" w:cs="Calibri"/>
          <w:b/>
          <w:bCs/>
          <w:i/>
          <w:iCs/>
          <w:sz w:val="24"/>
          <w:szCs w:val="24"/>
        </w:rPr>
        <w:t>dla</w:t>
      </w:r>
      <w:r w:rsidR="00AE6021" w:rsidRPr="00473373">
        <w:rPr>
          <w:rFonts w:ascii="Lato" w:hAnsi="Lato" w:cs="Calibri"/>
          <w:b/>
          <w:bCs/>
          <w:i/>
          <w:iCs/>
          <w:sz w:val="24"/>
          <w:szCs w:val="24"/>
        </w:rPr>
        <w:t xml:space="preserve"> </w:t>
      </w:r>
      <w:r w:rsidR="00AE6021">
        <w:rPr>
          <w:rFonts w:ascii="Lato" w:hAnsi="Lato" w:cs="Calibri"/>
          <w:b/>
          <w:bCs/>
          <w:i/>
          <w:iCs/>
          <w:sz w:val="24"/>
          <w:szCs w:val="24"/>
        </w:rPr>
        <w:t>ARMK</w:t>
      </w:r>
      <w:r w:rsidR="00AE6021" w:rsidRPr="00473373">
        <w:rPr>
          <w:rFonts w:ascii="Lato" w:hAnsi="Lato" w:cs="Calibri"/>
          <w:b/>
          <w:bCs/>
          <w:i/>
          <w:iCs/>
          <w:sz w:val="24"/>
          <w:szCs w:val="24"/>
        </w:rPr>
        <w:t xml:space="preserve"> Sp. z o.o.</w:t>
      </w:r>
      <w:r w:rsidR="00B64677">
        <w:rPr>
          <w:rFonts w:ascii="Lato" w:hAnsi="Lato" w:cs="Calibri"/>
          <w:b/>
          <w:bCs/>
          <w:i/>
          <w:iCs/>
          <w:sz w:val="24"/>
          <w:szCs w:val="24"/>
        </w:rPr>
        <w:t xml:space="preserve">, </w:t>
      </w:r>
      <w:r w:rsidR="00B64677" w:rsidRPr="00B72A4D">
        <w:rPr>
          <w:rFonts w:ascii="Lato" w:eastAsia="Times New Roman" w:hAnsi="Lato" w:cs="Calibri"/>
          <w:b/>
          <w:i/>
          <w:iCs/>
          <w:sz w:val="24"/>
          <w:szCs w:val="24"/>
          <w:lang w:eastAsia="pl-PL"/>
        </w:rPr>
        <w:t xml:space="preserve">odpowiednio w odniesieniu od jednej do </w:t>
      </w:r>
      <w:r w:rsidR="00843735" w:rsidRPr="00843735">
        <w:rPr>
          <w:rFonts w:ascii="Lato" w:eastAsia="Times New Roman" w:hAnsi="Lato" w:cs="Calibri"/>
          <w:b/>
          <w:i/>
          <w:iCs/>
          <w:sz w:val="24"/>
          <w:szCs w:val="24"/>
          <w:lang w:eastAsia="pl-PL"/>
        </w:rPr>
        <w:t>dwóch</w:t>
      </w:r>
      <w:r w:rsidR="00B64677" w:rsidRPr="00B72A4D">
        <w:rPr>
          <w:rFonts w:ascii="Lato" w:eastAsia="Times New Roman" w:hAnsi="Lato" w:cs="Calibri"/>
          <w:b/>
          <w:i/>
          <w:iCs/>
          <w:sz w:val="24"/>
          <w:szCs w:val="24"/>
          <w:lang w:eastAsia="pl-PL"/>
        </w:rPr>
        <w:t xml:space="preserve"> części zamówienia, </w:t>
      </w:r>
    </w:p>
    <w:p w14:paraId="244A94B0" w14:textId="77777777" w:rsidR="000C7650" w:rsidRPr="00473373" w:rsidRDefault="000C7650">
      <w:pPr>
        <w:pStyle w:val="Akapitzlist"/>
        <w:tabs>
          <w:tab w:val="left" w:pos="993"/>
          <w:tab w:val="left" w:pos="1222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i/>
          <w:sz w:val="24"/>
          <w:szCs w:val="24"/>
          <w:lang w:eastAsia="pl-PL"/>
        </w:rPr>
        <w:t>ja/my niżej podpisany/i:</w:t>
      </w:r>
    </w:p>
    <w:p w14:paraId="5C36FA07" w14:textId="77777777" w:rsidR="000C7650" w:rsidRPr="00473373" w:rsidRDefault="000C7650">
      <w:pPr>
        <w:tabs>
          <w:tab w:val="left" w:pos="993"/>
        </w:tabs>
        <w:spacing w:after="0" w:line="240" w:lineRule="auto"/>
        <w:ind w:left="567" w:right="1"/>
        <w:jc w:val="center"/>
        <w:rPr>
          <w:rFonts w:ascii="Lato" w:hAnsi="Lato" w:cs="Calibri"/>
          <w:b/>
          <w:i/>
          <w:sz w:val="24"/>
          <w:szCs w:val="24"/>
          <w:lang w:eastAsia="pl-PL"/>
        </w:rPr>
      </w:pPr>
    </w:p>
    <w:p w14:paraId="4422D36E" w14:textId="77777777" w:rsidR="000C7650" w:rsidRPr="00473373" w:rsidRDefault="000C7650">
      <w:pPr>
        <w:tabs>
          <w:tab w:val="left" w:pos="993"/>
        </w:tabs>
        <w:spacing w:after="0" w:line="240" w:lineRule="auto"/>
        <w:ind w:left="567" w:right="1"/>
        <w:jc w:val="center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</w:t>
      </w:r>
    </w:p>
    <w:p w14:paraId="07160A97" w14:textId="77777777" w:rsidR="000C7650" w:rsidRPr="00473373" w:rsidRDefault="000C7650">
      <w:pPr>
        <w:tabs>
          <w:tab w:val="left" w:pos="993"/>
        </w:tabs>
        <w:spacing w:after="0" w:line="240" w:lineRule="auto"/>
        <w:ind w:left="567" w:right="1"/>
        <w:jc w:val="center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i/>
          <w:sz w:val="24"/>
          <w:szCs w:val="24"/>
          <w:lang w:eastAsia="pl-PL"/>
        </w:rPr>
        <w:t>imię i nazwisko osoby podpisującej ofertę</w:t>
      </w:r>
    </w:p>
    <w:p w14:paraId="73A0FE59" w14:textId="77777777" w:rsidR="000C7650" w:rsidRPr="00473373" w:rsidRDefault="000C7650">
      <w:pPr>
        <w:tabs>
          <w:tab w:val="left" w:pos="993"/>
        </w:tabs>
        <w:spacing w:after="0" w:line="240" w:lineRule="auto"/>
        <w:ind w:left="567" w:right="1"/>
        <w:jc w:val="center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sz w:val="24"/>
          <w:szCs w:val="24"/>
          <w:lang w:eastAsia="pl-PL"/>
        </w:rPr>
        <w:t>działając w imieniu i na rzecz:</w:t>
      </w:r>
    </w:p>
    <w:p w14:paraId="024A7EB8" w14:textId="77777777" w:rsidR="000C7650" w:rsidRPr="00473373" w:rsidRDefault="000C7650">
      <w:pPr>
        <w:tabs>
          <w:tab w:val="left" w:pos="993"/>
        </w:tabs>
        <w:spacing w:after="0" w:line="240" w:lineRule="auto"/>
        <w:ind w:left="567" w:right="1"/>
        <w:jc w:val="center"/>
        <w:rPr>
          <w:rFonts w:ascii="Lato" w:hAnsi="Lato" w:cs="Calibri"/>
          <w:sz w:val="24"/>
          <w:szCs w:val="24"/>
          <w:lang w:eastAsia="pl-PL"/>
        </w:rPr>
      </w:pPr>
    </w:p>
    <w:p w14:paraId="7EEBF8FC" w14:textId="77777777" w:rsidR="000C7650" w:rsidRPr="00473373" w:rsidRDefault="000C7650">
      <w:pPr>
        <w:tabs>
          <w:tab w:val="left" w:pos="993"/>
        </w:tabs>
        <w:spacing w:after="0" w:line="240" w:lineRule="auto"/>
        <w:ind w:left="567" w:right="1"/>
        <w:jc w:val="center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</w:t>
      </w:r>
    </w:p>
    <w:p w14:paraId="3DBBD8D4" w14:textId="77777777" w:rsidR="000C7650" w:rsidRPr="00473373" w:rsidRDefault="000C7650">
      <w:pPr>
        <w:tabs>
          <w:tab w:val="left" w:pos="993"/>
        </w:tabs>
        <w:spacing w:after="0" w:line="240" w:lineRule="auto"/>
        <w:ind w:left="567" w:right="1"/>
        <w:jc w:val="center"/>
        <w:rPr>
          <w:rFonts w:ascii="Lato" w:hAnsi="Lato" w:cs="Calibri"/>
          <w:sz w:val="24"/>
          <w:szCs w:val="24"/>
          <w:lang w:eastAsia="pl-PL"/>
        </w:rPr>
      </w:pPr>
    </w:p>
    <w:p w14:paraId="6A7A228B" w14:textId="77777777" w:rsidR="000C7650" w:rsidRPr="00473373" w:rsidRDefault="000C7650">
      <w:pPr>
        <w:tabs>
          <w:tab w:val="left" w:pos="993"/>
        </w:tabs>
        <w:spacing w:after="0" w:line="240" w:lineRule="auto"/>
        <w:ind w:left="567" w:right="1"/>
        <w:jc w:val="center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</w:t>
      </w:r>
    </w:p>
    <w:p w14:paraId="6A8C0D0E" w14:textId="77777777" w:rsidR="000C7650" w:rsidRPr="00473373" w:rsidRDefault="000C7650">
      <w:pPr>
        <w:tabs>
          <w:tab w:val="left" w:pos="709"/>
          <w:tab w:val="left" w:pos="993"/>
          <w:tab w:val="left" w:pos="1276"/>
          <w:tab w:val="left" w:pos="6237"/>
        </w:tabs>
        <w:spacing w:after="0" w:line="240" w:lineRule="auto"/>
        <w:ind w:left="567" w:right="1"/>
        <w:jc w:val="center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i/>
          <w:sz w:val="24"/>
          <w:szCs w:val="24"/>
        </w:rPr>
        <w:t>nazwa i adres Wykonawcy</w:t>
      </w:r>
    </w:p>
    <w:p w14:paraId="19DDB4C5" w14:textId="77777777" w:rsidR="000C7650" w:rsidRPr="00473373" w:rsidRDefault="000C7650">
      <w:pPr>
        <w:tabs>
          <w:tab w:val="left" w:pos="993"/>
          <w:tab w:val="left" w:pos="6237"/>
        </w:tabs>
        <w:spacing w:after="0" w:line="240" w:lineRule="auto"/>
        <w:ind w:left="567" w:right="1"/>
        <w:jc w:val="center"/>
        <w:rPr>
          <w:rFonts w:ascii="Lato" w:hAnsi="Lato" w:cs="Calibri"/>
          <w:i/>
          <w:sz w:val="24"/>
          <w:szCs w:val="24"/>
        </w:rPr>
      </w:pPr>
    </w:p>
    <w:p w14:paraId="0816520F" w14:textId="77777777" w:rsidR="000C7650" w:rsidRPr="00473373" w:rsidRDefault="000C7650" w:rsidP="00F35274">
      <w:pPr>
        <w:numPr>
          <w:ilvl w:val="0"/>
          <w:numId w:val="8"/>
        </w:numPr>
        <w:tabs>
          <w:tab w:val="clear" w:pos="0"/>
          <w:tab w:val="num" w:pos="993"/>
        </w:tabs>
        <w:spacing w:after="0" w:line="24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sz w:val="24"/>
          <w:szCs w:val="24"/>
        </w:rPr>
        <w:t>Oferujemy realizację przedmiotu zamówienia na warunkach określonych w SWZ, zgodnie z treścią SWZ, ewentualnych wyjaśnień do SWZ oraz jej zmian, jeżeli dotyczy:</w:t>
      </w:r>
    </w:p>
    <w:p w14:paraId="0690CD14" w14:textId="302B4990" w:rsidR="00763596" w:rsidRPr="00763596" w:rsidRDefault="00763596" w:rsidP="00650836">
      <w:pPr>
        <w:pStyle w:val="Akapitzlist"/>
        <w:numPr>
          <w:ilvl w:val="0"/>
          <w:numId w:val="116"/>
        </w:numPr>
        <w:tabs>
          <w:tab w:val="left" w:pos="993"/>
        </w:tabs>
        <w:spacing w:after="0" w:line="480" w:lineRule="auto"/>
        <w:ind w:left="567" w:firstLine="0"/>
        <w:jc w:val="both"/>
        <w:rPr>
          <w:rFonts w:ascii="Lato" w:hAnsi="Lato" w:cs="Lato"/>
          <w:b/>
          <w:bCs/>
          <w:iCs/>
          <w:sz w:val="24"/>
          <w:szCs w:val="24"/>
        </w:rPr>
      </w:pPr>
      <w:r w:rsidRPr="00763596">
        <w:rPr>
          <w:rFonts w:ascii="Lato" w:hAnsi="Lato" w:cs="Lato"/>
          <w:b/>
          <w:bCs/>
          <w:iCs/>
          <w:sz w:val="24"/>
          <w:szCs w:val="24"/>
        </w:rPr>
        <w:t xml:space="preserve">w zakresie części 1 przedmiotu zamówienia - </w:t>
      </w:r>
      <w:r w:rsidRPr="00763596">
        <w:rPr>
          <w:rFonts w:ascii="Lato" w:hAnsi="Lato"/>
          <w:b/>
          <w:bCs/>
          <w:sz w:val="24"/>
          <w:szCs w:val="24"/>
        </w:rPr>
        <w:t>sprzedaż, dostawa oraz montaż mebli i wyposażenia ruchomego</w:t>
      </w:r>
      <w:r w:rsidR="00CA169F" w:rsidRPr="001A7090">
        <w:rPr>
          <w:rFonts w:ascii="Lato" w:eastAsia="Times New Roman" w:hAnsi="Lato" w:cs="Lato"/>
          <w:i/>
          <w:iCs/>
          <w:color w:val="FF0000"/>
          <w:sz w:val="24"/>
          <w:szCs w:val="24"/>
          <w:vertAlign w:val="superscript"/>
        </w:rPr>
        <w:t>.*niepotrzebne skreślić</w:t>
      </w:r>
    </w:p>
    <w:p w14:paraId="6AE84C12" w14:textId="627E7AF8" w:rsidR="008D2E70" w:rsidRPr="00473373" w:rsidRDefault="000C7650" w:rsidP="00556202">
      <w:pPr>
        <w:tabs>
          <w:tab w:val="left" w:pos="993"/>
        </w:tabs>
        <w:spacing w:after="0" w:line="480" w:lineRule="auto"/>
        <w:ind w:left="567"/>
        <w:jc w:val="both"/>
        <w:rPr>
          <w:rFonts w:ascii="Lato" w:eastAsia="Times New Roman" w:hAnsi="Lato" w:cs="Lato"/>
          <w:sz w:val="24"/>
          <w:szCs w:val="24"/>
        </w:rPr>
      </w:pPr>
      <w:r w:rsidRPr="00473373">
        <w:rPr>
          <w:rFonts w:ascii="Lato" w:hAnsi="Lato" w:cs="Lato"/>
          <w:iCs/>
          <w:sz w:val="24"/>
          <w:szCs w:val="24"/>
        </w:rPr>
        <w:t>za łączną kwotę</w:t>
      </w:r>
      <w:r w:rsidR="00910DBE" w:rsidRPr="00473373">
        <w:rPr>
          <w:rFonts w:ascii="Lato" w:hAnsi="Lato" w:cs="Lato"/>
          <w:iCs/>
          <w:sz w:val="24"/>
          <w:szCs w:val="24"/>
        </w:rPr>
        <w:t xml:space="preserve"> </w:t>
      </w:r>
      <w:r w:rsidRPr="00473373">
        <w:rPr>
          <w:rFonts w:ascii="Lato" w:eastAsia="Times New Roman" w:hAnsi="Lato" w:cs="Lato"/>
          <w:b/>
          <w:bCs/>
          <w:sz w:val="24"/>
          <w:szCs w:val="24"/>
        </w:rPr>
        <w:t>……………………………………..…….. zł brutto (słownie: ……………………………………………………………………………………………………….…</w:t>
      </w:r>
      <w:r w:rsidR="00625127" w:rsidRPr="00473373">
        <w:rPr>
          <w:rFonts w:ascii="Lato" w:eastAsia="Times New Roman" w:hAnsi="Lato" w:cs="Lato"/>
          <w:b/>
          <w:bCs/>
          <w:sz w:val="24"/>
          <w:szCs w:val="24"/>
        </w:rPr>
        <w:t xml:space="preserve"> </w:t>
      </w:r>
      <w:r w:rsidRPr="00473373">
        <w:rPr>
          <w:rFonts w:ascii="Lato" w:eastAsia="Times New Roman" w:hAnsi="Lato" w:cs="Lato"/>
          <w:b/>
          <w:bCs/>
          <w:sz w:val="24"/>
          <w:szCs w:val="24"/>
        </w:rPr>
        <w:t>złotych 00/100</w:t>
      </w:r>
      <w:r w:rsidRPr="00473373">
        <w:rPr>
          <w:rFonts w:ascii="Lato" w:eastAsia="Times New Roman" w:hAnsi="Lato" w:cs="Lato"/>
          <w:sz w:val="24"/>
          <w:szCs w:val="24"/>
        </w:rPr>
        <w:t xml:space="preserve">), </w:t>
      </w:r>
      <w:r w:rsidR="008D2E70" w:rsidRPr="00473373">
        <w:rPr>
          <w:rFonts w:ascii="Lato" w:eastAsia="Times New Roman" w:hAnsi="Lato" w:cs="Lato"/>
          <w:sz w:val="24"/>
          <w:szCs w:val="24"/>
        </w:rPr>
        <w:t xml:space="preserve">w której przyjęto należny podatek VAT w stawce 23%, </w:t>
      </w:r>
    </w:p>
    <w:p w14:paraId="68017255" w14:textId="1A5081C9" w:rsidR="006877F5" w:rsidRDefault="00642822" w:rsidP="008D2E70">
      <w:pPr>
        <w:pStyle w:val="Akapitzlist"/>
        <w:tabs>
          <w:tab w:val="left" w:pos="993"/>
        </w:tabs>
        <w:spacing w:after="0" w:line="480" w:lineRule="auto"/>
        <w:ind w:left="567"/>
        <w:jc w:val="both"/>
        <w:rPr>
          <w:rFonts w:ascii="Lato" w:eastAsia="Times New Roman" w:hAnsi="Lato" w:cs="Lato"/>
          <w:b/>
          <w:bCs/>
          <w:sz w:val="24"/>
          <w:szCs w:val="24"/>
        </w:rPr>
      </w:pPr>
      <w:r w:rsidRPr="00473373">
        <w:rPr>
          <w:rFonts w:ascii="Lato" w:eastAsia="Times New Roman" w:hAnsi="Lato" w:cs="Lato"/>
          <w:sz w:val="24"/>
          <w:szCs w:val="24"/>
        </w:rPr>
        <w:t>obliczon</w:t>
      </w:r>
      <w:r w:rsidR="008D2E70" w:rsidRPr="00473373">
        <w:rPr>
          <w:rFonts w:ascii="Lato" w:eastAsia="Times New Roman" w:hAnsi="Lato" w:cs="Lato"/>
          <w:sz w:val="24"/>
          <w:szCs w:val="24"/>
        </w:rPr>
        <w:t>e</w:t>
      </w:r>
      <w:r w:rsidRPr="00473373">
        <w:rPr>
          <w:rFonts w:ascii="Lato" w:eastAsia="Times New Roman" w:hAnsi="Lato" w:cs="Lato"/>
          <w:sz w:val="24"/>
          <w:szCs w:val="24"/>
        </w:rPr>
        <w:t xml:space="preserve"> zgodnie z podanymi cenami jednostkowymi, określonymi w </w:t>
      </w:r>
      <w:r w:rsidRPr="00CA169F">
        <w:rPr>
          <w:rFonts w:ascii="Lato" w:eastAsia="Times New Roman" w:hAnsi="Lato" w:cs="Lato"/>
          <w:b/>
          <w:bCs/>
          <w:sz w:val="24"/>
          <w:szCs w:val="24"/>
        </w:rPr>
        <w:t xml:space="preserve">Załączniku </w:t>
      </w:r>
      <w:r w:rsidR="003B6D30" w:rsidRPr="00CA169F">
        <w:rPr>
          <w:rFonts w:ascii="Lato" w:eastAsia="Times New Roman" w:hAnsi="Lato" w:cs="Lato"/>
          <w:b/>
          <w:bCs/>
          <w:sz w:val="24"/>
          <w:szCs w:val="24"/>
        </w:rPr>
        <w:t>C</w:t>
      </w:r>
      <w:r w:rsidRPr="00CA169F">
        <w:rPr>
          <w:rFonts w:ascii="Lato" w:eastAsia="Times New Roman" w:hAnsi="Lato" w:cs="Lato"/>
          <w:b/>
          <w:bCs/>
          <w:sz w:val="24"/>
          <w:szCs w:val="24"/>
        </w:rPr>
        <w:t xml:space="preserve"> do </w:t>
      </w:r>
      <w:r w:rsidR="003B6D30" w:rsidRPr="00CA169F">
        <w:rPr>
          <w:rFonts w:ascii="Lato" w:eastAsia="Times New Roman" w:hAnsi="Lato" w:cs="Lato"/>
          <w:b/>
          <w:bCs/>
          <w:sz w:val="24"/>
          <w:szCs w:val="24"/>
        </w:rPr>
        <w:t>SWZ</w:t>
      </w:r>
      <w:r w:rsidR="008D2E70" w:rsidRPr="00CA169F">
        <w:rPr>
          <w:rFonts w:ascii="Lato" w:eastAsia="Times New Roman" w:hAnsi="Lato" w:cs="Lato"/>
          <w:b/>
          <w:bCs/>
          <w:sz w:val="24"/>
          <w:szCs w:val="24"/>
        </w:rPr>
        <w:t>,</w:t>
      </w:r>
      <w:r w:rsidRPr="00CA169F">
        <w:rPr>
          <w:rFonts w:ascii="Lato" w:eastAsia="Times New Roman" w:hAnsi="Lato" w:cs="Lato"/>
          <w:b/>
          <w:bCs/>
          <w:sz w:val="24"/>
          <w:szCs w:val="24"/>
        </w:rPr>
        <w:t xml:space="preserve"> tj.</w:t>
      </w:r>
      <w:r w:rsidR="00E645DB" w:rsidRPr="00CA169F">
        <w:rPr>
          <w:rFonts w:ascii="Lato" w:hAnsi="Lato"/>
          <w:b/>
          <w:bCs/>
          <w:sz w:val="24"/>
          <w:szCs w:val="24"/>
        </w:rPr>
        <w:t xml:space="preserve"> </w:t>
      </w:r>
      <w:r w:rsidR="009B1D9C" w:rsidRPr="00CA169F">
        <w:rPr>
          <w:rFonts w:ascii="Lato" w:eastAsia="Times New Roman" w:hAnsi="Lato" w:cs="Lato"/>
          <w:b/>
          <w:bCs/>
          <w:sz w:val="24"/>
          <w:szCs w:val="24"/>
        </w:rPr>
        <w:t>Kalkulacji ceny oferty</w:t>
      </w:r>
      <w:r w:rsidR="00CA169F">
        <w:rPr>
          <w:rFonts w:ascii="Lato" w:eastAsia="Times New Roman" w:hAnsi="Lato" w:cs="Lato"/>
          <w:b/>
          <w:bCs/>
          <w:sz w:val="24"/>
          <w:szCs w:val="24"/>
        </w:rPr>
        <w:t>,</w:t>
      </w:r>
    </w:p>
    <w:p w14:paraId="0CE83ADA" w14:textId="77777777" w:rsidR="00CA169F" w:rsidRDefault="00CA169F" w:rsidP="00650836">
      <w:pPr>
        <w:pStyle w:val="Akapitzlist"/>
        <w:numPr>
          <w:ilvl w:val="1"/>
          <w:numId w:val="108"/>
        </w:numPr>
        <w:tabs>
          <w:tab w:val="left" w:pos="993"/>
        </w:tabs>
        <w:spacing w:after="0" w:line="480" w:lineRule="auto"/>
        <w:ind w:left="567" w:firstLine="0"/>
        <w:jc w:val="both"/>
        <w:rPr>
          <w:rFonts w:ascii="Lato" w:eastAsia="Lato" w:hAnsi="Lato" w:cs="Lato"/>
          <w:sz w:val="24"/>
          <w:szCs w:val="24"/>
        </w:rPr>
      </w:pPr>
      <w:r w:rsidRPr="00473373">
        <w:rPr>
          <w:rFonts w:ascii="Lato" w:eastAsia="Lato" w:hAnsi="Lato" w:cs="Lato"/>
          <w:sz w:val="24"/>
          <w:szCs w:val="24"/>
        </w:rPr>
        <w:t xml:space="preserve">Oświadczamy, że zobowiązujemy się wykonać całość przedmiotu zamówienia w terminie do </w:t>
      </w:r>
      <w:r w:rsidRPr="00CA169F">
        <w:rPr>
          <w:rFonts w:ascii="Lato" w:eastAsia="Lato" w:hAnsi="Lato" w:cs="Lato"/>
          <w:b/>
          <w:bCs/>
          <w:sz w:val="24"/>
          <w:szCs w:val="24"/>
        </w:rPr>
        <w:t>56 dni kalendarzowych</w:t>
      </w:r>
      <w:r w:rsidRPr="00473373">
        <w:rPr>
          <w:rFonts w:ascii="Lato" w:eastAsia="Lato" w:hAnsi="Lato" w:cs="Lato"/>
          <w:sz w:val="24"/>
          <w:szCs w:val="24"/>
        </w:rPr>
        <w:t xml:space="preserve"> od daty zawarcia umowy, przy uwzględnieniu terminów i zakresów wskazanych w SWZ.</w:t>
      </w:r>
    </w:p>
    <w:p w14:paraId="7A38A6D6" w14:textId="22CC07BF" w:rsidR="00CA169F" w:rsidRPr="00CA169F" w:rsidRDefault="00CA169F" w:rsidP="00650836">
      <w:pPr>
        <w:pStyle w:val="Akapitzlist"/>
        <w:numPr>
          <w:ilvl w:val="1"/>
          <w:numId w:val="108"/>
        </w:numPr>
        <w:tabs>
          <w:tab w:val="left" w:pos="993"/>
        </w:tabs>
        <w:spacing w:after="0" w:line="480" w:lineRule="auto"/>
        <w:ind w:left="567" w:firstLine="0"/>
        <w:jc w:val="both"/>
        <w:rPr>
          <w:rFonts w:ascii="Lato" w:eastAsia="Lato" w:hAnsi="Lato" w:cs="Lato"/>
          <w:sz w:val="24"/>
          <w:szCs w:val="24"/>
        </w:rPr>
      </w:pPr>
      <w:r w:rsidRPr="00CA169F">
        <w:rPr>
          <w:rFonts w:ascii="Lato" w:eastAsia="Lato" w:hAnsi="Lato" w:cs="Lato"/>
          <w:color w:val="000000"/>
          <w:sz w:val="24"/>
          <w:szCs w:val="24"/>
        </w:rPr>
        <w:t xml:space="preserve">Oświadczamy, że oferujemy </w:t>
      </w:r>
      <w:r w:rsidR="00DA765A">
        <w:rPr>
          <w:rFonts w:ascii="Lato" w:eastAsia="Lato" w:hAnsi="Lato" w:cs="Lato"/>
          <w:color w:val="000000"/>
          <w:sz w:val="24"/>
          <w:szCs w:val="24"/>
        </w:rPr>
        <w:t xml:space="preserve">co najmniej </w:t>
      </w:r>
      <w:r w:rsidR="00DA765A" w:rsidRPr="003B672F">
        <w:rPr>
          <w:rFonts w:ascii="Lato" w:eastAsia="Lato" w:hAnsi="Lato" w:cs="Lato"/>
          <w:b/>
          <w:bCs/>
          <w:color w:val="000000"/>
          <w:sz w:val="24"/>
          <w:szCs w:val="24"/>
        </w:rPr>
        <w:t>60</w:t>
      </w:r>
      <w:r w:rsidRPr="003B672F">
        <w:rPr>
          <w:rFonts w:ascii="Lato" w:eastAsia="Lato" w:hAnsi="Lato" w:cs="Lato"/>
          <w:b/>
          <w:bCs/>
          <w:color w:val="000000"/>
          <w:sz w:val="24"/>
          <w:szCs w:val="24"/>
        </w:rPr>
        <w:t xml:space="preserve"> miesięczny</w:t>
      </w:r>
      <w:r w:rsidRPr="00CA169F">
        <w:rPr>
          <w:rFonts w:ascii="Lato" w:eastAsia="Lato" w:hAnsi="Lato" w:cs="Lato"/>
          <w:b/>
          <w:bCs/>
          <w:color w:val="000000"/>
          <w:sz w:val="24"/>
          <w:szCs w:val="24"/>
        </w:rPr>
        <w:t xml:space="preserve"> okres gwarancji </w:t>
      </w:r>
      <w:r w:rsidRPr="00CA169F">
        <w:rPr>
          <w:rFonts w:ascii="Lato" w:eastAsia="Lato" w:hAnsi="Lato" w:cs="Lato"/>
          <w:b/>
          <w:bCs/>
          <w:sz w:val="24"/>
          <w:szCs w:val="24"/>
        </w:rPr>
        <w:t xml:space="preserve">na </w:t>
      </w:r>
      <w:r w:rsidR="00DA765A" w:rsidRPr="00C11DBC">
        <w:rPr>
          <w:rFonts w:ascii="Lato" w:hAnsi="Lato"/>
          <w:b/>
          <w:bCs/>
          <w:sz w:val="24"/>
          <w:szCs w:val="24"/>
          <w:u w:val="single"/>
        </w:rPr>
        <w:t>produkty własnej produkcji</w:t>
      </w:r>
      <w:r w:rsidRPr="00CA169F">
        <w:rPr>
          <w:rFonts w:ascii="Lato" w:hAnsi="Lato"/>
          <w:sz w:val="24"/>
          <w:szCs w:val="24"/>
        </w:rPr>
        <w:t xml:space="preserve">, </w:t>
      </w:r>
      <w:r w:rsidR="00DA765A" w:rsidRPr="000278A9">
        <w:rPr>
          <w:rFonts w:ascii="Lato" w:hAnsi="Lato"/>
          <w:sz w:val="24"/>
          <w:szCs w:val="24"/>
        </w:rPr>
        <w:t xml:space="preserve">w przypadku gdy Wykonawcą jest producent i/lub co najmniej </w:t>
      </w:r>
      <w:r w:rsidR="00DA765A" w:rsidRPr="000278A9">
        <w:rPr>
          <w:rFonts w:ascii="Lato" w:hAnsi="Lato"/>
          <w:b/>
          <w:bCs/>
          <w:sz w:val="24"/>
          <w:szCs w:val="24"/>
        </w:rPr>
        <w:t>12</w:t>
      </w:r>
      <w:r w:rsidR="00DA765A" w:rsidRPr="000278A9">
        <w:rPr>
          <w:rFonts w:ascii="Lato" w:hAnsi="Lato"/>
          <w:sz w:val="24"/>
          <w:szCs w:val="24"/>
        </w:rPr>
        <w:t xml:space="preserve"> </w:t>
      </w:r>
      <w:r w:rsidR="00DA765A" w:rsidRPr="00DA765A">
        <w:rPr>
          <w:rFonts w:ascii="Lato" w:hAnsi="Lato"/>
          <w:b/>
          <w:bCs/>
          <w:sz w:val="24"/>
          <w:szCs w:val="24"/>
        </w:rPr>
        <w:t xml:space="preserve">miesięczny okres gwarancji na </w:t>
      </w:r>
      <w:r w:rsidR="00DA765A" w:rsidRPr="00DA765A">
        <w:rPr>
          <w:rFonts w:ascii="Lato" w:hAnsi="Lato"/>
          <w:b/>
          <w:bCs/>
          <w:sz w:val="24"/>
          <w:szCs w:val="24"/>
          <w:u w:val="single"/>
        </w:rPr>
        <w:t>pozostały asortyment,</w:t>
      </w:r>
      <w:r w:rsidR="00DA765A" w:rsidRPr="000278A9">
        <w:rPr>
          <w:rFonts w:ascii="Lato" w:hAnsi="Lato"/>
          <w:sz w:val="24"/>
          <w:szCs w:val="24"/>
        </w:rPr>
        <w:t xml:space="preserve"> pochodzący </w:t>
      </w:r>
      <w:r w:rsidR="00DA765A" w:rsidRPr="00C11DBC">
        <w:rPr>
          <w:rFonts w:ascii="Lato" w:hAnsi="Lato"/>
          <w:b/>
          <w:bCs/>
          <w:sz w:val="24"/>
          <w:szCs w:val="24"/>
          <w:u w:val="single"/>
        </w:rPr>
        <w:t>od innych producentów</w:t>
      </w:r>
      <w:r w:rsidR="00DA765A" w:rsidRPr="000278A9">
        <w:rPr>
          <w:rFonts w:ascii="Lato" w:hAnsi="Lato"/>
          <w:sz w:val="24"/>
          <w:szCs w:val="24"/>
        </w:rPr>
        <w:t>, a oferowanych przez Wykonawcę</w:t>
      </w:r>
      <w:r w:rsidR="00DA765A">
        <w:rPr>
          <w:rFonts w:ascii="Lato" w:hAnsi="Lato"/>
          <w:sz w:val="24"/>
          <w:szCs w:val="24"/>
        </w:rPr>
        <w:t xml:space="preserve">, </w:t>
      </w:r>
      <w:r w:rsidR="00DA765A" w:rsidRPr="002B478F">
        <w:rPr>
          <w:rFonts w:ascii="Lato" w:hAnsi="Lato"/>
          <w:sz w:val="24"/>
          <w:szCs w:val="24"/>
        </w:rPr>
        <w:t>liczon</w:t>
      </w:r>
      <w:r w:rsidR="00DA765A">
        <w:rPr>
          <w:rFonts w:ascii="Lato" w:hAnsi="Lato"/>
          <w:sz w:val="24"/>
          <w:szCs w:val="24"/>
        </w:rPr>
        <w:t>e</w:t>
      </w:r>
      <w:r w:rsidR="00DA765A" w:rsidRPr="002B478F">
        <w:rPr>
          <w:rFonts w:ascii="Lato" w:hAnsi="Lato"/>
          <w:sz w:val="24"/>
          <w:szCs w:val="24"/>
        </w:rPr>
        <w:t xml:space="preserve"> od dnia podpisania protokołu odbioru częściowego </w:t>
      </w:r>
      <w:r w:rsidR="00262FF4">
        <w:rPr>
          <w:rFonts w:ascii="Lato" w:hAnsi="Lato"/>
          <w:sz w:val="24"/>
          <w:szCs w:val="24"/>
        </w:rPr>
        <w:t xml:space="preserve">bez zastrzeżeń </w:t>
      </w:r>
      <w:r w:rsidR="00DA765A" w:rsidRPr="002B478F">
        <w:rPr>
          <w:rFonts w:ascii="Lato" w:hAnsi="Lato"/>
          <w:sz w:val="24"/>
          <w:szCs w:val="24"/>
        </w:rPr>
        <w:t>danej/ danych pozycji asortymentowej/</w:t>
      </w:r>
      <w:proofErr w:type="spellStart"/>
      <w:r w:rsidR="00DA765A" w:rsidRPr="002B478F">
        <w:rPr>
          <w:rFonts w:ascii="Lato" w:hAnsi="Lato"/>
          <w:sz w:val="24"/>
          <w:szCs w:val="24"/>
        </w:rPr>
        <w:t>ych</w:t>
      </w:r>
      <w:proofErr w:type="spellEnd"/>
      <w:r w:rsidR="00DA765A" w:rsidRPr="002B478F">
        <w:rPr>
          <w:rFonts w:ascii="Lato" w:hAnsi="Lato"/>
          <w:sz w:val="24"/>
          <w:szCs w:val="24"/>
        </w:rPr>
        <w:t xml:space="preserve"> lub </w:t>
      </w:r>
      <w:r w:rsidR="00DA765A">
        <w:rPr>
          <w:rFonts w:ascii="Lato" w:hAnsi="Lato"/>
          <w:sz w:val="24"/>
          <w:szCs w:val="24"/>
        </w:rPr>
        <w:t xml:space="preserve">podpisania protokołu odbioru </w:t>
      </w:r>
      <w:r w:rsidR="00DA765A" w:rsidRPr="002B478F">
        <w:rPr>
          <w:rFonts w:ascii="Lato" w:hAnsi="Lato"/>
          <w:sz w:val="24"/>
          <w:szCs w:val="24"/>
        </w:rPr>
        <w:t>końcowego</w:t>
      </w:r>
      <w:r w:rsidR="00262FF4">
        <w:rPr>
          <w:rFonts w:ascii="Lato" w:hAnsi="Lato"/>
          <w:sz w:val="24"/>
          <w:szCs w:val="24"/>
        </w:rPr>
        <w:t xml:space="preserve"> bez zastrzeżeń</w:t>
      </w:r>
      <w:r w:rsidR="00DA765A">
        <w:rPr>
          <w:rFonts w:ascii="Lato" w:hAnsi="Lato"/>
          <w:sz w:val="24"/>
          <w:szCs w:val="24"/>
        </w:rPr>
        <w:t>, w zależności co nastąpi wcześniej</w:t>
      </w:r>
      <w:r w:rsidR="00DA765A" w:rsidRPr="002B478F">
        <w:rPr>
          <w:rFonts w:ascii="Lato" w:hAnsi="Lato"/>
          <w:sz w:val="24"/>
          <w:szCs w:val="24"/>
        </w:rPr>
        <w:t>.</w:t>
      </w:r>
    </w:p>
    <w:p w14:paraId="53AA30CA" w14:textId="2935ACAE" w:rsidR="00350BF1" w:rsidRPr="00350BF1" w:rsidRDefault="00350BF1" w:rsidP="00650836">
      <w:pPr>
        <w:pStyle w:val="Akapitzlist"/>
        <w:numPr>
          <w:ilvl w:val="0"/>
          <w:numId w:val="116"/>
        </w:numPr>
        <w:tabs>
          <w:tab w:val="left" w:pos="993"/>
        </w:tabs>
        <w:spacing w:after="0" w:line="480" w:lineRule="auto"/>
        <w:ind w:left="567" w:firstLine="0"/>
        <w:jc w:val="both"/>
        <w:rPr>
          <w:rFonts w:ascii="Lato" w:hAnsi="Lato" w:cs="Lato"/>
          <w:iCs/>
          <w:sz w:val="24"/>
          <w:szCs w:val="24"/>
        </w:rPr>
      </w:pPr>
      <w:r w:rsidRPr="00350BF1">
        <w:rPr>
          <w:rFonts w:ascii="Lato" w:hAnsi="Lato" w:cs="Lato"/>
          <w:b/>
          <w:bCs/>
          <w:iCs/>
          <w:sz w:val="24"/>
          <w:szCs w:val="24"/>
        </w:rPr>
        <w:t xml:space="preserve">w zakresie części 2 przedmiotu zamówienia - </w:t>
      </w:r>
      <w:r w:rsidRPr="00350BF1">
        <w:rPr>
          <w:rFonts w:ascii="Lato" w:hAnsi="Lato"/>
          <w:b/>
          <w:bCs/>
          <w:sz w:val="24"/>
          <w:szCs w:val="24"/>
        </w:rPr>
        <w:t>wykonanie stołu stolarskiego oraz jego dostawa i montaż</w:t>
      </w:r>
      <w:r w:rsidRPr="00350BF1">
        <w:rPr>
          <w:rFonts w:ascii="Lato" w:eastAsia="Times New Roman" w:hAnsi="Lato" w:cs="Lato"/>
          <w:i/>
          <w:iCs/>
          <w:color w:val="FF0000"/>
          <w:sz w:val="24"/>
          <w:szCs w:val="24"/>
          <w:vertAlign w:val="superscript"/>
        </w:rPr>
        <w:t>.*niepotrzebne skreślić</w:t>
      </w:r>
    </w:p>
    <w:p w14:paraId="68FC5340" w14:textId="5DEF3DFF" w:rsidR="00350BF1" w:rsidRPr="00473373" w:rsidRDefault="00350BF1" w:rsidP="00350BF1">
      <w:pPr>
        <w:pStyle w:val="Akapitzlist"/>
        <w:tabs>
          <w:tab w:val="left" w:pos="993"/>
        </w:tabs>
        <w:spacing w:after="0" w:line="480" w:lineRule="auto"/>
        <w:ind w:left="567"/>
        <w:jc w:val="both"/>
        <w:rPr>
          <w:rFonts w:ascii="Lato" w:eastAsia="Times New Roman" w:hAnsi="Lato" w:cs="Lato"/>
          <w:sz w:val="24"/>
          <w:szCs w:val="24"/>
        </w:rPr>
      </w:pPr>
      <w:r w:rsidRPr="001A7090">
        <w:rPr>
          <w:rFonts w:ascii="Lato" w:eastAsia="Times New Roman" w:hAnsi="Lato" w:cs="Lato"/>
          <w:sz w:val="24"/>
          <w:szCs w:val="24"/>
        </w:rPr>
        <w:t>za łączną kwotę ……………………………………..…….. zł brutto (słownie: ………………………………………… złotych 00/100), w której przyjęto należny podatek VAT w stawce 23%</w:t>
      </w:r>
      <w:r>
        <w:rPr>
          <w:rFonts w:ascii="Lato" w:eastAsia="Times New Roman" w:hAnsi="Lato" w:cs="Lato"/>
          <w:sz w:val="24"/>
          <w:szCs w:val="24"/>
        </w:rPr>
        <w:t xml:space="preserve"> oraz wartość …………………… netto złotych </w:t>
      </w:r>
      <w:r w:rsidRPr="001A7090">
        <w:rPr>
          <w:rFonts w:ascii="Lato" w:eastAsia="Times New Roman" w:hAnsi="Lato" w:cs="Lato"/>
          <w:sz w:val="24"/>
          <w:szCs w:val="24"/>
        </w:rPr>
        <w:t>(słownie: ………………………………………… złotych 00/100)</w:t>
      </w:r>
      <w:r w:rsidRPr="00492CCF">
        <w:rPr>
          <w:rFonts w:ascii="Lato" w:eastAsia="Times New Roman" w:hAnsi="Lato" w:cs="Lato"/>
          <w:i/>
          <w:iCs/>
          <w:color w:val="FF0000"/>
          <w:sz w:val="24"/>
          <w:szCs w:val="24"/>
          <w:vertAlign w:val="superscript"/>
        </w:rPr>
        <w:t>*niepotrzebne skreślić</w:t>
      </w:r>
    </w:p>
    <w:p w14:paraId="327AD27D" w14:textId="10A80F3B" w:rsidR="00350BF1" w:rsidRDefault="00350BF1" w:rsidP="00350BF1">
      <w:pPr>
        <w:pStyle w:val="Akapitzlist"/>
        <w:tabs>
          <w:tab w:val="left" w:pos="993"/>
        </w:tabs>
        <w:spacing w:after="0" w:line="480" w:lineRule="auto"/>
        <w:ind w:left="567"/>
        <w:jc w:val="both"/>
        <w:rPr>
          <w:rFonts w:ascii="Lato" w:eastAsia="Lato" w:hAnsi="Lato" w:cs="Lato"/>
          <w:sz w:val="24"/>
          <w:szCs w:val="24"/>
        </w:rPr>
      </w:pPr>
      <w:r>
        <w:rPr>
          <w:rFonts w:ascii="Lato" w:eastAsia="Lato" w:hAnsi="Lato" w:cs="Lato"/>
          <w:sz w:val="24"/>
          <w:szCs w:val="24"/>
        </w:rPr>
        <w:t xml:space="preserve">2.1 </w:t>
      </w:r>
      <w:r w:rsidRPr="00473373">
        <w:rPr>
          <w:rFonts w:ascii="Lato" w:eastAsia="Lato" w:hAnsi="Lato" w:cs="Lato"/>
          <w:sz w:val="24"/>
          <w:szCs w:val="24"/>
        </w:rPr>
        <w:t xml:space="preserve">Oświadczamy, że zobowiązujemy się wykonać całość przedmiotu zamówienia w terminie do </w:t>
      </w:r>
      <w:r>
        <w:rPr>
          <w:rFonts w:ascii="Lato" w:eastAsia="Lato" w:hAnsi="Lato" w:cs="Lato"/>
          <w:b/>
          <w:bCs/>
          <w:sz w:val="24"/>
          <w:szCs w:val="24"/>
        </w:rPr>
        <w:t>70</w:t>
      </w:r>
      <w:r w:rsidRPr="00CA169F">
        <w:rPr>
          <w:rFonts w:ascii="Lato" w:eastAsia="Lato" w:hAnsi="Lato" w:cs="Lato"/>
          <w:b/>
          <w:bCs/>
          <w:sz w:val="24"/>
          <w:szCs w:val="24"/>
        </w:rPr>
        <w:t xml:space="preserve"> dni kalendarzowych</w:t>
      </w:r>
      <w:r w:rsidRPr="00473373">
        <w:rPr>
          <w:rFonts w:ascii="Lato" w:eastAsia="Lato" w:hAnsi="Lato" w:cs="Lato"/>
          <w:sz w:val="24"/>
          <w:szCs w:val="24"/>
        </w:rPr>
        <w:t xml:space="preserve"> od daty zawarcia umowy, przy uwzględnieniu terminów i zakresów wskazanych w SWZ.</w:t>
      </w:r>
    </w:p>
    <w:p w14:paraId="0D5B982A" w14:textId="1508FE22" w:rsidR="00CA169F" w:rsidRPr="00350BF1" w:rsidRDefault="00350BF1" w:rsidP="00350BF1">
      <w:pPr>
        <w:pStyle w:val="Akapitzlist"/>
        <w:numPr>
          <w:ilvl w:val="1"/>
          <w:numId w:val="73"/>
        </w:numPr>
        <w:tabs>
          <w:tab w:val="left" w:pos="993"/>
        </w:tabs>
        <w:spacing w:after="0" w:line="480" w:lineRule="auto"/>
        <w:ind w:left="567" w:firstLine="0"/>
        <w:jc w:val="both"/>
        <w:rPr>
          <w:rFonts w:ascii="Lato" w:eastAsia="Lato" w:hAnsi="Lato" w:cs="Lato"/>
          <w:sz w:val="24"/>
          <w:szCs w:val="24"/>
        </w:rPr>
      </w:pPr>
      <w:r w:rsidRPr="00CA169F">
        <w:rPr>
          <w:rFonts w:ascii="Lato" w:eastAsia="Lato" w:hAnsi="Lato" w:cs="Lato"/>
          <w:color w:val="000000"/>
          <w:sz w:val="24"/>
          <w:szCs w:val="24"/>
        </w:rPr>
        <w:t xml:space="preserve">Oświadczamy, że oferujemy </w:t>
      </w:r>
      <w:r>
        <w:rPr>
          <w:rFonts w:ascii="Lato" w:eastAsia="Lato" w:hAnsi="Lato" w:cs="Lato"/>
          <w:color w:val="000000"/>
          <w:sz w:val="24"/>
          <w:szCs w:val="24"/>
        </w:rPr>
        <w:t xml:space="preserve">co najmniej </w:t>
      </w:r>
      <w:r w:rsidR="00CA169F" w:rsidRPr="00350BF1">
        <w:rPr>
          <w:rFonts w:ascii="Lato" w:hAnsi="Lato" w:cs="Calibri"/>
          <w:sz w:val="24"/>
          <w:szCs w:val="24"/>
        </w:rPr>
        <w:t xml:space="preserve">co najmniej </w:t>
      </w:r>
      <w:r w:rsidR="00CA169F" w:rsidRPr="00350BF1">
        <w:rPr>
          <w:rFonts w:ascii="Lato" w:hAnsi="Lato" w:cs="Calibri"/>
          <w:b/>
          <w:bCs/>
          <w:sz w:val="24"/>
          <w:szCs w:val="24"/>
        </w:rPr>
        <w:t>12</w:t>
      </w:r>
      <w:r w:rsidR="00CA169F" w:rsidRPr="00350BF1">
        <w:rPr>
          <w:rFonts w:ascii="Lato" w:hAnsi="Lato" w:cs="Calibri"/>
          <w:sz w:val="24"/>
          <w:szCs w:val="24"/>
        </w:rPr>
        <w:t xml:space="preserve"> </w:t>
      </w:r>
      <w:r w:rsidR="00CA169F" w:rsidRPr="00350BF1">
        <w:rPr>
          <w:rFonts w:ascii="Lato" w:hAnsi="Lato" w:cs="Calibri"/>
          <w:b/>
          <w:bCs/>
          <w:sz w:val="24"/>
          <w:szCs w:val="24"/>
        </w:rPr>
        <w:t>miesięczn</w:t>
      </w:r>
      <w:r w:rsidRPr="00350BF1">
        <w:rPr>
          <w:rFonts w:ascii="Lato" w:hAnsi="Lato" w:cs="Calibri"/>
          <w:b/>
          <w:bCs/>
          <w:sz w:val="24"/>
          <w:szCs w:val="24"/>
        </w:rPr>
        <w:t>y okres</w:t>
      </w:r>
      <w:r w:rsidR="00CA169F" w:rsidRPr="00350BF1">
        <w:rPr>
          <w:rFonts w:ascii="Lato" w:hAnsi="Lato" w:cs="Calibri"/>
          <w:b/>
          <w:bCs/>
          <w:sz w:val="24"/>
          <w:szCs w:val="24"/>
        </w:rPr>
        <w:t xml:space="preserve"> gwarancji na użyte </w:t>
      </w:r>
      <w:r w:rsidR="00CA169F" w:rsidRPr="00350BF1">
        <w:rPr>
          <w:rFonts w:ascii="Lato" w:hAnsi="Lato" w:cs="Calibri"/>
          <w:b/>
          <w:bCs/>
          <w:sz w:val="24"/>
          <w:szCs w:val="24"/>
          <w:u w:val="single"/>
        </w:rPr>
        <w:t>podzespoły i elementy wyposażenia</w:t>
      </w:r>
      <w:r w:rsidR="00CA169F" w:rsidRPr="00350BF1">
        <w:rPr>
          <w:rFonts w:ascii="Lato" w:hAnsi="Lato" w:cs="Calibri"/>
          <w:sz w:val="24"/>
          <w:szCs w:val="24"/>
          <w:u w:val="single"/>
        </w:rPr>
        <w:t>,</w:t>
      </w:r>
      <w:r w:rsidR="00CA169F" w:rsidRPr="00350BF1">
        <w:rPr>
          <w:rFonts w:ascii="Lato" w:hAnsi="Lato" w:cs="Calibri"/>
          <w:sz w:val="24"/>
          <w:szCs w:val="24"/>
        </w:rPr>
        <w:t xml:space="preserve"> z których wykonany będzie stół stolarski, zgodnie z warunkami gwarancyjnymi producentów tych elementów, liczon</w:t>
      </w:r>
      <w:r>
        <w:rPr>
          <w:rFonts w:ascii="Lato" w:hAnsi="Lato" w:cs="Calibri"/>
          <w:sz w:val="24"/>
          <w:szCs w:val="24"/>
        </w:rPr>
        <w:t>y</w:t>
      </w:r>
      <w:r w:rsidR="00CA169F" w:rsidRPr="00350BF1">
        <w:rPr>
          <w:rFonts w:ascii="Lato" w:hAnsi="Lato" w:cs="Calibri"/>
          <w:sz w:val="24"/>
          <w:szCs w:val="24"/>
        </w:rPr>
        <w:t xml:space="preserve"> od dnia podpisania protokołu odbioru końcowego</w:t>
      </w:r>
      <w:r w:rsidR="00303049">
        <w:rPr>
          <w:rFonts w:ascii="Lato" w:hAnsi="Lato" w:cs="Calibri"/>
          <w:sz w:val="24"/>
          <w:szCs w:val="24"/>
        </w:rPr>
        <w:t xml:space="preserve"> bez </w:t>
      </w:r>
      <w:r w:rsidR="008A1F1F">
        <w:rPr>
          <w:rFonts w:ascii="Lato" w:hAnsi="Lato" w:cs="Calibri"/>
          <w:sz w:val="24"/>
          <w:szCs w:val="24"/>
        </w:rPr>
        <w:t>zastrzeżeń</w:t>
      </w:r>
      <w:r w:rsidR="00CA169F" w:rsidRPr="00350BF1">
        <w:rPr>
          <w:rFonts w:ascii="Lato" w:hAnsi="Lato" w:cs="Calibri"/>
          <w:sz w:val="24"/>
          <w:szCs w:val="24"/>
        </w:rPr>
        <w:t>.</w:t>
      </w:r>
    </w:p>
    <w:p w14:paraId="49D534CF" w14:textId="257ACC2E" w:rsidR="00027C24" w:rsidRPr="00473373" w:rsidRDefault="001A7090" w:rsidP="00350BF1">
      <w:pPr>
        <w:pStyle w:val="Akapitzlist"/>
        <w:numPr>
          <w:ilvl w:val="0"/>
          <w:numId w:val="73"/>
        </w:numPr>
        <w:tabs>
          <w:tab w:val="left" w:pos="993"/>
        </w:tabs>
        <w:spacing w:after="0" w:line="480" w:lineRule="auto"/>
        <w:ind w:left="567" w:firstLine="0"/>
        <w:jc w:val="both"/>
        <w:rPr>
          <w:rFonts w:ascii="Lato" w:eastAsia="Times New Roman" w:hAnsi="Lato" w:cs="Arial Narrow"/>
          <w:bCs/>
          <w:color w:val="000000"/>
          <w:sz w:val="24"/>
          <w:szCs w:val="24"/>
          <w:lang w:eastAsia="pl-PL"/>
        </w:rPr>
      </w:pPr>
      <w:r w:rsidRPr="001A7090">
        <w:rPr>
          <w:rFonts w:ascii="Lato" w:eastAsia="Times New Roman" w:hAnsi="Lato" w:cs="Lato"/>
          <w:sz w:val="24"/>
          <w:szCs w:val="24"/>
        </w:rPr>
        <w:t xml:space="preserve"> </w:t>
      </w:r>
      <w:r w:rsidR="00027C24" w:rsidRPr="00473373">
        <w:rPr>
          <w:rFonts w:ascii="Lato" w:eastAsia="Lato" w:hAnsi="Lato" w:cs="Lato"/>
          <w:sz w:val="24"/>
          <w:szCs w:val="24"/>
        </w:rPr>
        <w:t>Oświadczamy, iż oferujemy</w:t>
      </w:r>
      <w:r w:rsidR="00112037" w:rsidRPr="00473373">
        <w:rPr>
          <w:rFonts w:ascii="Lato" w:eastAsia="Lato" w:hAnsi="Lato" w:cs="Lato"/>
          <w:sz w:val="24"/>
          <w:szCs w:val="24"/>
        </w:rPr>
        <w:t xml:space="preserve"> przedmiot zamówienia spełniający wymagania szczegółowo określone przez Zamawiającego</w:t>
      </w:r>
      <w:r w:rsidR="00F64F37" w:rsidRPr="00473373">
        <w:rPr>
          <w:rFonts w:ascii="Lato" w:eastAsia="Lato" w:hAnsi="Lato" w:cs="Lato"/>
          <w:sz w:val="24"/>
          <w:szCs w:val="24"/>
        </w:rPr>
        <w:t xml:space="preserve"> w SWZ i załącznikach do SWZ</w:t>
      </w:r>
      <w:r w:rsidR="004E5A0D" w:rsidRPr="00473373">
        <w:rPr>
          <w:rFonts w:ascii="Lato" w:eastAsia="Lato" w:hAnsi="Lato" w:cs="Lato"/>
          <w:sz w:val="24"/>
          <w:szCs w:val="24"/>
        </w:rPr>
        <w:t>.</w:t>
      </w:r>
    </w:p>
    <w:p w14:paraId="69BC13C2" w14:textId="3772FFB8" w:rsidR="000C7650" w:rsidRPr="00473373" w:rsidRDefault="000C7650" w:rsidP="00E23AB9">
      <w:pPr>
        <w:widowControl w:val="0"/>
        <w:numPr>
          <w:ilvl w:val="0"/>
          <w:numId w:val="68"/>
        </w:numPr>
        <w:tabs>
          <w:tab w:val="left" w:pos="993"/>
        </w:tabs>
        <w:suppressAutoHyphens w:val="0"/>
        <w:spacing w:after="0" w:line="48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bCs/>
          <w:sz w:val="24"/>
          <w:szCs w:val="24"/>
          <w:lang w:eastAsia="pl-PL"/>
        </w:rPr>
        <w:t>Oświadczamy</w:t>
      </w:r>
      <w:r w:rsidRPr="00473373">
        <w:rPr>
          <w:rFonts w:ascii="Lato" w:hAnsi="Lato" w:cs="Calibri"/>
          <w:sz w:val="24"/>
          <w:szCs w:val="24"/>
          <w:lang w:eastAsia="pl-PL"/>
        </w:rPr>
        <w:t>, że zapoznaliśmy się z projektowanymi postanowieniami umowy, stanowiącymi integralną część SWZ i akceptujemy je bez zastrzeżeń oraz zobowiązujemy się, w razie wyboru naszej oferty, do zawarcia umowy na warunkach w nich określonych w miejscu i terminie wskazanym przez Zamawiającego.</w:t>
      </w:r>
    </w:p>
    <w:p w14:paraId="0DBA5526" w14:textId="77777777" w:rsidR="00DA56AA" w:rsidRPr="00473373" w:rsidRDefault="000C7650" w:rsidP="00D5566C">
      <w:pPr>
        <w:pStyle w:val="Akapitzlist"/>
        <w:numPr>
          <w:ilvl w:val="0"/>
          <w:numId w:val="68"/>
        </w:numPr>
        <w:tabs>
          <w:tab w:val="left" w:pos="993"/>
        </w:tabs>
        <w:spacing w:after="0" w:line="48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bCs/>
          <w:sz w:val="24"/>
          <w:szCs w:val="24"/>
          <w:lang w:eastAsia="pl-PL"/>
        </w:rPr>
        <w:t>Oświadczamy</w:t>
      </w:r>
      <w:r w:rsidRPr="00473373">
        <w:rPr>
          <w:rFonts w:ascii="Lato" w:hAnsi="Lato" w:cs="Calibri"/>
          <w:sz w:val="24"/>
          <w:szCs w:val="24"/>
          <w:lang w:eastAsia="pl-PL"/>
        </w:rPr>
        <w:t xml:space="preserve">, że uważamy się za związanych niniejszą ofertą na czas wskazany w SWZ, tj. </w:t>
      </w:r>
      <w:r w:rsidRPr="00473373">
        <w:rPr>
          <w:rFonts w:ascii="Lato" w:hAnsi="Lato" w:cs="Calibri"/>
          <w:b/>
          <w:sz w:val="24"/>
          <w:szCs w:val="24"/>
          <w:lang w:eastAsia="pl-PL"/>
        </w:rPr>
        <w:t>30 dni</w:t>
      </w:r>
      <w:r w:rsidRPr="00473373">
        <w:rPr>
          <w:rFonts w:ascii="Lato" w:hAnsi="Lato" w:cs="Calibri"/>
          <w:sz w:val="24"/>
          <w:szCs w:val="24"/>
          <w:lang w:eastAsia="pl-PL"/>
        </w:rPr>
        <w:t xml:space="preserve"> od </w:t>
      </w:r>
      <w:r w:rsidR="00DA56AA" w:rsidRPr="00473373">
        <w:rPr>
          <w:rFonts w:ascii="Lato" w:hAnsi="Lato" w:cs="Calibri"/>
          <w:sz w:val="24"/>
          <w:szCs w:val="24"/>
          <w:lang w:eastAsia="pl-PL"/>
        </w:rPr>
        <w:t xml:space="preserve">upływu </w:t>
      </w:r>
      <w:r w:rsidRPr="00473373">
        <w:rPr>
          <w:rFonts w:ascii="Lato" w:hAnsi="Lato" w:cs="Calibri"/>
          <w:sz w:val="24"/>
          <w:szCs w:val="24"/>
          <w:lang w:eastAsia="pl-PL"/>
        </w:rPr>
        <w:t>daty składania ofert.</w:t>
      </w:r>
    </w:p>
    <w:p w14:paraId="5031A76F" w14:textId="77777777" w:rsidR="00DA56AA" w:rsidRPr="00473373" w:rsidRDefault="000C7650" w:rsidP="00D5566C">
      <w:pPr>
        <w:pStyle w:val="Akapitzlist"/>
        <w:numPr>
          <w:ilvl w:val="0"/>
          <w:numId w:val="68"/>
        </w:numPr>
        <w:tabs>
          <w:tab w:val="left" w:pos="993"/>
        </w:tabs>
        <w:spacing w:after="0" w:line="48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bCs/>
          <w:color w:val="000000"/>
          <w:sz w:val="24"/>
          <w:szCs w:val="24"/>
          <w:lang w:eastAsia="pl-PL"/>
        </w:rPr>
        <w:t>Oświadczamy</w:t>
      </w:r>
      <w:r w:rsidRPr="00473373">
        <w:rPr>
          <w:rFonts w:ascii="Lato" w:hAnsi="Lato" w:cs="Calibri"/>
          <w:b/>
          <w:color w:val="000000"/>
          <w:sz w:val="24"/>
          <w:szCs w:val="24"/>
          <w:lang w:eastAsia="pl-PL"/>
        </w:rPr>
        <w:t xml:space="preserve">, </w:t>
      </w:r>
      <w:r w:rsidRPr="00473373">
        <w:rPr>
          <w:rFonts w:ascii="Lato" w:hAnsi="Lato" w:cs="Calibri"/>
          <w:color w:val="000000"/>
          <w:sz w:val="24"/>
          <w:szCs w:val="24"/>
          <w:lang w:eastAsia="pl-PL"/>
        </w:rPr>
        <w:t>że akceptujemy</w:t>
      </w:r>
      <w:r w:rsidRPr="00473373">
        <w:rPr>
          <w:rFonts w:ascii="Lato" w:hAnsi="Lato" w:cs="Calibri"/>
          <w:b/>
          <w:color w:val="000000"/>
          <w:sz w:val="24"/>
          <w:szCs w:val="24"/>
          <w:lang w:eastAsia="pl-PL"/>
        </w:rPr>
        <w:t xml:space="preserve"> </w:t>
      </w:r>
      <w:r w:rsidRPr="00473373">
        <w:rPr>
          <w:rFonts w:ascii="Lato" w:hAnsi="Lato" w:cs="Calibri"/>
          <w:sz w:val="24"/>
          <w:szCs w:val="24"/>
        </w:rPr>
        <w:t xml:space="preserve">termin płatności faktury do </w:t>
      </w:r>
      <w:r w:rsidR="008D7E17" w:rsidRPr="00473373">
        <w:rPr>
          <w:rFonts w:ascii="Lato" w:hAnsi="Lato" w:cs="Calibri"/>
          <w:sz w:val="24"/>
          <w:szCs w:val="24"/>
        </w:rPr>
        <w:t>21</w:t>
      </w:r>
      <w:r w:rsidRPr="00473373">
        <w:rPr>
          <w:rFonts w:ascii="Lato" w:hAnsi="Lato" w:cs="Calibri"/>
          <w:sz w:val="24"/>
          <w:szCs w:val="24"/>
        </w:rPr>
        <w:t xml:space="preserve"> dni kalendarzowych, liczony od doręczenia prawidłowo wystawionej faktury, odpowiednio dla wymagań określonych w SWZ i wzorze umowy</w:t>
      </w:r>
      <w:r w:rsidRPr="00473373">
        <w:rPr>
          <w:rFonts w:ascii="Lato" w:hAnsi="Lato" w:cs="Calibri"/>
          <w:sz w:val="24"/>
          <w:szCs w:val="24"/>
          <w:lang w:eastAsia="pl-PL"/>
        </w:rPr>
        <w:t>.</w:t>
      </w:r>
    </w:p>
    <w:p w14:paraId="038BF8E2" w14:textId="4939F9D1" w:rsidR="000C7650" w:rsidRPr="00473373" w:rsidRDefault="000C7650" w:rsidP="00D5566C">
      <w:pPr>
        <w:pStyle w:val="Akapitzlist"/>
        <w:numPr>
          <w:ilvl w:val="0"/>
          <w:numId w:val="68"/>
        </w:numPr>
        <w:tabs>
          <w:tab w:val="left" w:pos="993"/>
        </w:tabs>
        <w:spacing w:after="0" w:line="48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bCs/>
          <w:sz w:val="24"/>
          <w:szCs w:val="24"/>
          <w:lang w:eastAsia="pl-PL"/>
        </w:rPr>
        <w:t>Oświadczamy</w:t>
      </w:r>
      <w:r w:rsidRPr="00473373">
        <w:rPr>
          <w:rFonts w:ascii="Lato" w:hAnsi="Lato" w:cs="Calibri"/>
          <w:sz w:val="24"/>
          <w:szCs w:val="24"/>
          <w:lang w:eastAsia="pl-PL"/>
        </w:rPr>
        <w:t>, że jesteśmy</w:t>
      </w:r>
      <w:r w:rsidRPr="00473373">
        <w:rPr>
          <w:rFonts w:ascii="Lato" w:hAnsi="Lato" w:cs="Calibri"/>
          <w:color w:val="FF0000"/>
          <w:sz w:val="24"/>
          <w:szCs w:val="24"/>
          <w:lang w:eastAsia="pl-PL"/>
        </w:rPr>
        <w:t>* /</w:t>
      </w:r>
      <w:r w:rsidRPr="00473373">
        <w:rPr>
          <w:rFonts w:ascii="Lato" w:hAnsi="Lato" w:cs="Calibri"/>
          <w:sz w:val="24"/>
          <w:szCs w:val="24"/>
          <w:lang w:eastAsia="pl-PL"/>
        </w:rPr>
        <w:t xml:space="preserve"> nie jesteśmy</w:t>
      </w:r>
      <w:r w:rsidRPr="00473373">
        <w:rPr>
          <w:rFonts w:ascii="Lato" w:hAnsi="Lato" w:cs="Calibri"/>
          <w:color w:val="FF0000"/>
          <w:sz w:val="24"/>
          <w:szCs w:val="24"/>
          <w:lang w:eastAsia="pl-PL"/>
        </w:rPr>
        <w:t>*</w:t>
      </w:r>
      <w:r w:rsidRPr="00473373">
        <w:rPr>
          <w:rFonts w:ascii="Lato" w:hAnsi="Lato" w:cs="Calibri"/>
          <w:sz w:val="24"/>
          <w:szCs w:val="24"/>
          <w:lang w:eastAsia="pl-PL"/>
        </w:rPr>
        <w:t>: mikroprzedsiębiorstwem</w:t>
      </w:r>
      <w:r w:rsidRPr="00473373">
        <w:rPr>
          <w:rFonts w:ascii="Lato" w:hAnsi="Lato" w:cs="Calibri"/>
          <w:color w:val="FF0000"/>
          <w:sz w:val="24"/>
          <w:szCs w:val="24"/>
          <w:lang w:eastAsia="pl-PL"/>
        </w:rPr>
        <w:t>*</w:t>
      </w:r>
      <w:r w:rsidRPr="00473373">
        <w:rPr>
          <w:rFonts w:ascii="Lato" w:hAnsi="Lato" w:cs="Calibri"/>
          <w:sz w:val="24"/>
          <w:szCs w:val="24"/>
          <w:lang w:eastAsia="pl-PL"/>
        </w:rPr>
        <w:t>, małym przedsiębiorstwem</w:t>
      </w:r>
      <w:r w:rsidRPr="00473373">
        <w:rPr>
          <w:rFonts w:ascii="Lato" w:hAnsi="Lato" w:cs="Calibri"/>
          <w:color w:val="FF0000"/>
          <w:sz w:val="24"/>
          <w:szCs w:val="24"/>
          <w:lang w:eastAsia="pl-PL"/>
        </w:rPr>
        <w:t>*</w:t>
      </w:r>
      <w:r w:rsidRPr="00473373">
        <w:rPr>
          <w:rFonts w:ascii="Lato" w:hAnsi="Lato" w:cs="Calibri"/>
          <w:sz w:val="24"/>
          <w:szCs w:val="24"/>
          <w:lang w:eastAsia="pl-PL"/>
        </w:rPr>
        <w:t>, średnim przedsiębiorstwem</w:t>
      </w:r>
      <w:r w:rsidRPr="00473373">
        <w:rPr>
          <w:rFonts w:ascii="Lato" w:hAnsi="Lato" w:cs="Calibri"/>
          <w:color w:val="FF0000"/>
          <w:sz w:val="24"/>
          <w:szCs w:val="24"/>
          <w:lang w:eastAsia="pl-PL"/>
        </w:rPr>
        <w:t>*</w:t>
      </w:r>
      <w:r w:rsidRPr="00473373">
        <w:rPr>
          <w:rFonts w:ascii="Lato" w:hAnsi="Lato" w:cs="Calibri"/>
          <w:sz w:val="24"/>
          <w:szCs w:val="24"/>
          <w:lang w:eastAsia="pl-PL"/>
        </w:rPr>
        <w:t>.</w:t>
      </w:r>
    </w:p>
    <w:p w14:paraId="2BD7AD66" w14:textId="77777777" w:rsidR="000C7650" w:rsidRPr="00473373" w:rsidRDefault="000C7650" w:rsidP="00544C0A">
      <w:pPr>
        <w:tabs>
          <w:tab w:val="num" w:pos="993"/>
        </w:tabs>
        <w:spacing w:after="0" w:line="480" w:lineRule="auto"/>
        <w:ind w:left="567" w:right="1"/>
        <w:jc w:val="both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i/>
          <w:color w:val="FF0000"/>
          <w:sz w:val="24"/>
          <w:szCs w:val="24"/>
          <w:lang w:eastAsia="pl-PL"/>
        </w:rPr>
        <w:t>* - niepotrzebne skreślić</w:t>
      </w:r>
    </w:p>
    <w:p w14:paraId="600EF454" w14:textId="5E1516C4" w:rsidR="00F776C0" w:rsidRPr="00473373" w:rsidRDefault="00F776C0" w:rsidP="00D5566C">
      <w:pPr>
        <w:pStyle w:val="Akapitzlist"/>
        <w:widowControl w:val="0"/>
        <w:numPr>
          <w:ilvl w:val="0"/>
          <w:numId w:val="68"/>
        </w:numPr>
        <w:tabs>
          <w:tab w:val="left" w:pos="993"/>
        </w:tabs>
        <w:spacing w:after="0" w:line="240" w:lineRule="auto"/>
        <w:ind w:left="567" w:firstLine="0"/>
        <w:jc w:val="both"/>
        <w:rPr>
          <w:rFonts w:ascii="Lato" w:eastAsia="Times New Roman" w:hAnsi="Lato" w:cstheme="minorHAnsi"/>
          <w:bCs/>
          <w:sz w:val="24"/>
          <w:szCs w:val="24"/>
          <w:lang w:eastAsia="pl-PL"/>
        </w:rPr>
      </w:pPr>
      <w:r w:rsidRPr="00473373">
        <w:rPr>
          <w:rFonts w:ascii="Lato" w:hAnsi="Lato" w:cstheme="minorHAnsi"/>
          <w:bCs/>
          <w:sz w:val="24"/>
          <w:szCs w:val="24"/>
        </w:rPr>
        <w:t xml:space="preserve">Oświadczamy, że wykonanie niniejszego </w:t>
      </w:r>
      <w:r w:rsidR="00A85C0F" w:rsidRPr="00473373">
        <w:rPr>
          <w:rFonts w:ascii="Lato" w:hAnsi="Lato" w:cstheme="minorHAnsi"/>
          <w:bCs/>
          <w:sz w:val="24"/>
          <w:szCs w:val="24"/>
        </w:rPr>
        <w:t>zamówienia, zamierzamy</w:t>
      </w:r>
      <w:r w:rsidRPr="00473373">
        <w:rPr>
          <w:rFonts w:ascii="Lato" w:hAnsi="Lato" w:cstheme="minorHAnsi"/>
          <w:bCs/>
          <w:sz w:val="24"/>
          <w:szCs w:val="24"/>
        </w:rPr>
        <w:t xml:space="preserve"> wykonać bez udziału Podwykonawców </w:t>
      </w:r>
      <w:r w:rsidRPr="00473373">
        <w:rPr>
          <w:rFonts w:ascii="Lato" w:hAnsi="Lato" w:cstheme="minorHAnsi"/>
          <w:bCs/>
          <w:color w:val="FF0000"/>
          <w:sz w:val="24"/>
          <w:szCs w:val="24"/>
        </w:rPr>
        <w:t>*</w:t>
      </w:r>
      <w:r w:rsidRPr="00473373">
        <w:rPr>
          <w:rFonts w:ascii="Lato" w:hAnsi="Lato" w:cstheme="minorHAnsi"/>
          <w:bCs/>
          <w:sz w:val="24"/>
          <w:szCs w:val="24"/>
        </w:rPr>
        <w:t xml:space="preserve">/ z udziałem Podwykonawców </w:t>
      </w:r>
      <w:r w:rsidRPr="00473373">
        <w:rPr>
          <w:rFonts w:ascii="Lato" w:hAnsi="Lato" w:cstheme="minorHAnsi"/>
          <w:bCs/>
          <w:color w:val="FF0000"/>
          <w:sz w:val="24"/>
          <w:szCs w:val="24"/>
        </w:rPr>
        <w:t>*</w:t>
      </w:r>
      <w:r w:rsidRPr="00473373">
        <w:rPr>
          <w:rFonts w:ascii="Lato" w:hAnsi="Lato" w:cstheme="minorHAnsi"/>
          <w:bCs/>
          <w:iCs/>
          <w:sz w:val="24"/>
          <w:szCs w:val="24"/>
        </w:rPr>
        <w:t>.</w:t>
      </w:r>
    </w:p>
    <w:p w14:paraId="38C0212B" w14:textId="77777777" w:rsidR="00F776C0" w:rsidRPr="00473373" w:rsidRDefault="00F776C0" w:rsidP="00F776C0">
      <w:pPr>
        <w:tabs>
          <w:tab w:val="left" w:pos="426"/>
          <w:tab w:val="left" w:pos="709"/>
          <w:tab w:val="left" w:pos="993"/>
        </w:tabs>
        <w:spacing w:after="0" w:line="240" w:lineRule="auto"/>
        <w:ind w:left="567"/>
        <w:jc w:val="both"/>
        <w:rPr>
          <w:rFonts w:ascii="Lato" w:eastAsia="Times New Roman" w:hAnsi="Lato" w:cstheme="minorHAnsi"/>
          <w:bCs/>
          <w:sz w:val="24"/>
          <w:szCs w:val="24"/>
          <w:lang w:eastAsia="pl-PL"/>
        </w:rPr>
      </w:pPr>
      <w:r w:rsidRPr="00473373">
        <w:rPr>
          <w:rFonts w:ascii="Lato" w:hAnsi="Lato" w:cstheme="minorHAnsi"/>
          <w:bCs/>
          <w:sz w:val="24"/>
          <w:szCs w:val="24"/>
        </w:rPr>
        <w:t>Podwykonawcom zamierzamy powierzyć określoną część (zakres) prac, tj.:</w:t>
      </w:r>
    </w:p>
    <w:p w14:paraId="3DC5429E" w14:textId="77777777" w:rsidR="00F776C0" w:rsidRPr="00473373" w:rsidRDefault="00F776C0" w:rsidP="00F776C0">
      <w:pPr>
        <w:tabs>
          <w:tab w:val="left" w:pos="709"/>
          <w:tab w:val="left" w:pos="993"/>
        </w:tabs>
        <w:spacing w:after="0" w:line="240" w:lineRule="auto"/>
        <w:ind w:left="567"/>
        <w:jc w:val="both"/>
        <w:rPr>
          <w:rFonts w:ascii="Lato" w:hAnsi="Lato" w:cstheme="minorHAnsi"/>
          <w:bCs/>
          <w:sz w:val="24"/>
          <w:szCs w:val="24"/>
        </w:rPr>
      </w:pPr>
      <w:r w:rsidRPr="00473373">
        <w:rPr>
          <w:rFonts w:ascii="Lato" w:hAnsi="Lato" w:cstheme="minorHAnsi"/>
          <w:bCs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539972A0" w14:textId="77777777" w:rsidR="00F776C0" w:rsidRPr="00473373" w:rsidRDefault="00F776C0" w:rsidP="00F776C0">
      <w:pPr>
        <w:tabs>
          <w:tab w:val="left" w:pos="709"/>
          <w:tab w:val="left" w:pos="993"/>
        </w:tabs>
        <w:spacing w:after="0" w:line="240" w:lineRule="auto"/>
        <w:ind w:left="567"/>
        <w:jc w:val="both"/>
        <w:rPr>
          <w:rFonts w:ascii="Lato" w:eastAsia="Times New Roman" w:hAnsi="Lato" w:cstheme="minorHAnsi"/>
          <w:bCs/>
          <w:sz w:val="24"/>
          <w:szCs w:val="24"/>
          <w:lang w:eastAsia="pl-PL"/>
        </w:rPr>
      </w:pPr>
      <w:r w:rsidRPr="00473373">
        <w:rPr>
          <w:rFonts w:ascii="Lato" w:eastAsia="Times New Roman" w:hAnsi="Lato" w:cstheme="minorHAnsi"/>
          <w:bCs/>
          <w:sz w:val="24"/>
          <w:szCs w:val="24"/>
          <w:lang w:eastAsia="pl-PL"/>
        </w:rPr>
        <w:t xml:space="preserve">……...............................................................................................................................................      </w:t>
      </w:r>
    </w:p>
    <w:p w14:paraId="40CF4C0D" w14:textId="77777777" w:rsidR="00F776C0" w:rsidRPr="00473373" w:rsidRDefault="00F776C0" w:rsidP="00F776C0">
      <w:pPr>
        <w:tabs>
          <w:tab w:val="left" w:pos="709"/>
          <w:tab w:val="left" w:pos="993"/>
        </w:tabs>
        <w:spacing w:after="0" w:line="240" w:lineRule="auto"/>
        <w:ind w:left="567"/>
        <w:jc w:val="both"/>
        <w:rPr>
          <w:rFonts w:ascii="Lato" w:eastAsia="Times New Roman" w:hAnsi="Lato" w:cstheme="minorHAnsi"/>
          <w:bCs/>
          <w:i/>
          <w:sz w:val="24"/>
          <w:szCs w:val="24"/>
          <w:lang w:eastAsia="pl-PL"/>
        </w:rPr>
      </w:pPr>
      <w:r w:rsidRPr="00473373">
        <w:rPr>
          <w:rFonts w:ascii="Lato" w:eastAsia="Times New Roman" w:hAnsi="Lato" w:cstheme="minorHAnsi"/>
          <w:bCs/>
          <w:i/>
          <w:sz w:val="24"/>
          <w:szCs w:val="24"/>
          <w:lang w:eastAsia="pl-PL"/>
        </w:rPr>
        <w:t>(Firma (nazwa) Podwykonawcy / Zakres prac wykonywanych przez Podwykonawcę o ile są znani na etapie składania ofert)</w:t>
      </w:r>
    </w:p>
    <w:p w14:paraId="46151500" w14:textId="6BA56616" w:rsidR="00F776C0" w:rsidRPr="00473373" w:rsidRDefault="00F776C0" w:rsidP="00F776C0">
      <w:pPr>
        <w:tabs>
          <w:tab w:val="left" w:pos="993"/>
        </w:tabs>
        <w:ind w:left="567"/>
        <w:jc w:val="both"/>
        <w:rPr>
          <w:rFonts w:ascii="Lato" w:hAnsi="Lato"/>
          <w:sz w:val="24"/>
          <w:szCs w:val="24"/>
        </w:rPr>
      </w:pPr>
      <w:r w:rsidRPr="00473373">
        <w:rPr>
          <w:rFonts w:ascii="Lato" w:hAnsi="Lato" w:cstheme="minorHAnsi"/>
          <w:bCs/>
          <w:i/>
          <w:color w:val="FF0000"/>
          <w:sz w:val="24"/>
          <w:szCs w:val="24"/>
        </w:rPr>
        <w:t>* - niepotrzebne skreślić</w:t>
      </w:r>
    </w:p>
    <w:p w14:paraId="0C23FDD8" w14:textId="1BA9A480" w:rsidR="000C7650" w:rsidRPr="00473373" w:rsidRDefault="000C7650" w:rsidP="00D5566C">
      <w:pPr>
        <w:pStyle w:val="Akapitzlist"/>
        <w:numPr>
          <w:ilvl w:val="0"/>
          <w:numId w:val="68"/>
        </w:numPr>
        <w:tabs>
          <w:tab w:val="left" w:pos="993"/>
        </w:tabs>
        <w:ind w:left="567" w:firstLine="0"/>
        <w:jc w:val="both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bCs/>
          <w:sz w:val="24"/>
          <w:szCs w:val="24"/>
        </w:rPr>
        <w:t xml:space="preserve">Oświadczamy, iż w cenie ryczałtowej oferty uwzględniliśmy koszty i zakres całości przedmiotu zamówienia </w:t>
      </w:r>
      <w:r w:rsidR="00A85C0F" w:rsidRPr="00473373">
        <w:rPr>
          <w:rFonts w:ascii="Lato" w:hAnsi="Lato" w:cs="Calibri"/>
          <w:bCs/>
          <w:sz w:val="24"/>
          <w:szCs w:val="24"/>
        </w:rPr>
        <w:t>oraz</w:t>
      </w:r>
      <w:r w:rsidRPr="00473373">
        <w:rPr>
          <w:rFonts w:ascii="Lato" w:hAnsi="Lato" w:cs="Calibri"/>
          <w:bCs/>
          <w:sz w:val="24"/>
          <w:szCs w:val="24"/>
        </w:rPr>
        <w:t xml:space="preserve"> że oferujemy przedmiot zamówienia zgodny z wymaganiami i warunkami opisanymi oraz określonymi przez Zamawiającego w SWZ. </w:t>
      </w:r>
    </w:p>
    <w:p w14:paraId="5BCE0E80" w14:textId="096AAAEC" w:rsidR="001D6DBE" w:rsidRPr="00473373" w:rsidRDefault="001D6DBE" w:rsidP="00D5566C">
      <w:pPr>
        <w:pStyle w:val="Akapitzlist"/>
        <w:numPr>
          <w:ilvl w:val="0"/>
          <w:numId w:val="68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hAnsi="Lato" w:cs="Calibri"/>
          <w:i/>
          <w:color w:val="FF0000"/>
          <w:sz w:val="24"/>
          <w:szCs w:val="24"/>
          <w:lang w:eastAsia="pl-PL"/>
        </w:rPr>
      </w:pPr>
      <w:r w:rsidRPr="00473373">
        <w:rPr>
          <w:rFonts w:ascii="Lato" w:hAnsi="Lato" w:cs="Calibri"/>
          <w:bCs/>
          <w:iCs/>
          <w:sz w:val="24"/>
          <w:szCs w:val="24"/>
        </w:rPr>
        <w:t>Oświadczamy</w:t>
      </w:r>
      <w:r w:rsidRPr="00473373">
        <w:rPr>
          <w:rFonts w:ascii="Lato" w:hAnsi="Lato" w:cs="Calibri"/>
          <w:iCs/>
          <w:sz w:val="24"/>
          <w:szCs w:val="24"/>
        </w:rPr>
        <w:t xml:space="preserve">, iż wyrażamy zgodę na przetwarzanie naszych danych osobowych w zakresie wynikającym z powszechnie obowiązujących przepisów prawa w celu oceny i porównania ofert oraz wyboru oferty najkorzystniejszej, jak i ewentualnej realizacji umowy zawartej w wyniku przeprowadzonego postępowania, zgodnie z rozporządzeniem Parlamentu Europejskiego i Rady (UE) 2016/679 z dnia 27 kwietnia 2016r. oraz zgodnie ustawą z dnia 10 maja 2018r. </w:t>
      </w:r>
      <w:r w:rsidRPr="00473373">
        <w:rPr>
          <w:rFonts w:ascii="Lato" w:hAnsi="Lato" w:cs="Calibri"/>
          <w:iCs/>
          <w:sz w:val="24"/>
          <w:szCs w:val="24"/>
        </w:rPr>
        <w:br/>
        <w:t>o ochronie danych osobowych (tekst jednolity: Dziennik Ustaw z 2019r. poz. 1781), oraz z klauzulą informacyjną dołączoną do dokumentacji postępowania, a ponadto oświadczamy, iż wypełniliśmy obowiązki informacyjne oraz obowiązki związane z realizacją praw osób fizycznych przewidziane w art. 13 oraz art. 14 RODO, od których dane osobowe bezpośrednio lub pośrednio pozyskaliśmy w celu ubiegania się o udzielenie zamówienia publicznego w niniejszym postępowaniu.</w:t>
      </w:r>
    </w:p>
    <w:p w14:paraId="60A9A7B9" w14:textId="77777777" w:rsidR="00544C0A" w:rsidRPr="00473373" w:rsidRDefault="00544C0A" w:rsidP="0002226E">
      <w:pPr>
        <w:tabs>
          <w:tab w:val="left" w:pos="993"/>
        </w:tabs>
        <w:suppressAutoHyphens w:val="0"/>
        <w:spacing w:after="0" w:line="240" w:lineRule="auto"/>
        <w:ind w:left="567"/>
        <w:jc w:val="both"/>
        <w:rPr>
          <w:rFonts w:ascii="Lato" w:hAnsi="Lato" w:cs="Calibri"/>
          <w:i/>
          <w:color w:val="FF0000"/>
          <w:sz w:val="24"/>
          <w:szCs w:val="24"/>
          <w:lang w:eastAsia="pl-PL"/>
        </w:rPr>
      </w:pPr>
    </w:p>
    <w:p w14:paraId="1783F740" w14:textId="04532378" w:rsidR="000C7650" w:rsidRPr="00473373" w:rsidRDefault="000C7650" w:rsidP="00D5566C">
      <w:pPr>
        <w:pStyle w:val="Akapitzlist"/>
        <w:numPr>
          <w:ilvl w:val="0"/>
          <w:numId w:val="68"/>
        </w:numPr>
        <w:tabs>
          <w:tab w:val="left" w:pos="993"/>
        </w:tabs>
        <w:spacing w:after="0" w:line="480" w:lineRule="auto"/>
        <w:ind w:left="567" w:right="1" w:firstLine="0"/>
        <w:jc w:val="both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bCs/>
          <w:sz w:val="24"/>
          <w:szCs w:val="24"/>
          <w:lang w:eastAsia="pl-PL"/>
        </w:rPr>
        <w:t>Oświadczamy</w:t>
      </w:r>
      <w:r w:rsidRPr="00473373">
        <w:rPr>
          <w:rFonts w:ascii="Lato" w:hAnsi="Lato" w:cs="Calibri"/>
          <w:b/>
          <w:sz w:val="24"/>
          <w:szCs w:val="24"/>
          <w:lang w:eastAsia="pl-PL"/>
        </w:rPr>
        <w:t>,</w:t>
      </w:r>
      <w:r w:rsidRPr="00473373">
        <w:rPr>
          <w:rFonts w:ascii="Lato" w:hAnsi="Lato" w:cs="Calibri"/>
          <w:sz w:val="24"/>
          <w:szCs w:val="24"/>
          <w:lang w:eastAsia="pl-PL"/>
        </w:rPr>
        <w:t xml:space="preserve"> że deklarujemy doręcz</w:t>
      </w:r>
      <w:r w:rsidR="0040503C" w:rsidRPr="00473373">
        <w:rPr>
          <w:rFonts w:ascii="Lato" w:hAnsi="Lato" w:cs="Calibri"/>
          <w:sz w:val="24"/>
          <w:szCs w:val="24"/>
          <w:lang w:eastAsia="pl-PL"/>
        </w:rPr>
        <w:t>e</w:t>
      </w:r>
      <w:r w:rsidRPr="00473373">
        <w:rPr>
          <w:rFonts w:ascii="Lato" w:hAnsi="Lato" w:cs="Calibri"/>
          <w:sz w:val="24"/>
          <w:szCs w:val="24"/>
          <w:lang w:eastAsia="pl-PL"/>
        </w:rPr>
        <w:t>nie faktur:</w:t>
      </w:r>
    </w:p>
    <w:p w14:paraId="3CB11F94" w14:textId="703C30C9" w:rsidR="0084293F" w:rsidRPr="00473373" w:rsidRDefault="0084293F" w:rsidP="00F35274">
      <w:pPr>
        <w:pStyle w:val="Tekstpodstawowy"/>
        <w:numPr>
          <w:ilvl w:val="0"/>
          <w:numId w:val="38"/>
        </w:numPr>
        <w:tabs>
          <w:tab w:val="left" w:pos="993"/>
        </w:tabs>
        <w:suppressAutoHyphens w:val="0"/>
        <w:spacing w:after="0"/>
        <w:ind w:left="567" w:firstLine="0"/>
        <w:jc w:val="both"/>
        <w:rPr>
          <w:rFonts w:ascii="Lato" w:hAnsi="Lato"/>
          <w:sz w:val="24"/>
          <w:szCs w:val="24"/>
          <w:lang w:val="pl-PL" w:eastAsia="pl-PL"/>
        </w:rPr>
      </w:pPr>
      <w:r w:rsidRPr="00473373">
        <w:rPr>
          <w:rFonts w:ascii="Lato" w:hAnsi="Lato"/>
          <w:sz w:val="24"/>
          <w:szCs w:val="24"/>
          <w:lang w:val="pl-PL" w:eastAsia="pl-PL"/>
        </w:rPr>
        <w:t xml:space="preserve">w formie papierowej pod warunkiem doręczenia wraz z wymaganymi załącznikami na adres: Agencja Rozwoju Miasta Krakowa Sp. z o.o., ul. </w:t>
      </w:r>
      <w:r w:rsidR="0058264E" w:rsidRPr="00473373">
        <w:rPr>
          <w:rFonts w:ascii="Lato" w:hAnsi="Lato"/>
          <w:sz w:val="24"/>
          <w:szCs w:val="24"/>
          <w:lang w:val="pl-PL" w:eastAsia="pl-PL"/>
        </w:rPr>
        <w:t>Marii Konopnickiej 17, 30</w:t>
      </w:r>
      <w:r w:rsidRPr="00473373">
        <w:rPr>
          <w:rFonts w:ascii="Lato" w:hAnsi="Lato"/>
          <w:sz w:val="24"/>
          <w:szCs w:val="24"/>
          <w:lang w:val="pl-PL" w:eastAsia="pl-PL"/>
        </w:rPr>
        <w:t>-</w:t>
      </w:r>
      <w:r w:rsidR="0058264E" w:rsidRPr="00473373">
        <w:rPr>
          <w:rFonts w:ascii="Lato" w:hAnsi="Lato"/>
          <w:sz w:val="24"/>
          <w:szCs w:val="24"/>
          <w:lang w:val="pl-PL" w:eastAsia="pl-PL"/>
        </w:rPr>
        <w:t>302</w:t>
      </w:r>
      <w:r w:rsidRPr="00473373">
        <w:rPr>
          <w:rFonts w:ascii="Lato" w:hAnsi="Lato"/>
          <w:sz w:val="24"/>
          <w:szCs w:val="24"/>
          <w:lang w:val="pl-PL" w:eastAsia="pl-PL"/>
        </w:rPr>
        <w:t xml:space="preserve"> Kraków – sekretariat *,</w:t>
      </w:r>
    </w:p>
    <w:p w14:paraId="7215359F" w14:textId="77777777" w:rsidR="0084293F" w:rsidRPr="00473373" w:rsidRDefault="0084293F" w:rsidP="00F35274">
      <w:pPr>
        <w:pStyle w:val="Tekstpodstawowy"/>
        <w:numPr>
          <w:ilvl w:val="0"/>
          <w:numId w:val="38"/>
        </w:numPr>
        <w:tabs>
          <w:tab w:val="left" w:pos="993"/>
        </w:tabs>
        <w:suppressAutoHyphens w:val="0"/>
        <w:spacing w:after="0"/>
        <w:ind w:left="567" w:firstLine="0"/>
        <w:jc w:val="both"/>
        <w:rPr>
          <w:rFonts w:ascii="Lato" w:hAnsi="Lato"/>
          <w:sz w:val="24"/>
          <w:szCs w:val="24"/>
          <w:lang w:val="pl-PL" w:eastAsia="pl-PL"/>
        </w:rPr>
      </w:pPr>
      <w:r w:rsidRPr="00473373">
        <w:rPr>
          <w:rFonts w:ascii="Lato" w:hAnsi="Lato"/>
          <w:sz w:val="24"/>
          <w:szCs w:val="24"/>
          <w:lang w:val="pl-PL" w:eastAsia="pl-PL"/>
        </w:rPr>
        <w:t xml:space="preserve">w formie elektronicznej pod warunkiem przesłania wraz z wymaganymi załącznikami na adres: </w:t>
      </w:r>
      <w:hyperlink r:id="rId13" w:history="1">
        <w:r w:rsidRPr="00473373">
          <w:rPr>
            <w:rStyle w:val="Hipercze"/>
            <w:rFonts w:ascii="Lato" w:hAnsi="Lato"/>
            <w:sz w:val="24"/>
            <w:szCs w:val="24"/>
            <w:lang w:val="pl-PL" w:eastAsia="pl-PL"/>
          </w:rPr>
          <w:t>faktury@armk.pl</w:t>
        </w:r>
      </w:hyperlink>
      <w:r w:rsidRPr="00473373">
        <w:rPr>
          <w:rFonts w:ascii="Lato" w:hAnsi="Lato"/>
          <w:sz w:val="24"/>
          <w:szCs w:val="24"/>
          <w:lang w:val="pl-PL" w:eastAsia="pl-PL"/>
        </w:rPr>
        <w:t xml:space="preserve"> *,</w:t>
      </w:r>
    </w:p>
    <w:p w14:paraId="32B71231" w14:textId="401A21CB" w:rsidR="0084293F" w:rsidRPr="00473373" w:rsidRDefault="0084293F" w:rsidP="00B10712">
      <w:pPr>
        <w:pStyle w:val="Tekstpodstawowy"/>
        <w:numPr>
          <w:ilvl w:val="0"/>
          <w:numId w:val="38"/>
        </w:numPr>
        <w:tabs>
          <w:tab w:val="left" w:pos="993"/>
        </w:tabs>
        <w:suppressAutoHyphens w:val="0"/>
        <w:spacing w:after="0"/>
        <w:ind w:left="567" w:firstLine="0"/>
        <w:jc w:val="both"/>
        <w:rPr>
          <w:rFonts w:ascii="Lato" w:hAnsi="Lato"/>
          <w:sz w:val="24"/>
          <w:szCs w:val="24"/>
          <w:lang w:val="pl-PL" w:eastAsia="pl-PL"/>
        </w:rPr>
      </w:pPr>
      <w:r w:rsidRPr="00473373">
        <w:rPr>
          <w:rFonts w:ascii="Lato" w:hAnsi="Lato"/>
          <w:sz w:val="24"/>
          <w:szCs w:val="24"/>
          <w:lang w:val="pl-PL" w:eastAsia="pl-PL"/>
        </w:rPr>
        <w:t xml:space="preserve">w formie ustrukturyzowanej faktury elektronicznej wraz z wymaganymi załącznikami pod warunkiem przesłania na adres Platformy Elektronicznego Fakturowania: </w:t>
      </w:r>
      <w:hyperlink r:id="rId14" w:history="1">
        <w:r w:rsidRPr="00473373">
          <w:rPr>
            <w:rStyle w:val="Hipercze"/>
            <w:rFonts w:ascii="Lato" w:hAnsi="Lato"/>
            <w:sz w:val="24"/>
            <w:szCs w:val="24"/>
            <w:lang w:val="pl-PL" w:eastAsia="pl-PL"/>
          </w:rPr>
          <w:t>https://www.brokerinfinite.efaktura.gov.pl/</w:t>
        </w:r>
      </w:hyperlink>
    </w:p>
    <w:p w14:paraId="3441BE57" w14:textId="77777777" w:rsidR="000C7650" w:rsidRDefault="0084293F" w:rsidP="00B10712">
      <w:pPr>
        <w:pStyle w:val="Akapitzlist"/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  <w:lang w:eastAsia="pl-PL"/>
        </w:rPr>
      </w:pPr>
      <w:r w:rsidRPr="00473373">
        <w:rPr>
          <w:rFonts w:ascii="Lato" w:hAnsi="Lato"/>
          <w:sz w:val="24"/>
          <w:szCs w:val="24"/>
          <w:lang w:eastAsia="pl-PL"/>
        </w:rPr>
        <w:t>Nazwa skrzynki – AGENCJA ROZWOJU MIASTA KRAKOWA SP. Z O.O.; Skrócona nazwa skrzynki – AGENCJA ROZWOJU MIASTA KRAKOWA; Numer PEPPOL – 6751698978 *,</w:t>
      </w:r>
    </w:p>
    <w:p w14:paraId="1CF9D53E" w14:textId="3FB364B8" w:rsidR="000D21C2" w:rsidRPr="00473373" w:rsidRDefault="000D21C2" w:rsidP="00B10712">
      <w:pPr>
        <w:pStyle w:val="Akapitzlist"/>
        <w:tabs>
          <w:tab w:val="left" w:pos="993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  <w:lang w:eastAsia="pl-PL"/>
        </w:rPr>
        <w:t xml:space="preserve">d) </w:t>
      </w:r>
      <w:r w:rsidR="001D024A" w:rsidRPr="001D024A">
        <w:rPr>
          <w:rFonts w:ascii="Lato" w:hAnsi="Lato"/>
          <w:sz w:val="24"/>
          <w:szCs w:val="24"/>
          <w:lang w:eastAsia="pl-PL"/>
        </w:rPr>
        <w:t xml:space="preserve">w formie ustrukturyzowanej faktury wraz z wymaganymi dokumentami ustrukturyzowanymi dostępnymi w </w:t>
      </w:r>
      <w:proofErr w:type="spellStart"/>
      <w:r w:rsidR="001D024A" w:rsidRPr="001D024A">
        <w:rPr>
          <w:rFonts w:ascii="Lato" w:hAnsi="Lato"/>
          <w:sz w:val="24"/>
          <w:szCs w:val="24"/>
          <w:lang w:eastAsia="pl-PL"/>
        </w:rPr>
        <w:t>KSeF</w:t>
      </w:r>
      <w:proofErr w:type="spellEnd"/>
      <w:r w:rsidR="001D024A" w:rsidRPr="001D024A">
        <w:rPr>
          <w:rFonts w:ascii="Lato" w:hAnsi="Lato"/>
          <w:sz w:val="24"/>
          <w:szCs w:val="24"/>
          <w:lang w:eastAsia="pl-PL"/>
        </w:rPr>
        <w:t xml:space="preserve"> za pośrednictwem Krajowego Systemu e-Faktur (</w:t>
      </w:r>
      <w:proofErr w:type="spellStart"/>
      <w:r w:rsidR="001D024A" w:rsidRPr="001D024A">
        <w:rPr>
          <w:rFonts w:ascii="Lato" w:hAnsi="Lato"/>
          <w:sz w:val="24"/>
          <w:szCs w:val="24"/>
          <w:lang w:eastAsia="pl-PL"/>
        </w:rPr>
        <w:t>KSeF</w:t>
      </w:r>
      <w:proofErr w:type="spellEnd"/>
      <w:r w:rsidR="001D024A" w:rsidRPr="001D024A">
        <w:rPr>
          <w:rFonts w:ascii="Lato" w:hAnsi="Lato"/>
          <w:sz w:val="24"/>
          <w:szCs w:val="24"/>
          <w:lang w:eastAsia="pl-PL"/>
        </w:rPr>
        <w:t xml:space="preserve">), a jeżeli załączniki do faktury nie stanowią dokumentów ustrukturyzowanych dostępnych w </w:t>
      </w:r>
      <w:proofErr w:type="spellStart"/>
      <w:r w:rsidR="001D024A" w:rsidRPr="001D024A">
        <w:rPr>
          <w:rFonts w:ascii="Lato" w:hAnsi="Lato"/>
          <w:sz w:val="24"/>
          <w:szCs w:val="24"/>
          <w:lang w:eastAsia="pl-PL"/>
        </w:rPr>
        <w:t>KSeF</w:t>
      </w:r>
      <w:proofErr w:type="spellEnd"/>
      <w:r w:rsidR="001D024A" w:rsidRPr="001D024A">
        <w:rPr>
          <w:rFonts w:ascii="Lato" w:hAnsi="Lato"/>
          <w:sz w:val="24"/>
          <w:szCs w:val="24"/>
          <w:lang w:eastAsia="pl-PL"/>
        </w:rPr>
        <w:t xml:space="preserve">, zobowiązujemy się do przesłania tych załączników na adres e-mail: </w:t>
      </w:r>
      <w:hyperlink r:id="rId15" w:history="1">
        <w:r w:rsidR="00B10712" w:rsidRPr="00185A63">
          <w:rPr>
            <w:rStyle w:val="Hipercze"/>
            <w:rFonts w:ascii="Lato" w:hAnsi="Lato"/>
            <w:sz w:val="24"/>
            <w:szCs w:val="24"/>
            <w:lang w:eastAsia="pl-PL"/>
          </w:rPr>
          <w:t>faktury@armk.pl</w:t>
        </w:r>
      </w:hyperlink>
      <w:r w:rsidR="00B10712">
        <w:rPr>
          <w:rFonts w:ascii="Lato" w:hAnsi="Lato"/>
          <w:sz w:val="24"/>
          <w:szCs w:val="24"/>
          <w:lang w:eastAsia="pl-PL"/>
        </w:rPr>
        <w:t xml:space="preserve"> </w:t>
      </w:r>
      <w:r w:rsidR="001D024A" w:rsidRPr="001D024A">
        <w:rPr>
          <w:rFonts w:ascii="Lato" w:hAnsi="Lato"/>
          <w:sz w:val="24"/>
          <w:szCs w:val="24"/>
          <w:lang w:eastAsia="pl-PL"/>
        </w:rPr>
        <w:t xml:space="preserve">, z podaniem w treści wiadomości numeru identyfikującego fakturę w </w:t>
      </w:r>
      <w:proofErr w:type="spellStart"/>
      <w:r w:rsidR="001D024A" w:rsidRPr="001D024A">
        <w:rPr>
          <w:rFonts w:ascii="Lato" w:hAnsi="Lato"/>
          <w:sz w:val="24"/>
          <w:szCs w:val="24"/>
          <w:lang w:eastAsia="pl-PL"/>
        </w:rPr>
        <w:t>KSeF</w:t>
      </w:r>
      <w:proofErr w:type="spellEnd"/>
      <w:r w:rsidR="001D024A" w:rsidRPr="001D024A">
        <w:rPr>
          <w:rFonts w:ascii="Lato" w:hAnsi="Lato"/>
          <w:sz w:val="24"/>
          <w:szCs w:val="24"/>
          <w:lang w:eastAsia="pl-PL"/>
        </w:rPr>
        <w:t>*.</w:t>
      </w:r>
    </w:p>
    <w:p w14:paraId="592FCF98" w14:textId="77777777" w:rsidR="000C7650" w:rsidRPr="00473373" w:rsidRDefault="000C7650" w:rsidP="0002226E">
      <w:pPr>
        <w:pStyle w:val="Akapitzlist"/>
        <w:tabs>
          <w:tab w:val="left" w:pos="993"/>
        </w:tabs>
        <w:spacing w:after="0" w:line="276" w:lineRule="auto"/>
        <w:ind w:left="567" w:right="1"/>
        <w:jc w:val="both"/>
        <w:rPr>
          <w:rFonts w:ascii="Lato" w:hAnsi="Lato"/>
          <w:sz w:val="24"/>
          <w:szCs w:val="24"/>
        </w:rPr>
      </w:pPr>
      <w:r w:rsidRPr="00473373">
        <w:rPr>
          <w:rFonts w:ascii="Lato" w:eastAsia="Lato" w:hAnsi="Lato" w:cs="Lato"/>
          <w:color w:val="FF0000"/>
          <w:sz w:val="24"/>
          <w:szCs w:val="24"/>
          <w:lang w:eastAsia="pl-PL"/>
        </w:rPr>
        <w:t xml:space="preserve"> </w:t>
      </w:r>
      <w:r w:rsidRPr="00473373">
        <w:rPr>
          <w:rFonts w:ascii="Lato" w:hAnsi="Lato" w:cs="Calibri"/>
          <w:i/>
          <w:iCs/>
          <w:color w:val="FF0000"/>
          <w:sz w:val="24"/>
          <w:szCs w:val="24"/>
          <w:lang w:eastAsia="pl-PL"/>
        </w:rPr>
        <w:t>* - niepotrzebne skreślić</w:t>
      </w:r>
    </w:p>
    <w:p w14:paraId="1A3BD8B5" w14:textId="77777777" w:rsidR="000C7650" w:rsidRPr="00473373" w:rsidRDefault="000C7650" w:rsidP="0002226E">
      <w:pPr>
        <w:pStyle w:val="Akapitzlist"/>
        <w:tabs>
          <w:tab w:val="left" w:pos="993"/>
        </w:tabs>
        <w:spacing w:after="0" w:line="276" w:lineRule="auto"/>
        <w:ind w:left="567" w:right="1"/>
        <w:jc w:val="both"/>
        <w:rPr>
          <w:rFonts w:ascii="Lato" w:hAnsi="Lato" w:cs="Calibri"/>
          <w:i/>
          <w:iCs/>
          <w:color w:val="FF0000"/>
          <w:sz w:val="24"/>
          <w:szCs w:val="24"/>
          <w:lang w:eastAsia="pl-PL"/>
        </w:rPr>
      </w:pPr>
    </w:p>
    <w:p w14:paraId="04F54D1B" w14:textId="495A5F48" w:rsidR="000C7650" w:rsidRPr="00473373" w:rsidRDefault="000C7650" w:rsidP="00650836">
      <w:pPr>
        <w:pStyle w:val="Akapitzlist"/>
        <w:numPr>
          <w:ilvl w:val="0"/>
          <w:numId w:val="79"/>
        </w:numPr>
        <w:tabs>
          <w:tab w:val="left" w:pos="993"/>
        </w:tabs>
        <w:spacing w:after="0" w:line="48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bCs/>
          <w:sz w:val="24"/>
          <w:szCs w:val="24"/>
          <w:lang w:eastAsia="pl-PL"/>
        </w:rPr>
        <w:t>Oświadczamy</w:t>
      </w:r>
      <w:r w:rsidRPr="00473373">
        <w:rPr>
          <w:rFonts w:ascii="Lato" w:hAnsi="Lato" w:cs="Calibri"/>
          <w:sz w:val="24"/>
          <w:szCs w:val="24"/>
          <w:lang w:eastAsia="pl-PL"/>
        </w:rPr>
        <w:t>, iż wpłata wynagrodzenia powinna być dokonana na rachunek bankowy Wykonawcy o numerze konta:</w:t>
      </w:r>
    </w:p>
    <w:p w14:paraId="7FBA6F74" w14:textId="77777777" w:rsidR="003A6B1A" w:rsidRPr="00473373" w:rsidRDefault="000C7650" w:rsidP="0002226E">
      <w:pPr>
        <w:tabs>
          <w:tab w:val="left" w:pos="993"/>
        </w:tabs>
        <w:spacing w:after="0" w:line="480" w:lineRule="auto"/>
        <w:ind w:left="567"/>
        <w:jc w:val="both"/>
        <w:rPr>
          <w:rFonts w:ascii="Lato" w:hAnsi="Lato" w:cs="Calibri"/>
          <w:sz w:val="24"/>
          <w:szCs w:val="24"/>
          <w:lang w:eastAsia="pl-PL"/>
        </w:rPr>
      </w:pPr>
      <w:r w:rsidRPr="00473373">
        <w:rPr>
          <w:rFonts w:ascii="Lato" w:hAnsi="Lato" w:cs="Calibri"/>
          <w:sz w:val="24"/>
          <w:szCs w:val="24"/>
          <w:lang w:eastAsia="pl-PL"/>
        </w:rPr>
        <w:t xml:space="preserve">………………………………………………….………………………………… </w:t>
      </w:r>
    </w:p>
    <w:p w14:paraId="519BC4DF" w14:textId="61972D87" w:rsidR="000C7650" w:rsidRPr="00473373" w:rsidRDefault="000C7650" w:rsidP="0002226E">
      <w:pPr>
        <w:tabs>
          <w:tab w:val="left" w:pos="993"/>
        </w:tabs>
        <w:spacing w:after="0" w:line="480" w:lineRule="auto"/>
        <w:ind w:left="567"/>
        <w:jc w:val="both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sz w:val="24"/>
          <w:szCs w:val="24"/>
          <w:lang w:eastAsia="pl-PL"/>
        </w:rPr>
        <w:t>Bank: ……………………………*</w:t>
      </w:r>
    </w:p>
    <w:p w14:paraId="5FDC8477" w14:textId="77777777" w:rsidR="000C7650" w:rsidRPr="00473373" w:rsidRDefault="000C7650" w:rsidP="0002226E">
      <w:pPr>
        <w:tabs>
          <w:tab w:val="left" w:pos="993"/>
        </w:tabs>
        <w:spacing w:after="0" w:line="480" w:lineRule="auto"/>
        <w:ind w:left="567"/>
        <w:jc w:val="both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i/>
          <w:color w:val="FF0000"/>
          <w:sz w:val="24"/>
          <w:szCs w:val="24"/>
          <w:lang w:eastAsia="pl-PL"/>
        </w:rPr>
        <w:t>* - należy odpowiednio wypełnić</w:t>
      </w:r>
    </w:p>
    <w:p w14:paraId="29D2A0D3" w14:textId="690C3EAD" w:rsidR="000C7650" w:rsidRPr="00473373" w:rsidRDefault="000C7650" w:rsidP="00650836">
      <w:pPr>
        <w:pStyle w:val="Akapitzlist"/>
        <w:numPr>
          <w:ilvl w:val="0"/>
          <w:numId w:val="79"/>
        </w:numPr>
        <w:tabs>
          <w:tab w:val="left" w:pos="993"/>
        </w:tabs>
        <w:spacing w:after="0" w:line="48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bCs/>
          <w:sz w:val="24"/>
          <w:szCs w:val="24"/>
        </w:rPr>
        <w:t>Oświadczamy</w:t>
      </w:r>
      <w:r w:rsidRPr="00473373">
        <w:rPr>
          <w:rFonts w:ascii="Lato" w:hAnsi="Lato" w:cs="Calibri"/>
          <w:sz w:val="24"/>
          <w:szCs w:val="24"/>
        </w:rPr>
        <w:t>, iż jesteśmy/nie jesteśmy czynnym podatnikiem podatku od towarów i usług (VAT)</w:t>
      </w:r>
      <w:r w:rsidRPr="00473373">
        <w:rPr>
          <w:rFonts w:ascii="Lato" w:hAnsi="Lato" w:cs="Calibri"/>
          <w:color w:val="FF0000"/>
          <w:sz w:val="24"/>
          <w:szCs w:val="24"/>
        </w:rPr>
        <w:t>*.</w:t>
      </w:r>
    </w:p>
    <w:p w14:paraId="10707F18" w14:textId="77777777" w:rsidR="000C7650" w:rsidRPr="00473373" w:rsidRDefault="000C7650" w:rsidP="0002226E">
      <w:pPr>
        <w:pStyle w:val="Akapitzlist"/>
        <w:tabs>
          <w:tab w:val="left" w:pos="993"/>
        </w:tabs>
        <w:spacing w:after="0" w:line="480" w:lineRule="auto"/>
        <w:ind w:left="567"/>
        <w:jc w:val="both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i/>
          <w:iCs/>
          <w:color w:val="FF0000"/>
          <w:sz w:val="24"/>
          <w:szCs w:val="24"/>
        </w:rPr>
        <w:t>* - niepotrzebne skreślić</w:t>
      </w:r>
    </w:p>
    <w:p w14:paraId="46C87749" w14:textId="7FE08356" w:rsidR="000C7650" w:rsidRPr="00473373" w:rsidRDefault="000C7650" w:rsidP="00650836">
      <w:pPr>
        <w:pStyle w:val="Akapitzlist"/>
        <w:numPr>
          <w:ilvl w:val="0"/>
          <w:numId w:val="79"/>
        </w:numPr>
        <w:tabs>
          <w:tab w:val="left" w:pos="993"/>
        </w:tabs>
        <w:spacing w:after="0" w:line="480" w:lineRule="auto"/>
        <w:ind w:left="567" w:right="1" w:firstLine="0"/>
        <w:jc w:val="both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sz w:val="24"/>
          <w:szCs w:val="24"/>
          <w:lang w:eastAsia="pl-PL"/>
        </w:rPr>
        <w:t xml:space="preserve">Oświadczamy, iż osobą upoważnioną do kontaktów z Zamawiającym w zakresie złożonej oferty oraz w sprawach dotyczących ewentualnej realizacji umowy jest: ……………………………..…………………………………………………….……….…………….., </w:t>
      </w:r>
    </w:p>
    <w:p w14:paraId="139514DF" w14:textId="77777777" w:rsidR="000C7650" w:rsidRPr="00473373" w:rsidRDefault="000C7650" w:rsidP="0002226E">
      <w:pPr>
        <w:pStyle w:val="Akapitzlist"/>
        <w:tabs>
          <w:tab w:val="left" w:pos="993"/>
        </w:tabs>
        <w:spacing w:after="0" w:line="480" w:lineRule="auto"/>
        <w:ind w:left="567" w:right="1"/>
        <w:jc w:val="both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sz w:val="24"/>
          <w:szCs w:val="24"/>
          <w:lang w:eastAsia="pl-PL"/>
        </w:rPr>
        <w:t>e-mail: ……………………………………………..…………., tel.: ………………………………………………….</w:t>
      </w:r>
    </w:p>
    <w:p w14:paraId="594E7152" w14:textId="77777777" w:rsidR="000C7650" w:rsidRPr="00473373" w:rsidRDefault="000C7650" w:rsidP="0002226E">
      <w:pPr>
        <w:pStyle w:val="Akapitzlist"/>
        <w:tabs>
          <w:tab w:val="left" w:pos="993"/>
        </w:tabs>
        <w:spacing w:after="0" w:line="480" w:lineRule="auto"/>
        <w:ind w:left="567" w:right="1"/>
        <w:jc w:val="both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i/>
          <w:iCs/>
          <w:color w:val="FF0000"/>
          <w:sz w:val="24"/>
          <w:szCs w:val="24"/>
          <w:lang w:eastAsia="pl-PL"/>
        </w:rPr>
        <w:t>(można wypełnić fakultatywnie)</w:t>
      </w:r>
      <w:r w:rsidRPr="00473373">
        <w:rPr>
          <w:rFonts w:ascii="Lato" w:hAnsi="Lato" w:cs="Calibri"/>
          <w:color w:val="FF0000"/>
          <w:sz w:val="24"/>
          <w:szCs w:val="24"/>
          <w:lang w:eastAsia="pl-PL"/>
        </w:rPr>
        <w:t>,</w:t>
      </w:r>
    </w:p>
    <w:p w14:paraId="315E4D7A" w14:textId="0AA93E49" w:rsidR="000C7650" w:rsidRPr="00473373" w:rsidRDefault="000C7650" w:rsidP="00650836">
      <w:pPr>
        <w:pStyle w:val="Akapitzlist"/>
        <w:numPr>
          <w:ilvl w:val="0"/>
          <w:numId w:val="79"/>
        </w:numPr>
        <w:tabs>
          <w:tab w:val="left" w:pos="993"/>
        </w:tabs>
        <w:spacing w:after="0" w:line="480" w:lineRule="auto"/>
        <w:ind w:left="567" w:right="1" w:firstLine="0"/>
        <w:jc w:val="both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sz w:val="24"/>
          <w:szCs w:val="24"/>
          <w:lang w:eastAsia="pl-PL"/>
        </w:rPr>
        <w:t>Oświadczamy, że wybór oferty:</w:t>
      </w:r>
    </w:p>
    <w:p w14:paraId="09CF1060" w14:textId="419A0269" w:rsidR="000C7650" w:rsidRPr="00473373" w:rsidRDefault="000C7650" w:rsidP="00650836">
      <w:pPr>
        <w:pStyle w:val="Akapitzlist"/>
        <w:numPr>
          <w:ilvl w:val="1"/>
          <w:numId w:val="110"/>
        </w:numPr>
        <w:tabs>
          <w:tab w:val="left" w:pos="993"/>
        </w:tabs>
        <w:spacing w:after="0" w:line="480" w:lineRule="auto"/>
        <w:ind w:left="567" w:right="1" w:firstLine="0"/>
        <w:jc w:val="both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sz w:val="24"/>
          <w:szCs w:val="24"/>
          <w:lang w:eastAsia="pl-PL"/>
        </w:rPr>
        <w:t xml:space="preserve">nie będzie prowadził do powstania u Zamawiającego obowiązku podatkowego zgodnie przepisami ustawy o podatku od towarów i </w:t>
      </w:r>
      <w:r w:rsidR="00A85C0F" w:rsidRPr="00473373">
        <w:rPr>
          <w:rFonts w:ascii="Lato" w:hAnsi="Lato" w:cs="Calibri"/>
          <w:sz w:val="24"/>
          <w:szCs w:val="24"/>
          <w:lang w:eastAsia="pl-PL"/>
        </w:rPr>
        <w:t>usług, *</w:t>
      </w:r>
    </w:p>
    <w:p w14:paraId="67B3D830" w14:textId="7C7B952F" w:rsidR="000C7650" w:rsidRPr="00473373" w:rsidRDefault="000C7650" w:rsidP="00650836">
      <w:pPr>
        <w:pStyle w:val="Akapitzlist"/>
        <w:numPr>
          <w:ilvl w:val="1"/>
          <w:numId w:val="110"/>
        </w:numPr>
        <w:tabs>
          <w:tab w:val="left" w:pos="993"/>
        </w:tabs>
        <w:spacing w:after="0" w:line="480" w:lineRule="auto"/>
        <w:ind w:left="567" w:right="1" w:firstLine="0"/>
        <w:jc w:val="both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sz w:val="24"/>
          <w:szCs w:val="24"/>
          <w:lang w:eastAsia="pl-PL"/>
        </w:rPr>
        <w:t xml:space="preserve">będzie prowadził do powstania u Zamawiającego obowiązku podatkowego zgodnie z przepisami ustawy o podatku od towarów i usług*. </w:t>
      </w:r>
    </w:p>
    <w:p w14:paraId="797994CE" w14:textId="77777777" w:rsidR="000C7650" w:rsidRPr="00473373" w:rsidRDefault="000C7650" w:rsidP="0002226E">
      <w:pPr>
        <w:pStyle w:val="Akapitzlist"/>
        <w:tabs>
          <w:tab w:val="left" w:pos="993"/>
        </w:tabs>
        <w:spacing w:after="0" w:line="480" w:lineRule="auto"/>
        <w:ind w:left="567" w:right="1"/>
        <w:jc w:val="both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sz w:val="24"/>
          <w:szCs w:val="24"/>
          <w:lang w:eastAsia="pl-PL"/>
        </w:rPr>
        <w:t xml:space="preserve">Powyższy obowiązek podatkowy będzie dotyczył </w:t>
      </w:r>
    </w:p>
    <w:p w14:paraId="484EAE34" w14:textId="77777777" w:rsidR="000C7650" w:rsidRPr="00473373" w:rsidRDefault="000C7650">
      <w:pPr>
        <w:pStyle w:val="Akapitzlist"/>
        <w:tabs>
          <w:tab w:val="left" w:pos="993"/>
        </w:tabs>
        <w:spacing w:after="0" w:line="480" w:lineRule="auto"/>
        <w:ind w:left="567" w:right="1"/>
        <w:jc w:val="both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………………………………………………………………………………………………………………………………. </w:t>
      </w:r>
    </w:p>
    <w:p w14:paraId="0D7DD50A" w14:textId="77777777" w:rsidR="000C7650" w:rsidRPr="00473373" w:rsidRDefault="000C7650">
      <w:pPr>
        <w:pStyle w:val="Akapitzlist"/>
        <w:tabs>
          <w:tab w:val="left" w:pos="993"/>
        </w:tabs>
        <w:spacing w:after="0" w:line="480" w:lineRule="auto"/>
        <w:ind w:left="567" w:right="1"/>
        <w:jc w:val="both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i/>
          <w:iCs/>
          <w:color w:val="FF0000"/>
          <w:sz w:val="24"/>
          <w:szCs w:val="24"/>
          <w:lang w:eastAsia="pl-PL"/>
        </w:rPr>
        <w:t>(Należy wpisać nazwę /rodzaj towaru lub usługi, które będą prowadziły do powstania u Zamawiającego obowiązku podatkowego zgodnie z przepisami o podatku od towarów i usług)</w:t>
      </w:r>
      <w:r w:rsidRPr="00473373">
        <w:rPr>
          <w:rFonts w:ascii="Lato" w:hAnsi="Lato" w:cs="Calibri"/>
          <w:sz w:val="24"/>
          <w:szCs w:val="24"/>
          <w:lang w:eastAsia="pl-PL"/>
        </w:rPr>
        <w:t xml:space="preserve"> objętych przedmiotem zamówienia. *</w:t>
      </w:r>
    </w:p>
    <w:p w14:paraId="49349DFE" w14:textId="05D8FD4B" w:rsidR="000C7650" w:rsidRPr="00473373" w:rsidRDefault="000C7650" w:rsidP="00650836">
      <w:pPr>
        <w:pStyle w:val="Akapitzlist"/>
        <w:numPr>
          <w:ilvl w:val="0"/>
          <w:numId w:val="79"/>
        </w:numPr>
        <w:tabs>
          <w:tab w:val="left" w:pos="993"/>
        </w:tabs>
        <w:spacing w:after="0" w:line="480" w:lineRule="auto"/>
        <w:ind w:left="567" w:right="1" w:firstLine="0"/>
        <w:jc w:val="both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sz w:val="24"/>
          <w:szCs w:val="24"/>
        </w:rPr>
        <w:t xml:space="preserve">Załączniki: </w:t>
      </w:r>
    </w:p>
    <w:p w14:paraId="292E7DB7" w14:textId="407606D8" w:rsidR="002C68A5" w:rsidRPr="00473373" w:rsidRDefault="003A6B1A" w:rsidP="0046426B">
      <w:pPr>
        <w:pStyle w:val="Akapitzlist"/>
        <w:numPr>
          <w:ilvl w:val="0"/>
          <w:numId w:val="15"/>
        </w:numPr>
        <w:tabs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Lato" w:eastAsia="Times New Roman" w:hAnsi="Lato" w:cs="Calibri"/>
          <w:color w:val="000000"/>
          <w:sz w:val="24"/>
          <w:szCs w:val="24"/>
          <w:lang w:eastAsia="pl-PL"/>
        </w:rPr>
      </w:pPr>
      <w:r w:rsidRPr="00473373">
        <w:rPr>
          <w:rFonts w:ascii="Lato" w:eastAsia="Times New Roman" w:hAnsi="Lato" w:cs="Calibri"/>
          <w:color w:val="000000"/>
          <w:sz w:val="24"/>
          <w:szCs w:val="24"/>
          <w:lang w:eastAsia="pl-PL"/>
        </w:rPr>
        <w:t>o</w:t>
      </w:r>
      <w:r w:rsidR="002C68A5" w:rsidRPr="00473373">
        <w:rPr>
          <w:rFonts w:ascii="Lato" w:eastAsia="Times New Roman" w:hAnsi="Lato" w:cs="Calibri"/>
          <w:color w:val="000000"/>
          <w:sz w:val="24"/>
          <w:szCs w:val="24"/>
          <w:lang w:eastAsia="pl-PL"/>
        </w:rPr>
        <w:t xml:space="preserve">świadczenie o spełnianiu warunków udziału w postępowaniu i braku podstaw do wykluczenia – odpowiednio do wzoru stanowiącego załącznik nr 2 do SWZ, </w:t>
      </w:r>
    </w:p>
    <w:p w14:paraId="5777BCD2" w14:textId="6084A969" w:rsidR="00C01A62" w:rsidRPr="00473373" w:rsidRDefault="003A6B1A" w:rsidP="0046426B">
      <w:pPr>
        <w:pStyle w:val="Akapitzlist"/>
        <w:numPr>
          <w:ilvl w:val="0"/>
          <w:numId w:val="15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hAnsi="Lato" w:cs="Arial"/>
          <w:sz w:val="24"/>
          <w:szCs w:val="24"/>
          <w:lang w:eastAsia="en-US"/>
        </w:rPr>
      </w:pPr>
      <w:r w:rsidRPr="00473373">
        <w:rPr>
          <w:rFonts w:ascii="Lato" w:hAnsi="Lato" w:cs="Arial"/>
          <w:sz w:val="24"/>
          <w:szCs w:val="24"/>
          <w:lang w:eastAsia="en-US"/>
        </w:rPr>
        <w:t>k</w:t>
      </w:r>
      <w:r w:rsidR="00E46BF8" w:rsidRPr="00473373">
        <w:rPr>
          <w:rFonts w:ascii="Lato" w:hAnsi="Lato" w:cs="Arial"/>
          <w:sz w:val="24"/>
          <w:szCs w:val="24"/>
          <w:lang w:eastAsia="en-US"/>
        </w:rPr>
        <w:t>alkulacja ceny oferty</w:t>
      </w:r>
      <w:r w:rsidR="00783AFF" w:rsidRPr="00473373">
        <w:rPr>
          <w:rFonts w:ascii="Lato" w:hAnsi="Lato" w:cs="Arial"/>
          <w:sz w:val="24"/>
          <w:szCs w:val="24"/>
          <w:lang w:eastAsia="en-US"/>
        </w:rPr>
        <w:t xml:space="preserve"> </w:t>
      </w:r>
      <w:r w:rsidR="00DA56AA" w:rsidRPr="00473373">
        <w:rPr>
          <w:rFonts w:ascii="Lato" w:hAnsi="Lato" w:cs="Arial"/>
          <w:sz w:val="24"/>
          <w:szCs w:val="24"/>
          <w:lang w:eastAsia="en-US"/>
        </w:rPr>
        <w:t xml:space="preserve">– </w:t>
      </w:r>
      <w:r w:rsidR="00783AFF" w:rsidRPr="00473373">
        <w:rPr>
          <w:rFonts w:ascii="Lato" w:eastAsia="Times New Roman" w:hAnsi="Lato" w:cs="Calibri"/>
          <w:color w:val="000000"/>
          <w:sz w:val="24"/>
          <w:szCs w:val="24"/>
          <w:lang w:eastAsia="pl-PL"/>
        </w:rPr>
        <w:t>odpowiednio d</w:t>
      </w:r>
      <w:r w:rsidR="00556202" w:rsidRPr="00473373">
        <w:rPr>
          <w:rFonts w:ascii="Lato" w:eastAsia="Times New Roman" w:hAnsi="Lato" w:cs="Calibri"/>
          <w:color w:val="000000"/>
          <w:sz w:val="24"/>
          <w:szCs w:val="24"/>
          <w:lang w:eastAsia="pl-PL"/>
        </w:rPr>
        <w:t xml:space="preserve">o wzoru stanowiącego załącznik </w:t>
      </w:r>
      <w:r w:rsidR="001D024A">
        <w:rPr>
          <w:rFonts w:ascii="Lato" w:eastAsia="Times New Roman" w:hAnsi="Lato" w:cs="Calibri"/>
          <w:color w:val="000000"/>
          <w:sz w:val="24"/>
          <w:szCs w:val="24"/>
          <w:lang w:eastAsia="pl-PL"/>
        </w:rPr>
        <w:t>C</w:t>
      </w:r>
      <w:r w:rsidR="00783AFF" w:rsidRPr="00473373">
        <w:rPr>
          <w:rFonts w:ascii="Lato" w:eastAsia="Times New Roman" w:hAnsi="Lato" w:cs="Calibri"/>
          <w:color w:val="000000"/>
          <w:sz w:val="24"/>
          <w:szCs w:val="24"/>
          <w:lang w:eastAsia="pl-PL"/>
        </w:rPr>
        <w:t xml:space="preserve"> do SWZ</w:t>
      </w:r>
      <w:r w:rsidR="003D3AFC" w:rsidRPr="003D3AFC">
        <w:rPr>
          <w:rFonts w:ascii="Lato" w:eastAsia="Times New Roman" w:hAnsi="Lato" w:cs="Calibri"/>
          <w:i/>
          <w:iCs/>
          <w:color w:val="FF0000"/>
          <w:sz w:val="24"/>
          <w:szCs w:val="24"/>
          <w:vertAlign w:val="superscript"/>
          <w:lang w:eastAsia="pl-PL"/>
        </w:rPr>
        <w:t>*dotyczy części 1 przedmiotu zamówienia</w:t>
      </w:r>
      <w:r w:rsidR="00783AFF" w:rsidRPr="003D3AFC">
        <w:rPr>
          <w:rFonts w:ascii="Lato" w:eastAsia="Times New Roman" w:hAnsi="Lato" w:cs="Calibri"/>
          <w:i/>
          <w:iCs/>
          <w:color w:val="FF0000"/>
          <w:sz w:val="24"/>
          <w:szCs w:val="24"/>
          <w:vertAlign w:val="superscript"/>
          <w:lang w:eastAsia="pl-PL"/>
        </w:rPr>
        <w:t>,</w:t>
      </w:r>
    </w:p>
    <w:p w14:paraId="02A97883" w14:textId="77777777" w:rsidR="000C7650" w:rsidRPr="00473373" w:rsidRDefault="000C7650" w:rsidP="0046426B">
      <w:pPr>
        <w:numPr>
          <w:ilvl w:val="0"/>
          <w:numId w:val="15"/>
        </w:numPr>
        <w:tabs>
          <w:tab w:val="left" w:pos="993"/>
          <w:tab w:val="left" w:leader="dot" w:pos="3544"/>
        </w:tabs>
        <w:spacing w:after="0" w:line="480" w:lineRule="auto"/>
        <w:ind w:left="567" w:right="1" w:firstLine="0"/>
        <w:jc w:val="both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sz w:val="24"/>
          <w:szCs w:val="24"/>
        </w:rPr>
        <w:t>…….</w:t>
      </w:r>
    </w:p>
    <w:p w14:paraId="3A80D8C3" w14:textId="77777777" w:rsidR="000C7650" w:rsidRPr="00473373" w:rsidRDefault="000C7650">
      <w:pPr>
        <w:tabs>
          <w:tab w:val="left" w:pos="993"/>
          <w:tab w:val="left" w:leader="dot" w:pos="3544"/>
        </w:tabs>
        <w:spacing w:after="0" w:line="240" w:lineRule="auto"/>
        <w:ind w:left="567" w:right="1"/>
        <w:jc w:val="both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i/>
          <w:iCs/>
          <w:color w:val="FF0000"/>
          <w:sz w:val="24"/>
          <w:szCs w:val="24"/>
        </w:rPr>
        <w:t>Uwaga! Miejsca wykropkowane i/lub oznaczone „*” we wzorze formularza oferty i wzorach załączników do SWZ Wykonawca zobowiązany jest odpowiednio do ich treści wypełnić lub skreślić.</w:t>
      </w:r>
    </w:p>
    <w:p w14:paraId="5B040B9A" w14:textId="77777777" w:rsidR="00911F93" w:rsidRPr="00473373" w:rsidRDefault="00911F93" w:rsidP="00911F93">
      <w:pPr>
        <w:tabs>
          <w:tab w:val="left" w:pos="851"/>
        </w:tabs>
        <w:suppressAutoHyphens w:val="0"/>
        <w:spacing w:after="0" w:line="240" w:lineRule="auto"/>
        <w:ind w:left="567"/>
        <w:jc w:val="right"/>
        <w:rPr>
          <w:rFonts w:ascii="Lato" w:eastAsia="Times New Roman" w:hAnsi="Lato" w:cs="Calibri"/>
          <w:sz w:val="24"/>
          <w:szCs w:val="24"/>
          <w:lang w:eastAsia="pl-PL"/>
        </w:rPr>
      </w:pPr>
    </w:p>
    <w:p w14:paraId="177A04CE" w14:textId="77777777" w:rsidR="00DA56AA" w:rsidRPr="00473373" w:rsidRDefault="00DA56AA">
      <w:pPr>
        <w:suppressAutoHyphens w:val="0"/>
        <w:spacing w:after="0" w:line="240" w:lineRule="auto"/>
        <w:rPr>
          <w:rFonts w:ascii="Lato" w:eastAsia="Times New Roman" w:hAnsi="Lato" w:cs="Calibri"/>
          <w:b/>
          <w:bCs/>
          <w:sz w:val="24"/>
          <w:szCs w:val="24"/>
          <w:lang w:eastAsia="pl-PL"/>
        </w:rPr>
      </w:pPr>
      <w:r w:rsidRPr="00473373">
        <w:rPr>
          <w:rFonts w:ascii="Lato" w:eastAsia="Times New Roman" w:hAnsi="Lato" w:cs="Calibri"/>
          <w:b/>
          <w:bCs/>
          <w:sz w:val="24"/>
          <w:szCs w:val="24"/>
          <w:lang w:eastAsia="pl-PL"/>
        </w:rPr>
        <w:br w:type="page"/>
      </w:r>
    </w:p>
    <w:p w14:paraId="7C0890E4" w14:textId="1DC25546" w:rsidR="000C7650" w:rsidRPr="00473373" w:rsidRDefault="000C7650">
      <w:pPr>
        <w:pageBreakBefore/>
        <w:tabs>
          <w:tab w:val="left" w:pos="993"/>
        </w:tabs>
        <w:spacing w:after="0" w:line="240" w:lineRule="auto"/>
        <w:ind w:left="567"/>
        <w:jc w:val="right"/>
        <w:rPr>
          <w:rFonts w:ascii="Lato" w:hAnsi="Lato"/>
          <w:sz w:val="24"/>
          <w:szCs w:val="24"/>
        </w:rPr>
      </w:pPr>
      <w:r w:rsidRPr="00473373">
        <w:rPr>
          <w:rFonts w:ascii="Lato" w:eastAsia="Times New Roman" w:hAnsi="Lato" w:cs="Calibri"/>
          <w:sz w:val="24"/>
          <w:szCs w:val="24"/>
          <w:lang w:eastAsia="pl-PL"/>
        </w:rPr>
        <w:t>Załącznik nr 2 do SWZ</w:t>
      </w:r>
    </w:p>
    <w:p w14:paraId="6FAB6E24" w14:textId="77777777" w:rsidR="000C7650" w:rsidRPr="00473373" w:rsidRDefault="000C7650">
      <w:pPr>
        <w:tabs>
          <w:tab w:val="left" w:pos="993"/>
        </w:tabs>
        <w:spacing w:after="0" w:line="240" w:lineRule="auto"/>
        <w:ind w:left="567"/>
        <w:rPr>
          <w:rFonts w:ascii="Lato" w:hAnsi="Lato"/>
          <w:sz w:val="24"/>
          <w:szCs w:val="24"/>
        </w:rPr>
      </w:pPr>
      <w:r w:rsidRPr="00473373">
        <w:rPr>
          <w:rFonts w:ascii="Lato" w:eastAsia="Times New Roman" w:hAnsi="Lato" w:cs="Calibri"/>
          <w:i/>
          <w:iCs/>
          <w:sz w:val="24"/>
          <w:szCs w:val="24"/>
          <w:lang w:eastAsia="pl-PL"/>
        </w:rPr>
        <w:t>Składane w wraz z ofertą.</w:t>
      </w:r>
    </w:p>
    <w:p w14:paraId="1EAD49E6" w14:textId="77777777" w:rsidR="000C7650" w:rsidRPr="00473373" w:rsidRDefault="000C7650">
      <w:pPr>
        <w:tabs>
          <w:tab w:val="left" w:pos="993"/>
        </w:tabs>
        <w:spacing w:after="0" w:line="240" w:lineRule="auto"/>
        <w:ind w:left="567"/>
        <w:rPr>
          <w:rFonts w:ascii="Lato" w:eastAsia="Times New Roman" w:hAnsi="Lato" w:cs="Calibri"/>
          <w:i/>
          <w:iCs/>
          <w:sz w:val="24"/>
          <w:szCs w:val="24"/>
          <w:lang w:eastAsia="pl-PL"/>
        </w:rPr>
      </w:pPr>
    </w:p>
    <w:p w14:paraId="78F8C8E7" w14:textId="77777777" w:rsidR="000C7650" w:rsidRPr="00473373" w:rsidRDefault="000C7650">
      <w:pPr>
        <w:tabs>
          <w:tab w:val="left" w:pos="993"/>
        </w:tabs>
        <w:spacing w:after="0" w:line="240" w:lineRule="auto"/>
        <w:ind w:left="567"/>
        <w:jc w:val="center"/>
        <w:rPr>
          <w:rFonts w:ascii="Lato" w:hAnsi="Lato"/>
          <w:sz w:val="24"/>
          <w:szCs w:val="24"/>
        </w:rPr>
      </w:pPr>
      <w:r w:rsidRPr="00473373">
        <w:rPr>
          <w:rFonts w:ascii="Lato" w:eastAsia="Times New Roman" w:hAnsi="Lato" w:cs="Calibri"/>
          <w:b/>
          <w:bCs/>
          <w:sz w:val="24"/>
          <w:szCs w:val="24"/>
          <w:lang w:eastAsia="pl-PL"/>
        </w:rPr>
        <w:t>OŚWIADCZENIA WYKONAWCY</w:t>
      </w:r>
    </w:p>
    <w:p w14:paraId="7B4049A3" w14:textId="77777777" w:rsidR="000C7650" w:rsidRPr="00473373" w:rsidRDefault="000C7650">
      <w:pPr>
        <w:tabs>
          <w:tab w:val="left" w:pos="993"/>
        </w:tabs>
        <w:spacing w:after="0" w:line="240" w:lineRule="auto"/>
        <w:ind w:left="567"/>
        <w:rPr>
          <w:rFonts w:ascii="Lato" w:eastAsia="Times New Roman" w:hAnsi="Lato" w:cs="Calibri"/>
          <w:b/>
          <w:bCs/>
          <w:sz w:val="24"/>
          <w:szCs w:val="24"/>
          <w:lang w:eastAsia="pl-PL"/>
        </w:rPr>
      </w:pPr>
    </w:p>
    <w:p w14:paraId="6C55FF01" w14:textId="77777777" w:rsidR="000C7650" w:rsidRPr="00473373" w:rsidRDefault="000C7650">
      <w:pPr>
        <w:tabs>
          <w:tab w:val="left" w:pos="993"/>
        </w:tabs>
        <w:spacing w:after="0" w:line="240" w:lineRule="auto"/>
        <w:ind w:left="567"/>
        <w:rPr>
          <w:rFonts w:ascii="Lato" w:hAnsi="Lato"/>
          <w:sz w:val="24"/>
          <w:szCs w:val="24"/>
        </w:rPr>
      </w:pPr>
      <w:r w:rsidRPr="00473373">
        <w:rPr>
          <w:rFonts w:ascii="Lato" w:eastAsia="Times New Roman" w:hAnsi="Lato" w:cs="Calibri"/>
          <w:sz w:val="24"/>
          <w:szCs w:val="24"/>
          <w:lang w:eastAsia="pl-PL"/>
        </w:rPr>
        <w:t>DOTYCZĄCE SPEŁNIANIA WARUNKÓW UDZIAŁU W POSTĘPOWANIU</w:t>
      </w:r>
    </w:p>
    <w:p w14:paraId="3A24AEE4" w14:textId="77777777" w:rsidR="000C7650" w:rsidRPr="00473373" w:rsidRDefault="000C7650">
      <w:pPr>
        <w:tabs>
          <w:tab w:val="left" w:pos="993"/>
        </w:tabs>
        <w:spacing w:after="0" w:line="240" w:lineRule="auto"/>
        <w:ind w:left="567"/>
        <w:rPr>
          <w:rFonts w:ascii="Lato" w:eastAsia="Times New Roman" w:hAnsi="Lato" w:cs="Calibri"/>
          <w:sz w:val="24"/>
          <w:szCs w:val="24"/>
          <w:lang w:eastAsia="pl-PL"/>
        </w:rPr>
      </w:pPr>
    </w:p>
    <w:p w14:paraId="2C563F77" w14:textId="5DBACCF5" w:rsidR="000C7650" w:rsidRPr="00473373" w:rsidRDefault="000C7650" w:rsidP="00AE5754">
      <w:pPr>
        <w:pStyle w:val="Akapitzlist"/>
        <w:tabs>
          <w:tab w:val="left" w:pos="993"/>
          <w:tab w:val="left" w:pos="1222"/>
        </w:tabs>
        <w:spacing w:after="0" w:line="240" w:lineRule="auto"/>
        <w:ind w:left="567" w:right="1"/>
        <w:jc w:val="both"/>
        <w:rPr>
          <w:rFonts w:ascii="Lato" w:eastAsia="Times New Roman" w:hAnsi="Lato" w:cs="Calibri"/>
          <w:sz w:val="24"/>
          <w:szCs w:val="24"/>
          <w:lang w:eastAsia="pl-PL"/>
        </w:rPr>
      </w:pPr>
      <w:r w:rsidRPr="00473373">
        <w:rPr>
          <w:rFonts w:ascii="Lato" w:eastAsia="Times New Roman" w:hAnsi="Lato" w:cs="Calibri"/>
          <w:sz w:val="24"/>
          <w:szCs w:val="24"/>
          <w:lang w:eastAsia="pl-PL"/>
        </w:rPr>
        <w:t>Na potrzeby postępowania o udzielenie zamówienia publicznego</w:t>
      </w:r>
      <w:r w:rsidR="00111C0F" w:rsidRPr="00473373">
        <w:rPr>
          <w:rFonts w:ascii="Lato" w:eastAsia="Times New Roman" w:hAnsi="Lato" w:cs="Calibri"/>
          <w:sz w:val="24"/>
          <w:szCs w:val="24"/>
          <w:lang w:eastAsia="pl-PL"/>
        </w:rPr>
        <w:t xml:space="preserve"> </w:t>
      </w:r>
      <w:r w:rsidR="00AE5754" w:rsidRPr="00473373">
        <w:rPr>
          <w:rFonts w:ascii="Lato" w:eastAsia="Times New Roman" w:hAnsi="Lato" w:cs="Calibri"/>
          <w:b/>
          <w:sz w:val="24"/>
          <w:szCs w:val="24"/>
          <w:lang w:eastAsia="pl-PL"/>
        </w:rPr>
        <w:t xml:space="preserve">na wyłonienie Wykonawcy </w:t>
      </w:r>
      <w:r w:rsidR="00A85C0F" w:rsidRPr="00473373">
        <w:rPr>
          <w:rFonts w:ascii="Lato" w:eastAsia="Times New Roman" w:hAnsi="Lato" w:cs="Calibri"/>
          <w:b/>
          <w:sz w:val="24"/>
          <w:szCs w:val="24"/>
          <w:lang w:eastAsia="pl-PL"/>
        </w:rPr>
        <w:t>w zakresie</w:t>
      </w:r>
      <w:r w:rsidR="00AE5754" w:rsidRPr="00473373">
        <w:rPr>
          <w:rFonts w:ascii="Lato" w:eastAsia="Times New Roman" w:hAnsi="Lato" w:cs="Calibri"/>
          <w:b/>
          <w:sz w:val="24"/>
          <w:szCs w:val="24"/>
          <w:lang w:eastAsia="pl-PL"/>
        </w:rPr>
        <w:t xml:space="preserve"> </w:t>
      </w:r>
      <w:r w:rsidR="003A6B1A" w:rsidRPr="00473373">
        <w:rPr>
          <w:rFonts w:ascii="Lato" w:eastAsia="Times New Roman" w:hAnsi="Lato" w:cs="Calibri"/>
          <w:b/>
          <w:sz w:val="24"/>
          <w:szCs w:val="24"/>
          <w:lang w:eastAsia="pl-PL"/>
        </w:rPr>
        <w:t xml:space="preserve">sprzedaży, dostawy wraz z montażem </w:t>
      </w:r>
      <w:r w:rsidR="00DA6081">
        <w:rPr>
          <w:rFonts w:ascii="Lato" w:eastAsia="Times New Roman" w:hAnsi="Lato" w:cs="Calibri"/>
          <w:b/>
          <w:sz w:val="24"/>
          <w:szCs w:val="24"/>
          <w:lang w:eastAsia="pl-PL"/>
        </w:rPr>
        <w:t xml:space="preserve">mebli i </w:t>
      </w:r>
      <w:r w:rsidR="00AE5754" w:rsidRPr="00473373">
        <w:rPr>
          <w:rFonts w:ascii="Lato" w:eastAsia="Times New Roman" w:hAnsi="Lato" w:cs="Calibri"/>
          <w:b/>
          <w:sz w:val="24"/>
          <w:szCs w:val="24"/>
          <w:lang w:eastAsia="pl-PL"/>
        </w:rPr>
        <w:t xml:space="preserve">wyposażenia ruchomego na potrzeby pracowni </w:t>
      </w:r>
      <w:proofErr w:type="spellStart"/>
      <w:r w:rsidR="00AE5754" w:rsidRPr="00473373">
        <w:rPr>
          <w:rFonts w:ascii="Lato" w:eastAsia="Times New Roman" w:hAnsi="Lato" w:cs="Calibri"/>
          <w:b/>
          <w:sz w:val="24"/>
          <w:szCs w:val="24"/>
          <w:lang w:eastAsia="pl-PL"/>
        </w:rPr>
        <w:t>FabLab</w:t>
      </w:r>
      <w:proofErr w:type="spellEnd"/>
      <w:r w:rsidR="00AE5754" w:rsidRPr="00473373">
        <w:rPr>
          <w:rFonts w:ascii="Lato" w:eastAsia="Times New Roman" w:hAnsi="Lato" w:cs="Calibri"/>
          <w:b/>
          <w:sz w:val="24"/>
          <w:szCs w:val="24"/>
          <w:lang w:eastAsia="pl-PL"/>
        </w:rPr>
        <w:t xml:space="preserve"> przy ul. Śniadeckich 3 w Krakowie dla </w:t>
      </w:r>
      <w:r w:rsidR="00AE6021">
        <w:rPr>
          <w:rFonts w:ascii="Lato" w:eastAsia="Times New Roman" w:hAnsi="Lato" w:cs="Calibri"/>
          <w:b/>
          <w:sz w:val="24"/>
          <w:szCs w:val="24"/>
          <w:lang w:eastAsia="pl-PL"/>
        </w:rPr>
        <w:t>ARMK</w:t>
      </w:r>
      <w:r w:rsidR="00AE5754" w:rsidRPr="00473373">
        <w:rPr>
          <w:rFonts w:ascii="Lato" w:eastAsia="Times New Roman" w:hAnsi="Lato" w:cs="Calibri"/>
          <w:b/>
          <w:sz w:val="24"/>
          <w:szCs w:val="24"/>
          <w:lang w:eastAsia="pl-PL"/>
        </w:rPr>
        <w:t xml:space="preserve"> Sp. z o.o.</w:t>
      </w:r>
      <w:r w:rsidR="001F02D1">
        <w:rPr>
          <w:rFonts w:ascii="Lato" w:eastAsia="Times New Roman" w:hAnsi="Lato" w:cs="Calibri"/>
          <w:b/>
          <w:sz w:val="24"/>
          <w:szCs w:val="24"/>
          <w:lang w:eastAsia="pl-PL"/>
        </w:rPr>
        <w:t xml:space="preserve"> odpowiednio w odniesieniu od jednej do </w:t>
      </w:r>
      <w:r w:rsidR="006F7A61" w:rsidRPr="006F7A61">
        <w:rPr>
          <w:rFonts w:ascii="Lato" w:eastAsia="Times New Roman" w:hAnsi="Lato" w:cs="Calibri"/>
          <w:b/>
          <w:sz w:val="24"/>
          <w:szCs w:val="24"/>
          <w:lang w:eastAsia="pl-PL"/>
        </w:rPr>
        <w:t>dwóch</w:t>
      </w:r>
      <w:r w:rsidR="001F02D1">
        <w:rPr>
          <w:rFonts w:ascii="Lato" w:eastAsia="Times New Roman" w:hAnsi="Lato" w:cs="Calibri"/>
          <w:b/>
          <w:sz w:val="24"/>
          <w:szCs w:val="24"/>
          <w:lang w:eastAsia="pl-PL"/>
        </w:rPr>
        <w:t xml:space="preserve"> części zamówienia</w:t>
      </w:r>
      <w:r w:rsidR="004604AF" w:rsidRPr="00473373">
        <w:rPr>
          <w:rFonts w:ascii="Lato" w:eastAsia="Times New Roman" w:hAnsi="Lato" w:cs="Calibri"/>
          <w:b/>
          <w:bCs/>
          <w:i/>
          <w:sz w:val="24"/>
          <w:szCs w:val="24"/>
          <w:lang w:eastAsia="pl-PL"/>
        </w:rPr>
        <w:t>,</w:t>
      </w:r>
      <w:r w:rsidR="002F3A10" w:rsidRPr="00473373">
        <w:rPr>
          <w:rFonts w:ascii="Lato" w:eastAsia="Times New Roman" w:hAnsi="Lato" w:cs="Calibri"/>
          <w:b/>
          <w:bCs/>
          <w:i/>
          <w:sz w:val="24"/>
          <w:szCs w:val="24"/>
          <w:lang w:eastAsia="pl-PL"/>
        </w:rPr>
        <w:t xml:space="preserve"> </w:t>
      </w:r>
      <w:r w:rsidRPr="00473373">
        <w:rPr>
          <w:rFonts w:ascii="Lato" w:eastAsia="Times New Roman" w:hAnsi="Lato" w:cs="Calibri"/>
          <w:sz w:val="24"/>
          <w:szCs w:val="24"/>
          <w:lang w:eastAsia="pl-PL"/>
        </w:rPr>
        <w:t>oświadczamy, co następuje:</w:t>
      </w:r>
    </w:p>
    <w:p w14:paraId="03CD7B85" w14:textId="77777777" w:rsidR="000C7650" w:rsidRPr="00473373" w:rsidRDefault="000C7650">
      <w:pPr>
        <w:tabs>
          <w:tab w:val="left" w:pos="993"/>
        </w:tabs>
        <w:spacing w:after="0" w:line="240" w:lineRule="auto"/>
        <w:ind w:left="567"/>
        <w:rPr>
          <w:rFonts w:ascii="Lato" w:eastAsia="Times New Roman" w:hAnsi="Lato" w:cs="Calibri"/>
          <w:sz w:val="24"/>
          <w:szCs w:val="24"/>
          <w:lang w:eastAsia="pl-PL"/>
        </w:rPr>
      </w:pPr>
    </w:p>
    <w:p w14:paraId="7D085522" w14:textId="77777777" w:rsidR="000C7650" w:rsidRPr="00473373" w:rsidRDefault="000C7650">
      <w:pPr>
        <w:tabs>
          <w:tab w:val="left" w:pos="993"/>
        </w:tabs>
        <w:spacing w:after="0" w:line="240" w:lineRule="auto"/>
        <w:ind w:left="567"/>
        <w:rPr>
          <w:rFonts w:ascii="Lato" w:eastAsia="Times New Roman" w:hAnsi="Lato" w:cs="Calibri"/>
          <w:sz w:val="24"/>
          <w:szCs w:val="24"/>
          <w:lang w:eastAsia="pl-PL"/>
        </w:rPr>
      </w:pPr>
    </w:p>
    <w:p w14:paraId="43B705EB" w14:textId="77777777" w:rsidR="001D6DBE" w:rsidRPr="00473373" w:rsidRDefault="001D6DBE" w:rsidP="00174E33">
      <w:pPr>
        <w:tabs>
          <w:tab w:val="left" w:pos="567"/>
        </w:tabs>
        <w:ind w:left="567"/>
        <w:jc w:val="center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INFORMACJA DOTYCZĄCA WYKONAWCY:</w:t>
      </w:r>
    </w:p>
    <w:p w14:paraId="5F6AD8EB" w14:textId="77777777" w:rsidR="001D6DBE" w:rsidRPr="00473373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Oświadczamy, że spełniamy warunki udziału w postępowaniu określone przez Zamawiającego w SWZ.</w:t>
      </w:r>
    </w:p>
    <w:p w14:paraId="21109354" w14:textId="77777777" w:rsidR="001D6DBE" w:rsidRPr="00473373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</w:p>
    <w:p w14:paraId="13F0BCD5" w14:textId="77777777" w:rsidR="001D6DBE" w:rsidRPr="00473373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INFORMACJA W ZWIĄZKU Z POLEGANIEM NA ZASOBACH INNYCH PODMIOTÓW:</w:t>
      </w:r>
    </w:p>
    <w:p w14:paraId="1588FD84" w14:textId="77777777" w:rsidR="001D6DBE" w:rsidRPr="00473373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Oświadczamy, że w celu wykazania spełniania warunków udziału w postępowaniu, określonych przez Zamawiającego w SWZ, polegamy na zasobach następującego/</w:t>
      </w:r>
      <w:proofErr w:type="spellStart"/>
      <w:r w:rsidRPr="00473373">
        <w:rPr>
          <w:rFonts w:ascii="Lato" w:eastAsia="Times New Roman" w:hAnsi="Lato" w:cs="Aptos"/>
          <w:sz w:val="24"/>
          <w:szCs w:val="24"/>
          <w:lang w:eastAsia="pl-PL"/>
        </w:rPr>
        <w:t>ych</w:t>
      </w:r>
      <w:proofErr w:type="spellEnd"/>
      <w:r w:rsidRPr="00473373">
        <w:rPr>
          <w:rFonts w:ascii="Lato" w:eastAsia="Times New Roman" w:hAnsi="Lato" w:cs="Aptos"/>
          <w:sz w:val="24"/>
          <w:szCs w:val="24"/>
          <w:lang w:eastAsia="pl-PL"/>
        </w:rPr>
        <w:t xml:space="preserve"> podmiotu/ów: </w:t>
      </w:r>
    </w:p>
    <w:p w14:paraId="43726507" w14:textId="77777777" w:rsidR="001D6DBE" w:rsidRPr="00473373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………………………………………………………………………….………………………………………………………………</w:t>
      </w:r>
      <w:r w:rsidR="00174E33" w:rsidRPr="00473373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</w:t>
      </w:r>
      <w:r w:rsidRPr="00473373">
        <w:rPr>
          <w:rFonts w:ascii="Lato" w:eastAsia="Times New Roman" w:hAnsi="Lato" w:cs="Aptos"/>
          <w:sz w:val="24"/>
          <w:szCs w:val="24"/>
          <w:lang w:eastAsia="pl-PL"/>
        </w:rPr>
        <w:t>……………………………</w:t>
      </w:r>
    </w:p>
    <w:p w14:paraId="169AA09A" w14:textId="77777777" w:rsidR="001D6DBE" w:rsidRPr="00473373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 xml:space="preserve">w następującym zakresie: </w:t>
      </w:r>
    </w:p>
    <w:p w14:paraId="450FEC5E" w14:textId="77777777" w:rsidR="001D6DBE" w:rsidRPr="00473373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………………………………………………………………………….………………………………………………………………………………</w:t>
      </w:r>
      <w:r w:rsidR="00174E33" w:rsidRPr="00473373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…………………………………………………………………………….</w:t>
      </w:r>
      <w:r w:rsidRPr="00473373">
        <w:rPr>
          <w:rFonts w:ascii="Lato" w:eastAsia="Times New Roman" w:hAnsi="Lato" w:cs="Aptos"/>
          <w:sz w:val="24"/>
          <w:szCs w:val="24"/>
          <w:lang w:eastAsia="pl-PL"/>
        </w:rPr>
        <w:t>……………</w:t>
      </w:r>
    </w:p>
    <w:p w14:paraId="0EEBA360" w14:textId="576198F9" w:rsidR="001D6DBE" w:rsidRPr="00473373" w:rsidRDefault="001D6DBE" w:rsidP="00174E33">
      <w:pPr>
        <w:tabs>
          <w:tab w:val="left" w:pos="567"/>
        </w:tabs>
        <w:ind w:left="567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i/>
          <w:iCs/>
          <w:sz w:val="24"/>
          <w:szCs w:val="24"/>
          <w:lang w:eastAsia="pl-PL"/>
        </w:rPr>
        <w:t xml:space="preserve">(wskazać podmiot/y i określić odpowiedni zakres dla wskazanego podmiotu/ów - o ile </w:t>
      </w:r>
      <w:r w:rsidR="009B368F" w:rsidRPr="00473373">
        <w:rPr>
          <w:rFonts w:ascii="Lato" w:eastAsia="Times New Roman" w:hAnsi="Lato" w:cs="Aptos"/>
          <w:i/>
          <w:iCs/>
          <w:sz w:val="24"/>
          <w:szCs w:val="24"/>
          <w:lang w:eastAsia="pl-PL"/>
        </w:rPr>
        <w:t>dotyczy) *</w:t>
      </w:r>
    </w:p>
    <w:p w14:paraId="00E74975" w14:textId="77777777" w:rsidR="001D6DBE" w:rsidRPr="00473373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OŚWIADCZENIE DOTYCZĄCE PODMIOTU, NA KTÓREGO ZASOBY POWOŁUJE SIĘ WYKONAWCA:</w:t>
      </w:r>
    </w:p>
    <w:p w14:paraId="43F9CE18" w14:textId="77777777" w:rsidR="001D6DBE" w:rsidRPr="00473373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Oświadczamy, że w stosunku do następującego/</w:t>
      </w:r>
      <w:proofErr w:type="spellStart"/>
      <w:r w:rsidRPr="00473373">
        <w:rPr>
          <w:rFonts w:ascii="Lato" w:eastAsia="Times New Roman" w:hAnsi="Lato" w:cs="Aptos"/>
          <w:sz w:val="24"/>
          <w:szCs w:val="24"/>
          <w:lang w:eastAsia="pl-PL"/>
        </w:rPr>
        <w:t>ych</w:t>
      </w:r>
      <w:proofErr w:type="spellEnd"/>
      <w:r w:rsidRPr="00473373">
        <w:rPr>
          <w:rFonts w:ascii="Lato" w:eastAsia="Times New Roman" w:hAnsi="Lato" w:cs="Aptos"/>
          <w:sz w:val="24"/>
          <w:szCs w:val="24"/>
          <w:lang w:eastAsia="pl-PL"/>
        </w:rPr>
        <w:t xml:space="preserve"> podmiotu/</w:t>
      </w:r>
      <w:proofErr w:type="spellStart"/>
      <w:r w:rsidRPr="00473373">
        <w:rPr>
          <w:rFonts w:ascii="Lato" w:eastAsia="Times New Roman" w:hAnsi="Lato" w:cs="Aptos"/>
          <w:sz w:val="24"/>
          <w:szCs w:val="24"/>
          <w:lang w:eastAsia="pl-PL"/>
        </w:rPr>
        <w:t>tów</w:t>
      </w:r>
      <w:proofErr w:type="spellEnd"/>
      <w:r w:rsidRPr="00473373">
        <w:rPr>
          <w:rFonts w:ascii="Lato" w:eastAsia="Times New Roman" w:hAnsi="Lato" w:cs="Aptos"/>
          <w:sz w:val="24"/>
          <w:szCs w:val="24"/>
          <w:lang w:eastAsia="pl-PL"/>
        </w:rPr>
        <w:t>, na którego/</w:t>
      </w:r>
      <w:proofErr w:type="spellStart"/>
      <w:r w:rsidRPr="00473373">
        <w:rPr>
          <w:rFonts w:ascii="Lato" w:eastAsia="Times New Roman" w:hAnsi="Lato" w:cs="Aptos"/>
          <w:sz w:val="24"/>
          <w:szCs w:val="24"/>
          <w:lang w:eastAsia="pl-PL"/>
        </w:rPr>
        <w:t>ych</w:t>
      </w:r>
      <w:proofErr w:type="spellEnd"/>
      <w:r w:rsidRPr="00473373">
        <w:rPr>
          <w:rFonts w:ascii="Lato" w:eastAsia="Times New Roman" w:hAnsi="Lato" w:cs="Aptos"/>
          <w:sz w:val="24"/>
          <w:szCs w:val="24"/>
          <w:lang w:eastAsia="pl-PL"/>
        </w:rPr>
        <w:t xml:space="preserve"> zasoby powołujemy się w niniejszym postępowaniu, tj.: </w:t>
      </w:r>
    </w:p>
    <w:p w14:paraId="61643839" w14:textId="77777777" w:rsidR="001D6DBE" w:rsidRPr="00473373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………………………………………………………………………….……………………………………………………………………………</w:t>
      </w:r>
      <w:r w:rsidR="00174E33" w:rsidRPr="00473373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</w:t>
      </w:r>
      <w:r w:rsidRPr="00473373">
        <w:rPr>
          <w:rFonts w:ascii="Lato" w:eastAsia="Times New Roman" w:hAnsi="Lato" w:cs="Aptos"/>
          <w:sz w:val="24"/>
          <w:szCs w:val="24"/>
          <w:lang w:eastAsia="pl-PL"/>
        </w:rPr>
        <w:t>………………</w:t>
      </w:r>
    </w:p>
    <w:p w14:paraId="5CCDCF47" w14:textId="3184A507" w:rsidR="001D6DBE" w:rsidRPr="00473373" w:rsidRDefault="001D6DBE" w:rsidP="001D6DBE">
      <w:pPr>
        <w:tabs>
          <w:tab w:val="left" w:pos="567"/>
        </w:tabs>
        <w:ind w:left="567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i/>
          <w:iCs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473373">
        <w:rPr>
          <w:rFonts w:ascii="Lato" w:eastAsia="Times New Roman" w:hAnsi="Lato" w:cs="Aptos"/>
          <w:i/>
          <w:iCs/>
          <w:sz w:val="24"/>
          <w:szCs w:val="24"/>
          <w:lang w:eastAsia="pl-PL"/>
        </w:rPr>
        <w:t>CEiDG</w:t>
      </w:r>
      <w:proofErr w:type="spellEnd"/>
      <w:r w:rsidRPr="00473373">
        <w:rPr>
          <w:rFonts w:ascii="Lato" w:eastAsia="Times New Roman" w:hAnsi="Lato" w:cs="Aptos"/>
          <w:i/>
          <w:iCs/>
          <w:sz w:val="24"/>
          <w:szCs w:val="24"/>
          <w:lang w:eastAsia="pl-PL"/>
        </w:rPr>
        <w:t xml:space="preserve"> - o ile </w:t>
      </w:r>
      <w:r w:rsidR="009B368F" w:rsidRPr="00473373">
        <w:rPr>
          <w:rFonts w:ascii="Lato" w:eastAsia="Times New Roman" w:hAnsi="Lato" w:cs="Aptos"/>
          <w:i/>
          <w:iCs/>
          <w:sz w:val="24"/>
          <w:szCs w:val="24"/>
          <w:lang w:eastAsia="pl-PL"/>
        </w:rPr>
        <w:t>dotyczy) *</w:t>
      </w:r>
      <w:r w:rsidRPr="00473373">
        <w:rPr>
          <w:rFonts w:ascii="Lato" w:eastAsia="Times New Roman" w:hAnsi="Lato" w:cs="Aptos"/>
          <w:i/>
          <w:iCs/>
          <w:sz w:val="24"/>
          <w:szCs w:val="24"/>
          <w:lang w:eastAsia="pl-PL"/>
        </w:rPr>
        <w:t xml:space="preserve"> </w:t>
      </w:r>
    </w:p>
    <w:p w14:paraId="5E95B833" w14:textId="77777777" w:rsidR="000C7650" w:rsidRPr="00473373" w:rsidRDefault="001D6DBE" w:rsidP="00174E33">
      <w:pPr>
        <w:tabs>
          <w:tab w:val="left" w:pos="567"/>
        </w:tabs>
        <w:ind w:left="567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nie zachodzą podstawy wykluczenia z postępowania o udzielenie zamówienia.</w:t>
      </w:r>
    </w:p>
    <w:p w14:paraId="30C85B76" w14:textId="77777777" w:rsidR="000C7650" w:rsidRPr="00473373" w:rsidRDefault="000C7650">
      <w:pPr>
        <w:tabs>
          <w:tab w:val="left" w:pos="993"/>
        </w:tabs>
        <w:spacing w:after="0" w:line="240" w:lineRule="auto"/>
        <w:ind w:left="567"/>
        <w:rPr>
          <w:rFonts w:ascii="Lato" w:eastAsia="Times New Roman" w:hAnsi="Lato" w:cs="Calibri"/>
          <w:sz w:val="24"/>
          <w:szCs w:val="24"/>
          <w:lang w:eastAsia="pl-PL"/>
        </w:rPr>
      </w:pPr>
    </w:p>
    <w:p w14:paraId="11699D07" w14:textId="77777777" w:rsidR="000C7650" w:rsidRPr="00473373" w:rsidRDefault="000C7650" w:rsidP="009B28CC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473373">
        <w:rPr>
          <w:rFonts w:ascii="Lato" w:eastAsia="Times New Roman" w:hAnsi="Lato" w:cs="Calibri"/>
          <w:sz w:val="24"/>
          <w:szCs w:val="24"/>
          <w:lang w:eastAsia="pl-PL"/>
        </w:rPr>
        <w:t>OŚWIADCZENIA DOTYCZĄCE WYKONAWCY:</w:t>
      </w:r>
    </w:p>
    <w:p w14:paraId="1BB9E33F" w14:textId="77777777" w:rsidR="000C7650" w:rsidRPr="00473373" w:rsidRDefault="000C7650" w:rsidP="00245337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473373">
        <w:rPr>
          <w:rFonts w:ascii="Lato" w:eastAsia="Times New Roman" w:hAnsi="Lato" w:cs="Calibri"/>
          <w:sz w:val="24"/>
          <w:szCs w:val="24"/>
          <w:lang w:eastAsia="pl-PL"/>
        </w:rPr>
        <w:t xml:space="preserve">Oświadczamy, że spełniamy warunki udziału w postępowaniu, o których mowa w art. 112 ustawy </w:t>
      </w:r>
      <w:proofErr w:type="spellStart"/>
      <w:r w:rsidRPr="00473373">
        <w:rPr>
          <w:rFonts w:ascii="Lato" w:eastAsia="Times New Roman" w:hAnsi="Lato" w:cs="Calibri"/>
          <w:sz w:val="24"/>
          <w:szCs w:val="24"/>
          <w:lang w:eastAsia="pl-PL"/>
        </w:rPr>
        <w:t>Pzp</w:t>
      </w:r>
      <w:proofErr w:type="spellEnd"/>
      <w:r w:rsidRPr="00473373">
        <w:rPr>
          <w:rFonts w:ascii="Lato" w:eastAsia="Times New Roman" w:hAnsi="Lato" w:cs="Calibri"/>
          <w:sz w:val="24"/>
          <w:szCs w:val="24"/>
          <w:lang w:eastAsia="pl-PL"/>
        </w:rPr>
        <w:t xml:space="preserve"> i opisane w SWZ, a w szczególności:</w:t>
      </w:r>
    </w:p>
    <w:p w14:paraId="454FA939" w14:textId="77777777" w:rsidR="000C7650" w:rsidRPr="00473373" w:rsidRDefault="000C7650" w:rsidP="00F35274">
      <w:pPr>
        <w:numPr>
          <w:ilvl w:val="6"/>
          <w:numId w:val="6"/>
        </w:numPr>
        <w:tabs>
          <w:tab w:val="clear" w:pos="0"/>
          <w:tab w:val="left" w:pos="993"/>
        </w:tabs>
        <w:spacing w:after="0" w:line="24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473373">
        <w:rPr>
          <w:rFonts w:ascii="Lato" w:eastAsia="Times New Roman" w:hAnsi="Lato" w:cs="Calibri"/>
          <w:sz w:val="24"/>
          <w:szCs w:val="24"/>
          <w:lang w:eastAsia="pl-PL"/>
        </w:rPr>
        <w:t>Oświadczamy, że znajdujemy się w sytuacji ekonomicznej lub finansowej pozwalającej, na realizację zamówienia, tj.:</w:t>
      </w:r>
    </w:p>
    <w:p w14:paraId="2DE8E1EE" w14:textId="77777777" w:rsidR="000C7650" w:rsidRPr="00473373" w:rsidRDefault="000C7650" w:rsidP="00F35274">
      <w:pPr>
        <w:numPr>
          <w:ilvl w:val="0"/>
          <w:numId w:val="6"/>
        </w:numPr>
        <w:tabs>
          <w:tab w:val="clear" w:pos="0"/>
          <w:tab w:val="left" w:pos="993"/>
        </w:tabs>
        <w:spacing w:after="0" w:line="240" w:lineRule="auto"/>
        <w:ind w:left="567" w:firstLine="0"/>
        <w:jc w:val="both"/>
        <w:rPr>
          <w:rFonts w:ascii="Lato" w:hAnsi="Lato"/>
          <w:sz w:val="24"/>
          <w:szCs w:val="24"/>
        </w:rPr>
      </w:pPr>
      <w:r w:rsidRPr="00473373">
        <w:rPr>
          <w:rFonts w:ascii="Lato" w:eastAsia="Times New Roman" w:hAnsi="Lato" w:cs="Calibri"/>
          <w:sz w:val="24"/>
          <w:szCs w:val="24"/>
          <w:lang w:eastAsia="pl-PL"/>
        </w:rPr>
        <w:t>Oświadczamy, że posiadamy zdolność techniczną lub zawodową pozwalającą na realizację zamówienia, tj.:</w:t>
      </w:r>
    </w:p>
    <w:p w14:paraId="3CFBBD2F" w14:textId="77777777" w:rsidR="00DD71E4" w:rsidRPr="00473373" w:rsidRDefault="00DD71E4" w:rsidP="00D5566C">
      <w:pPr>
        <w:widowControl w:val="0"/>
        <w:numPr>
          <w:ilvl w:val="1"/>
          <w:numId w:val="71"/>
        </w:numPr>
        <w:tabs>
          <w:tab w:val="left" w:pos="993"/>
        </w:tabs>
        <w:spacing w:after="0" w:line="240" w:lineRule="auto"/>
        <w:ind w:left="567" w:right="1" w:firstLine="0"/>
        <w:jc w:val="both"/>
        <w:textAlignment w:val="baseline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sz w:val="24"/>
          <w:szCs w:val="24"/>
        </w:rPr>
        <w:t>zdolności technicznej lub zawodowej, tj.:</w:t>
      </w:r>
    </w:p>
    <w:p w14:paraId="3E147B71" w14:textId="506D60BE" w:rsidR="005D456B" w:rsidRPr="0046426B" w:rsidRDefault="00A57745" w:rsidP="00D5566C">
      <w:pPr>
        <w:pStyle w:val="Akapitzlist"/>
        <w:numPr>
          <w:ilvl w:val="2"/>
          <w:numId w:val="71"/>
        </w:numPr>
        <w:tabs>
          <w:tab w:val="left" w:pos="993"/>
        </w:tabs>
        <w:spacing w:after="0" w:line="240" w:lineRule="auto"/>
        <w:ind w:left="567" w:firstLine="0"/>
        <w:jc w:val="both"/>
        <w:rPr>
          <w:rFonts w:ascii="Lato" w:hAnsi="Lato"/>
          <w:sz w:val="24"/>
          <w:szCs w:val="24"/>
        </w:rPr>
      </w:pPr>
      <w:bookmarkStart w:id="1" w:name="_Hlk181183715"/>
      <w:r w:rsidRPr="0046426B">
        <w:rPr>
          <w:rFonts w:ascii="Lato" w:hAnsi="Lato"/>
          <w:sz w:val="24"/>
          <w:szCs w:val="24"/>
        </w:rPr>
        <w:t>posiadamy</w:t>
      </w:r>
      <w:r w:rsidR="004604AF" w:rsidRPr="0046426B">
        <w:rPr>
          <w:rFonts w:ascii="Lato" w:hAnsi="Lato"/>
          <w:sz w:val="24"/>
          <w:szCs w:val="24"/>
        </w:rPr>
        <w:t xml:space="preserve"> niezbędną wie</w:t>
      </w:r>
      <w:r w:rsidRPr="0046426B">
        <w:rPr>
          <w:rFonts w:ascii="Lato" w:hAnsi="Lato"/>
          <w:sz w:val="24"/>
          <w:szCs w:val="24"/>
        </w:rPr>
        <w:t>dzę i doświadczenie, tzn. wykażemy</w:t>
      </w:r>
      <w:r w:rsidR="004604AF" w:rsidRPr="0046426B">
        <w:rPr>
          <w:rFonts w:ascii="Lato" w:hAnsi="Lato"/>
          <w:sz w:val="24"/>
          <w:szCs w:val="24"/>
        </w:rPr>
        <w:t xml:space="preserve">, iż w okresie </w:t>
      </w:r>
      <w:bookmarkStart w:id="2" w:name="_Hlk181183817"/>
      <w:bookmarkEnd w:id="1"/>
      <w:r w:rsidR="005D456B" w:rsidRPr="0046426B">
        <w:rPr>
          <w:rFonts w:ascii="Lato" w:hAnsi="Lato"/>
          <w:sz w:val="24"/>
          <w:szCs w:val="24"/>
        </w:rPr>
        <w:t xml:space="preserve">ostatnich 3 lat przed upływem terminu składania ofert o udzielenie zamówienia, a jeżeli okres prowadzenia </w:t>
      </w:r>
      <w:r w:rsidR="005D456B" w:rsidRPr="0067496F">
        <w:rPr>
          <w:rFonts w:ascii="Lato" w:hAnsi="Lato"/>
          <w:sz w:val="24"/>
          <w:szCs w:val="24"/>
        </w:rPr>
        <w:t>działalności jest krótszy, to w tym okresie, wykonali</w:t>
      </w:r>
      <w:r w:rsidRPr="0067496F">
        <w:rPr>
          <w:rFonts w:ascii="Lato" w:hAnsi="Lato"/>
          <w:sz w:val="24"/>
          <w:szCs w:val="24"/>
        </w:rPr>
        <w:t>śmy</w:t>
      </w:r>
      <w:r w:rsidR="0046426B" w:rsidRPr="0067496F">
        <w:rPr>
          <w:rFonts w:ascii="Lato" w:hAnsi="Lato"/>
          <w:sz w:val="24"/>
          <w:szCs w:val="24"/>
        </w:rPr>
        <w:t xml:space="preserve"> </w:t>
      </w:r>
      <w:r w:rsidR="0046426B" w:rsidRPr="0067496F">
        <w:rPr>
          <w:rFonts w:ascii="Lato" w:eastAsia="Ubuntu Light" w:hAnsi="Lato" w:cstheme="minorHAnsi"/>
          <w:bCs/>
          <w:sz w:val="24"/>
          <w:szCs w:val="24"/>
          <w:lang w:eastAsia="en-US"/>
        </w:rPr>
        <w:t xml:space="preserve">dwa zamówienia </w:t>
      </w:r>
      <w:r w:rsidR="0001059C">
        <w:rPr>
          <w:rFonts w:ascii="Lato" w:eastAsia="Ubuntu Light" w:hAnsi="Lato" w:cstheme="minorHAnsi"/>
          <w:bCs/>
          <w:sz w:val="24"/>
          <w:szCs w:val="24"/>
          <w:lang w:eastAsia="en-US"/>
        </w:rPr>
        <w:t>dotyczące</w:t>
      </w:r>
      <w:r w:rsidR="0046426B" w:rsidRPr="0067496F">
        <w:rPr>
          <w:rFonts w:ascii="Lato" w:eastAsia="Ubuntu Light" w:hAnsi="Lato" w:cstheme="minorHAnsi"/>
          <w:bCs/>
          <w:sz w:val="24"/>
          <w:szCs w:val="24"/>
          <w:lang w:eastAsia="en-US"/>
        </w:rPr>
        <w:t xml:space="preserve"> dostawy </w:t>
      </w:r>
      <w:r w:rsidR="00D1233D" w:rsidRPr="0067496F">
        <w:rPr>
          <w:rFonts w:ascii="Lato" w:eastAsia="Ubuntu Light" w:hAnsi="Lato" w:cstheme="minorHAnsi"/>
          <w:bCs/>
          <w:sz w:val="24"/>
          <w:szCs w:val="24"/>
          <w:lang w:eastAsia="en-US"/>
        </w:rPr>
        <w:t xml:space="preserve">i montażu </w:t>
      </w:r>
      <w:r w:rsidR="0046426B" w:rsidRPr="0067496F">
        <w:rPr>
          <w:rFonts w:ascii="Lato" w:eastAsia="Ubuntu Light" w:hAnsi="Lato" w:cstheme="minorHAnsi"/>
          <w:bCs/>
          <w:sz w:val="24"/>
          <w:szCs w:val="24"/>
          <w:lang w:eastAsia="en-US"/>
        </w:rPr>
        <w:t xml:space="preserve">mebli obejmujące </w:t>
      </w:r>
      <w:r w:rsidR="00D1233D" w:rsidRPr="0067496F">
        <w:rPr>
          <w:rFonts w:ascii="Lato" w:eastAsia="Ubuntu Light" w:hAnsi="Lato" w:cstheme="minorHAnsi"/>
          <w:bCs/>
          <w:sz w:val="24"/>
          <w:szCs w:val="24"/>
          <w:lang w:eastAsia="en-US"/>
        </w:rPr>
        <w:t xml:space="preserve">każde </w:t>
      </w:r>
      <w:r w:rsidR="0046426B" w:rsidRPr="0067496F">
        <w:rPr>
          <w:rFonts w:ascii="Lato" w:eastAsia="Ubuntu Light" w:hAnsi="Lato" w:cstheme="minorHAnsi"/>
          <w:bCs/>
          <w:sz w:val="24"/>
          <w:szCs w:val="24"/>
          <w:lang w:eastAsia="en-US"/>
        </w:rPr>
        <w:t>swym zakresem</w:t>
      </w:r>
      <w:r w:rsidR="00D1233D" w:rsidRPr="0067496F">
        <w:rPr>
          <w:rFonts w:ascii="Lato" w:eastAsia="Ubuntu Light" w:hAnsi="Lato" w:cstheme="minorHAnsi"/>
          <w:bCs/>
          <w:sz w:val="24"/>
          <w:szCs w:val="24"/>
          <w:lang w:eastAsia="en-US"/>
        </w:rPr>
        <w:t xml:space="preserve"> również</w:t>
      </w:r>
      <w:r w:rsidR="0046426B" w:rsidRPr="0067496F">
        <w:rPr>
          <w:rFonts w:ascii="Lato" w:eastAsia="Ubuntu Light" w:hAnsi="Lato" w:cstheme="minorHAnsi"/>
          <w:bCs/>
          <w:sz w:val="24"/>
          <w:szCs w:val="24"/>
          <w:lang w:eastAsia="en-US"/>
        </w:rPr>
        <w:t xml:space="preserve"> dostawę krzeseł obrotowych i/lub mebli tapicerowanych, o łącznej wartości wykazanych </w:t>
      </w:r>
      <w:r w:rsidR="0046426B" w:rsidRPr="0046426B">
        <w:rPr>
          <w:rFonts w:ascii="Lato" w:eastAsia="Ubuntu Light" w:hAnsi="Lato" w:cstheme="minorHAnsi"/>
          <w:bCs/>
          <w:sz w:val="24"/>
          <w:szCs w:val="24"/>
          <w:lang w:eastAsia="en-US"/>
        </w:rPr>
        <w:t>dwóch dostaw nie mniejszej niż 200.000,00 zł brutto (słownie: dwieście tysięcy złotych brutto)</w:t>
      </w:r>
      <w:r w:rsidRPr="0046426B">
        <w:rPr>
          <w:rFonts w:ascii="Lato" w:hAnsi="Lato"/>
          <w:sz w:val="24"/>
          <w:szCs w:val="24"/>
        </w:rPr>
        <w:t>.</w:t>
      </w:r>
      <w:r w:rsidR="00DA6081" w:rsidRPr="00DA6081">
        <w:rPr>
          <w:rFonts w:ascii="Lato" w:hAnsi="Lato"/>
          <w:i/>
          <w:iCs/>
          <w:color w:val="FF0000"/>
          <w:sz w:val="24"/>
          <w:szCs w:val="24"/>
          <w:vertAlign w:val="superscript"/>
        </w:rPr>
        <w:t>*dotyczy części 1 przedmiotu zamówienia</w:t>
      </w:r>
    </w:p>
    <w:bookmarkEnd w:id="2"/>
    <w:p w14:paraId="5CEC794D" w14:textId="77777777" w:rsidR="001D6DBE" w:rsidRPr="00473373" w:rsidRDefault="001D6DBE" w:rsidP="00F35274">
      <w:pPr>
        <w:pStyle w:val="Akapitzlist"/>
        <w:numPr>
          <w:ilvl w:val="0"/>
          <w:numId w:val="54"/>
        </w:numPr>
        <w:tabs>
          <w:tab w:val="left" w:pos="993"/>
        </w:tabs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 xml:space="preserve">Oświadczamy, że nie podlegamy wykluczeniu z postępowania na podstawie art. 108 ust. 1 ustawy </w:t>
      </w:r>
      <w:proofErr w:type="spellStart"/>
      <w:r w:rsidRPr="00473373">
        <w:rPr>
          <w:rFonts w:ascii="Lato" w:eastAsia="Times New Roman" w:hAnsi="Lato" w:cs="Aptos"/>
          <w:sz w:val="24"/>
          <w:szCs w:val="24"/>
          <w:lang w:eastAsia="pl-PL"/>
        </w:rPr>
        <w:t>Pzp</w:t>
      </w:r>
      <w:proofErr w:type="spellEnd"/>
      <w:r w:rsidRPr="00473373">
        <w:rPr>
          <w:rFonts w:ascii="Lato" w:eastAsia="Times New Roman" w:hAnsi="Lato" w:cs="Aptos"/>
          <w:sz w:val="24"/>
          <w:szCs w:val="24"/>
          <w:lang w:eastAsia="pl-PL"/>
        </w:rPr>
        <w:t>.</w:t>
      </w:r>
    </w:p>
    <w:p w14:paraId="76F65609" w14:textId="77777777" w:rsidR="001D6DBE" w:rsidRPr="00473373" w:rsidRDefault="001D6DBE" w:rsidP="00F35274">
      <w:pPr>
        <w:numPr>
          <w:ilvl w:val="0"/>
          <w:numId w:val="54"/>
        </w:numPr>
        <w:tabs>
          <w:tab w:val="left" w:pos="567"/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 xml:space="preserve">Oświadczamy, że nie podlegamy wykluczeniu z postępowania na podstawie art. 109 </w:t>
      </w:r>
      <w:r w:rsidRPr="00473373">
        <w:rPr>
          <w:rFonts w:ascii="Lato" w:hAnsi="Lato" w:cs="Aptos"/>
          <w:sz w:val="24"/>
          <w:szCs w:val="24"/>
        </w:rPr>
        <w:t xml:space="preserve">ust. 1 pkt 4), 5), 7), 8), 9) i 10) </w:t>
      </w:r>
      <w:r w:rsidRPr="00473373">
        <w:rPr>
          <w:rFonts w:ascii="Lato" w:eastAsia="Times New Roman" w:hAnsi="Lato" w:cs="Aptos"/>
          <w:sz w:val="24"/>
          <w:szCs w:val="24"/>
          <w:lang w:eastAsia="pl-PL"/>
        </w:rPr>
        <w:t xml:space="preserve">ustawy </w:t>
      </w:r>
      <w:proofErr w:type="spellStart"/>
      <w:r w:rsidRPr="00473373">
        <w:rPr>
          <w:rFonts w:ascii="Lato" w:eastAsia="Times New Roman" w:hAnsi="Lato" w:cs="Aptos"/>
          <w:sz w:val="24"/>
          <w:szCs w:val="24"/>
          <w:lang w:eastAsia="pl-PL"/>
        </w:rPr>
        <w:t>Pzp</w:t>
      </w:r>
      <w:proofErr w:type="spellEnd"/>
      <w:r w:rsidRPr="00473373">
        <w:rPr>
          <w:rFonts w:ascii="Lato" w:eastAsia="Times New Roman" w:hAnsi="Lato" w:cs="Aptos"/>
          <w:sz w:val="24"/>
          <w:szCs w:val="24"/>
          <w:lang w:eastAsia="pl-PL"/>
        </w:rPr>
        <w:t>.</w:t>
      </w:r>
      <w:bookmarkStart w:id="3" w:name="_Hlk103061369"/>
    </w:p>
    <w:p w14:paraId="634F9A04" w14:textId="6B24D05F" w:rsidR="001D6DBE" w:rsidRPr="00473373" w:rsidRDefault="001D6DBE" w:rsidP="00F35274">
      <w:pPr>
        <w:numPr>
          <w:ilvl w:val="0"/>
          <w:numId w:val="54"/>
        </w:numPr>
        <w:tabs>
          <w:tab w:val="left" w:pos="567"/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 xml:space="preserve">Oświadczamy, iż nie podlegamy wykluczeniu na podstawie art. 7 ust. 1 ustawy z dnia 13 kwietnia </w:t>
      </w:r>
      <w:r w:rsidR="00D1233D" w:rsidRPr="00473373">
        <w:rPr>
          <w:rFonts w:ascii="Lato" w:eastAsia="Times New Roman" w:hAnsi="Lato" w:cs="Aptos"/>
          <w:sz w:val="24"/>
          <w:szCs w:val="24"/>
          <w:lang w:eastAsia="pl-PL"/>
        </w:rPr>
        <w:t>2022 r.</w:t>
      </w:r>
      <w:r w:rsidRPr="00473373">
        <w:rPr>
          <w:rFonts w:ascii="Lato" w:eastAsia="Times New Roman" w:hAnsi="Lato" w:cs="Aptos"/>
          <w:sz w:val="24"/>
          <w:szCs w:val="24"/>
          <w:lang w:eastAsia="pl-PL"/>
        </w:rPr>
        <w:t xml:space="preserve"> o szczególnych rozwiązaniach w zakresie przeciwdziałania wspieraniu agresji na Ukrainę oraz służących ochronie bezpieczeństwa narodowego (tekst jednolity: Dziennik Ustaw z </w:t>
      </w:r>
      <w:r w:rsidR="00D1233D" w:rsidRPr="00473373">
        <w:rPr>
          <w:rFonts w:ascii="Lato" w:eastAsia="Times New Roman" w:hAnsi="Lato" w:cs="Aptos"/>
          <w:sz w:val="24"/>
          <w:szCs w:val="24"/>
          <w:lang w:eastAsia="pl-PL"/>
        </w:rPr>
        <w:t>2025 r.</w:t>
      </w:r>
      <w:r w:rsidRPr="00473373">
        <w:rPr>
          <w:rFonts w:ascii="Lato" w:eastAsia="Times New Roman" w:hAnsi="Lato" w:cs="Aptos"/>
          <w:sz w:val="24"/>
          <w:szCs w:val="24"/>
          <w:lang w:eastAsia="pl-PL"/>
        </w:rPr>
        <w:t xml:space="preserve">, poz. </w:t>
      </w:r>
      <w:r w:rsidR="00B54DBB" w:rsidRPr="00473373">
        <w:rPr>
          <w:rFonts w:ascii="Lato" w:eastAsia="Times New Roman" w:hAnsi="Lato" w:cs="Aptos"/>
          <w:sz w:val="24"/>
          <w:szCs w:val="24"/>
          <w:lang w:eastAsia="pl-PL"/>
        </w:rPr>
        <w:t>5</w:t>
      </w:r>
      <w:r w:rsidR="00836F8A" w:rsidRPr="00473373">
        <w:rPr>
          <w:rFonts w:ascii="Lato" w:eastAsia="Times New Roman" w:hAnsi="Lato" w:cs="Aptos"/>
          <w:sz w:val="24"/>
          <w:szCs w:val="24"/>
          <w:lang w:eastAsia="pl-PL"/>
        </w:rPr>
        <w:t>14</w:t>
      </w:r>
      <w:r w:rsidRPr="00473373">
        <w:rPr>
          <w:rFonts w:ascii="Lato" w:eastAsia="Times New Roman" w:hAnsi="Lato" w:cs="Aptos"/>
          <w:sz w:val="24"/>
          <w:szCs w:val="24"/>
          <w:lang w:eastAsia="pl-PL"/>
        </w:rPr>
        <w:t>), tj.:</w:t>
      </w:r>
    </w:p>
    <w:p w14:paraId="7FD48A4E" w14:textId="77777777" w:rsidR="001D6DBE" w:rsidRPr="00473373" w:rsidRDefault="001D6DBE" w:rsidP="00F35274">
      <w:pPr>
        <w:numPr>
          <w:ilvl w:val="1"/>
          <w:numId w:val="53"/>
        </w:numPr>
        <w:tabs>
          <w:tab w:val="left" w:pos="567"/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nie jesteśmy Wykonawcą wymienionym w wykazach określonych w rozporządzeniu 765/2006 i rozporządzeniu 269/2014 ani wpisanym na listę na podstawie decyzji w sprawie wpisu na listę rozstrzygającej o zastosowaniu środka, o którym mowa w art. 1 pkt 3 cytowanej ustawy;</w:t>
      </w:r>
    </w:p>
    <w:p w14:paraId="17CAC009" w14:textId="5AA270C0" w:rsidR="001D6DBE" w:rsidRPr="00473373" w:rsidRDefault="001D6DBE" w:rsidP="00F35274">
      <w:pPr>
        <w:numPr>
          <w:ilvl w:val="1"/>
          <w:numId w:val="53"/>
        </w:numPr>
        <w:tabs>
          <w:tab w:val="left" w:pos="567"/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 xml:space="preserve">nie jesteśmy Wykonawcą, którego beneficjentem rzeczywistym w rozumieniu ustawy z dnia 1 marca 2018r. o przeciwdziałaniu praniu pieniędzy oraz finansowaniu terroryzmu (tekst </w:t>
      </w:r>
      <w:r w:rsidR="00805728" w:rsidRPr="00473373">
        <w:rPr>
          <w:rFonts w:ascii="Lato" w:eastAsia="Times New Roman" w:hAnsi="Lato" w:cs="Aptos"/>
          <w:sz w:val="24"/>
          <w:szCs w:val="24"/>
          <w:lang w:eastAsia="pl-PL"/>
        </w:rPr>
        <w:t>jednolity: Dziennik Ustaw z 2025r., poz. 644</w:t>
      </w:r>
      <w:r w:rsidR="006E1099">
        <w:rPr>
          <w:rFonts w:ascii="Lato" w:eastAsia="Times New Roman" w:hAnsi="Lato" w:cs="Aptos"/>
          <w:sz w:val="24"/>
          <w:szCs w:val="24"/>
          <w:lang w:eastAsia="pl-PL"/>
        </w:rPr>
        <w:t xml:space="preserve"> z </w:t>
      </w:r>
      <w:proofErr w:type="spellStart"/>
      <w:r w:rsidR="006E1099">
        <w:rPr>
          <w:rFonts w:ascii="Lato" w:eastAsia="Times New Roman" w:hAnsi="Lato" w:cs="Aptos"/>
          <w:sz w:val="24"/>
          <w:szCs w:val="24"/>
          <w:lang w:eastAsia="pl-PL"/>
        </w:rPr>
        <w:t>późn</w:t>
      </w:r>
      <w:proofErr w:type="spellEnd"/>
      <w:r w:rsidR="006E1099">
        <w:rPr>
          <w:rFonts w:ascii="Lato" w:eastAsia="Times New Roman" w:hAnsi="Lato" w:cs="Aptos"/>
          <w:sz w:val="24"/>
          <w:szCs w:val="24"/>
          <w:lang w:eastAsia="pl-PL"/>
        </w:rPr>
        <w:t>. zm.</w:t>
      </w:r>
      <w:r w:rsidRPr="00473373">
        <w:rPr>
          <w:rFonts w:ascii="Lato" w:eastAsia="Times New Roman" w:hAnsi="Lato" w:cs="Aptos"/>
          <w:sz w:val="24"/>
          <w:szCs w:val="24"/>
          <w:lang w:eastAsia="pl-PL"/>
        </w:rPr>
        <w:t>) jest osoba wymieniona w wykazach określonych w rozporządzeniu 765/2006 i rozporządzeniu 269/2014 ani wpisana na listę lub będąca takim beneficjentem rzeczywistym od dnia 24 lutego 2022r., o ile została wpisana na listę na podstawie decyzji w sprawie wpisu na listę rozstrzygającej o zastosowaniu środka, o którym mowa w art. 1 pkt 3 cytowanej ustawy;</w:t>
      </w:r>
    </w:p>
    <w:p w14:paraId="5835C9BF" w14:textId="77777777" w:rsidR="001D6DBE" w:rsidRPr="00473373" w:rsidRDefault="001D6DBE" w:rsidP="00F35274">
      <w:pPr>
        <w:numPr>
          <w:ilvl w:val="1"/>
          <w:numId w:val="53"/>
        </w:numPr>
        <w:tabs>
          <w:tab w:val="left" w:pos="567"/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 xml:space="preserve">nie jesteśmy Wykonawcą, którego jednostką dominującą w rozumieniu art. 3 ust. 1 pkt 37 ustawy z dnia 29 września 1994r. o rachunkowości (tekst jednolity: Dziennik Ustaw z 2023r., poz. 120 z </w:t>
      </w:r>
      <w:proofErr w:type="spellStart"/>
      <w:r w:rsidRPr="00473373">
        <w:rPr>
          <w:rFonts w:ascii="Lato" w:eastAsia="Times New Roman" w:hAnsi="Lato" w:cs="Aptos"/>
          <w:sz w:val="24"/>
          <w:szCs w:val="24"/>
          <w:lang w:eastAsia="pl-PL"/>
        </w:rPr>
        <w:t>późn</w:t>
      </w:r>
      <w:proofErr w:type="spellEnd"/>
      <w:r w:rsidRPr="00473373">
        <w:rPr>
          <w:rFonts w:ascii="Lato" w:eastAsia="Times New Roman" w:hAnsi="Lato" w:cs="Aptos"/>
          <w:sz w:val="24"/>
          <w:szCs w:val="24"/>
          <w:lang w:eastAsia="pl-PL"/>
        </w:rPr>
        <w:t>. zm.), jest podmiot wymieniony w wykazach określonych w rozporządzeniu 765/2006 i rozporządzeniu 269/2014 albo wpisany na listę lub będący taką jednostką dominującą od dnia 24 lutego 2022r., o ile został wpisany na listę na podstawie decyzji w sprawie wpisu na listę rozstrzygającej o zastosowaniu środka, o którym mowa w art. 1 pkt 3 cytowanej ustawy.</w:t>
      </w:r>
      <w:bookmarkEnd w:id="3"/>
    </w:p>
    <w:p w14:paraId="2289923C" w14:textId="77777777" w:rsidR="001D6DBE" w:rsidRPr="00473373" w:rsidRDefault="001D6DBE" w:rsidP="001D6DBE">
      <w:pPr>
        <w:tabs>
          <w:tab w:val="left" w:pos="567"/>
        </w:tabs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12BBC637" w14:textId="77777777" w:rsidR="001D6DBE" w:rsidRPr="00473373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 xml:space="preserve">Oświadczamy, że zachodzą w stosunku do nas podstawy wykluczenia z postępowania na podstawie art. …………. ustawy </w:t>
      </w:r>
      <w:proofErr w:type="spellStart"/>
      <w:r w:rsidRPr="00473373">
        <w:rPr>
          <w:rFonts w:ascii="Lato" w:eastAsia="Times New Roman" w:hAnsi="Lato" w:cs="Aptos"/>
          <w:sz w:val="24"/>
          <w:szCs w:val="24"/>
          <w:lang w:eastAsia="pl-PL"/>
        </w:rPr>
        <w:t>Pzp</w:t>
      </w:r>
      <w:proofErr w:type="spellEnd"/>
      <w:r w:rsidRPr="00473373">
        <w:rPr>
          <w:rFonts w:ascii="Lato" w:eastAsia="Times New Roman" w:hAnsi="Lato" w:cs="Aptos"/>
          <w:sz w:val="24"/>
          <w:szCs w:val="24"/>
          <w:lang w:eastAsia="pl-PL"/>
        </w:rPr>
        <w:t>.</w:t>
      </w:r>
    </w:p>
    <w:p w14:paraId="48AFEB38" w14:textId="15D9B853" w:rsidR="001D6DBE" w:rsidRPr="00473373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i/>
          <w:iCs/>
          <w:sz w:val="24"/>
          <w:szCs w:val="24"/>
          <w:lang w:eastAsia="pl-PL"/>
        </w:rPr>
        <w:t xml:space="preserve">(podać mającą zastosowanie podstawę wykluczenia spośród wymienionych w art. 108 ust. 1 pkt 1), 2) i 5) lub art. 109 ust. 1 pkt 2)-5) i 7)-10) - o ile </w:t>
      </w:r>
      <w:r w:rsidR="009B368F" w:rsidRPr="00473373">
        <w:rPr>
          <w:rFonts w:ascii="Lato" w:eastAsia="Times New Roman" w:hAnsi="Lato" w:cs="Aptos"/>
          <w:i/>
          <w:iCs/>
          <w:sz w:val="24"/>
          <w:szCs w:val="24"/>
          <w:lang w:eastAsia="pl-PL"/>
        </w:rPr>
        <w:t>dotyczy) *</w:t>
      </w:r>
      <w:r w:rsidRPr="00473373">
        <w:rPr>
          <w:rFonts w:ascii="Lato" w:eastAsia="Times New Roman" w:hAnsi="Lato" w:cs="Aptos"/>
          <w:i/>
          <w:iCs/>
          <w:sz w:val="24"/>
          <w:szCs w:val="24"/>
          <w:lang w:eastAsia="pl-PL"/>
        </w:rPr>
        <w:t xml:space="preserve"> </w:t>
      </w:r>
    </w:p>
    <w:p w14:paraId="625E5192" w14:textId="77777777" w:rsidR="001D6DBE" w:rsidRPr="00473373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 xml:space="preserve">Jednocześnie oświadczam, że w związku z powyższym, na podstawie art. 110 ust. 2 ustawy </w:t>
      </w:r>
      <w:proofErr w:type="spellStart"/>
      <w:r w:rsidRPr="00473373">
        <w:rPr>
          <w:rFonts w:ascii="Lato" w:eastAsia="Times New Roman" w:hAnsi="Lato" w:cs="Aptos"/>
          <w:sz w:val="24"/>
          <w:szCs w:val="24"/>
          <w:lang w:eastAsia="pl-PL"/>
        </w:rPr>
        <w:t>Pzp</w:t>
      </w:r>
      <w:proofErr w:type="spellEnd"/>
      <w:r w:rsidRPr="00473373">
        <w:rPr>
          <w:rFonts w:ascii="Lato" w:eastAsia="Times New Roman" w:hAnsi="Lato" w:cs="Aptos"/>
          <w:sz w:val="24"/>
          <w:szCs w:val="24"/>
          <w:lang w:eastAsia="pl-PL"/>
        </w:rPr>
        <w:t xml:space="preserve"> podjąłem następujące środki naprawcze: </w:t>
      </w:r>
    </w:p>
    <w:p w14:paraId="6C95E526" w14:textId="77777777" w:rsidR="001D6DBE" w:rsidRPr="00473373" w:rsidRDefault="001D6DBE" w:rsidP="00174E33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 w:rsidR="00174E33" w:rsidRPr="00473373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…………………………………………………………………………….….</w:t>
      </w:r>
      <w:r w:rsidRPr="00473373">
        <w:rPr>
          <w:rFonts w:ascii="Lato" w:eastAsia="Times New Roman" w:hAnsi="Lato" w:cs="Aptos"/>
          <w:sz w:val="24"/>
          <w:szCs w:val="24"/>
          <w:lang w:eastAsia="pl-PL"/>
        </w:rPr>
        <w:t>…………</w:t>
      </w:r>
    </w:p>
    <w:p w14:paraId="4D84C8A2" w14:textId="126369C1" w:rsidR="001D6DBE" w:rsidRPr="00473373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i/>
          <w:iCs/>
          <w:sz w:val="24"/>
          <w:szCs w:val="24"/>
          <w:lang w:eastAsia="pl-PL"/>
        </w:rPr>
        <w:t xml:space="preserve"> (- o ile </w:t>
      </w:r>
      <w:r w:rsidR="009B368F" w:rsidRPr="00473373">
        <w:rPr>
          <w:rFonts w:ascii="Lato" w:eastAsia="Times New Roman" w:hAnsi="Lato" w:cs="Aptos"/>
          <w:i/>
          <w:iCs/>
          <w:sz w:val="24"/>
          <w:szCs w:val="24"/>
          <w:lang w:eastAsia="pl-PL"/>
        </w:rPr>
        <w:t>dotyczy) *</w:t>
      </w:r>
    </w:p>
    <w:p w14:paraId="7314F8DE" w14:textId="77777777" w:rsidR="00536E93" w:rsidRPr="00473373" w:rsidRDefault="00536E93" w:rsidP="00174E33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167289CE" w14:textId="0BD015A7" w:rsidR="001D6DBE" w:rsidRPr="00473373" w:rsidRDefault="001D6DBE" w:rsidP="00174E33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 xml:space="preserve">WYKAZ PODWYKONAWCÓW </w:t>
      </w:r>
      <w:r w:rsidRPr="00473373">
        <w:rPr>
          <w:rFonts w:ascii="Lato" w:eastAsia="Times New Roman" w:hAnsi="Lato" w:cs="Aptos"/>
          <w:i/>
          <w:iCs/>
          <w:sz w:val="24"/>
          <w:szCs w:val="24"/>
          <w:lang w:eastAsia="pl-PL"/>
        </w:rPr>
        <w:t xml:space="preserve">- o ile </w:t>
      </w:r>
      <w:r w:rsidR="009B368F" w:rsidRPr="00473373">
        <w:rPr>
          <w:rFonts w:ascii="Lato" w:eastAsia="Times New Roman" w:hAnsi="Lato" w:cs="Aptos"/>
          <w:i/>
          <w:iCs/>
          <w:sz w:val="24"/>
          <w:szCs w:val="24"/>
          <w:lang w:eastAsia="pl-PL"/>
        </w:rPr>
        <w:t>dotyczy) *</w:t>
      </w:r>
    </w:p>
    <w:p w14:paraId="431D5D4E" w14:textId="77777777" w:rsidR="001D6DBE" w:rsidRPr="00473373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Niniejszy załącznik zawiera zakres rzeczowy części zamówienia (czynności), przewidywanych do realizacji przez podwykonawcę (ów), wraz z podaniem ich nazw (firm), adresu i telefonu.</w:t>
      </w:r>
    </w:p>
    <w:p w14:paraId="58915F63" w14:textId="77777777" w:rsidR="001D6DBE" w:rsidRPr="00473373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W przypadku powołania się przez Wykonawcę na zasoby innych podmiotów w zakresie ich zdolności technicznych lub zawodowych lub sytuacji finansowej lub ekonomicznej w celu wykazania spełniania warunków udziału w postępowaniu, którym to podmiotom zamierza powierzyć realizację części niniejszego zamówienia w charakterze swojego podwykonawcy zobowiązany jest podać nazwy (firmy) podwykonawców.</w:t>
      </w:r>
    </w:p>
    <w:p w14:paraId="5C0541F0" w14:textId="77777777" w:rsidR="001D6DBE" w:rsidRPr="00473373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Załącznik ten jest wymagany obligatoryjnie jedynie w przypadku, gdy Wykonawca przewiduje zatrudnienie podwykonawcy/ów.</w:t>
      </w:r>
    </w:p>
    <w:p w14:paraId="50BF8062" w14:textId="77777777" w:rsidR="001D6DBE" w:rsidRPr="00473373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5DAD1487" w14:textId="77777777" w:rsidR="001D6DBE" w:rsidRPr="00473373" w:rsidRDefault="001D6DBE" w:rsidP="00174E33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Oświadczamy, że powierzamy następującym podwykonawcy/om wykonanie następujących części (zakresu) zamówienia</w:t>
      </w:r>
    </w:p>
    <w:p w14:paraId="53F97295" w14:textId="77777777" w:rsidR="001D6DBE" w:rsidRPr="00473373" w:rsidRDefault="001D6DBE" w:rsidP="00174E33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 xml:space="preserve">Podwykonawca </w:t>
      </w:r>
    </w:p>
    <w:p w14:paraId="23AD9B6B" w14:textId="77777777" w:rsidR="001D6DBE" w:rsidRPr="00473373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  <w:r w:rsidR="00174E33" w:rsidRPr="00473373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………………………………………………………………………………..</w:t>
      </w:r>
      <w:r w:rsidRPr="00473373">
        <w:rPr>
          <w:rFonts w:ascii="Lato" w:eastAsia="Times New Roman" w:hAnsi="Lato" w:cs="Aptos"/>
          <w:sz w:val="24"/>
          <w:szCs w:val="24"/>
          <w:lang w:eastAsia="pl-PL"/>
        </w:rPr>
        <w:t>……………………….</w:t>
      </w:r>
    </w:p>
    <w:p w14:paraId="563010D1" w14:textId="77777777" w:rsidR="001D6DBE" w:rsidRPr="00473373" w:rsidRDefault="001D6DBE" w:rsidP="00174E33">
      <w:pPr>
        <w:tabs>
          <w:tab w:val="left" w:pos="567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i/>
          <w:iCs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473373">
        <w:rPr>
          <w:rFonts w:ascii="Lato" w:eastAsia="Times New Roman" w:hAnsi="Lato" w:cs="Aptos"/>
          <w:i/>
          <w:iCs/>
          <w:sz w:val="24"/>
          <w:szCs w:val="24"/>
          <w:lang w:eastAsia="pl-PL"/>
        </w:rPr>
        <w:t>CEiDG</w:t>
      </w:r>
      <w:proofErr w:type="spellEnd"/>
      <w:r w:rsidRPr="00473373">
        <w:rPr>
          <w:rFonts w:ascii="Lato" w:eastAsia="Times New Roman" w:hAnsi="Lato" w:cs="Aptos"/>
          <w:i/>
          <w:iCs/>
          <w:sz w:val="24"/>
          <w:szCs w:val="24"/>
          <w:lang w:eastAsia="pl-PL"/>
        </w:rPr>
        <w:t>)*</w:t>
      </w:r>
    </w:p>
    <w:p w14:paraId="0D01FD91" w14:textId="77777777" w:rsidR="001D6DBE" w:rsidRPr="00473373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 xml:space="preserve">Powierzany zakres zamówienia: </w:t>
      </w:r>
    </w:p>
    <w:p w14:paraId="20695CC6" w14:textId="77777777" w:rsidR="001D6DBE" w:rsidRPr="00473373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</w:t>
      </w:r>
      <w:r w:rsidR="00174E33" w:rsidRPr="00473373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………………………………………………………………………………..</w:t>
      </w:r>
      <w:r w:rsidRPr="00473373">
        <w:rPr>
          <w:rFonts w:ascii="Lato" w:eastAsia="Times New Roman" w:hAnsi="Lato" w:cs="Aptos"/>
          <w:sz w:val="24"/>
          <w:szCs w:val="24"/>
          <w:lang w:eastAsia="pl-PL"/>
        </w:rPr>
        <w:t>………………….</w:t>
      </w:r>
    </w:p>
    <w:p w14:paraId="0518DB25" w14:textId="77777777" w:rsidR="001D6DBE" w:rsidRPr="00473373" w:rsidRDefault="001D6DBE" w:rsidP="00174E33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OŚWIADCZENIE DOTYCZĄCE PODWYKONAWCY NIEBĘDĄCEGO PODMIOTEM, NA KTÓREGO ZASOBY POWOŁUJE SIĘ WYKONAWCA:</w:t>
      </w:r>
    </w:p>
    <w:p w14:paraId="259BCB4C" w14:textId="77777777" w:rsidR="001D6DBE" w:rsidRPr="00473373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Oświadczamy, że następujący/e podmiot/y, będący/e podwykonawcą/</w:t>
      </w:r>
      <w:proofErr w:type="spellStart"/>
      <w:r w:rsidRPr="00473373">
        <w:rPr>
          <w:rFonts w:ascii="Lato" w:eastAsia="Times New Roman" w:hAnsi="Lato" w:cs="Aptos"/>
          <w:sz w:val="24"/>
          <w:szCs w:val="24"/>
          <w:lang w:eastAsia="pl-PL"/>
        </w:rPr>
        <w:t>ami</w:t>
      </w:r>
      <w:proofErr w:type="spellEnd"/>
      <w:r w:rsidRPr="00473373">
        <w:rPr>
          <w:rFonts w:ascii="Lato" w:eastAsia="Times New Roman" w:hAnsi="Lato" w:cs="Aptos"/>
          <w:sz w:val="24"/>
          <w:szCs w:val="24"/>
          <w:lang w:eastAsia="pl-PL"/>
        </w:rPr>
        <w:t xml:space="preserve">: </w:t>
      </w:r>
    </w:p>
    <w:p w14:paraId="64D2E691" w14:textId="77777777" w:rsidR="001D6DBE" w:rsidRPr="00473373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  <w:r w:rsidR="00174E33" w:rsidRPr="00473373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</w:t>
      </w:r>
      <w:r w:rsidRPr="00473373">
        <w:rPr>
          <w:rFonts w:ascii="Lato" w:eastAsia="Times New Roman" w:hAnsi="Lato" w:cs="Aptos"/>
          <w:sz w:val="24"/>
          <w:szCs w:val="24"/>
          <w:lang w:eastAsia="pl-PL"/>
        </w:rPr>
        <w:t>…………….</w:t>
      </w:r>
    </w:p>
    <w:p w14:paraId="09E43F37" w14:textId="77777777" w:rsidR="001D6DBE" w:rsidRPr="00473373" w:rsidRDefault="001D6DBE" w:rsidP="00174E33">
      <w:pPr>
        <w:tabs>
          <w:tab w:val="left" w:pos="567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i/>
          <w:iCs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473373">
        <w:rPr>
          <w:rFonts w:ascii="Lato" w:eastAsia="Times New Roman" w:hAnsi="Lato" w:cs="Aptos"/>
          <w:i/>
          <w:iCs/>
          <w:sz w:val="24"/>
          <w:szCs w:val="24"/>
          <w:lang w:eastAsia="pl-PL"/>
        </w:rPr>
        <w:t>CEiDG</w:t>
      </w:r>
      <w:proofErr w:type="spellEnd"/>
      <w:r w:rsidRPr="00473373">
        <w:rPr>
          <w:rFonts w:ascii="Lato" w:eastAsia="Times New Roman" w:hAnsi="Lato" w:cs="Aptos"/>
          <w:i/>
          <w:iCs/>
          <w:sz w:val="24"/>
          <w:szCs w:val="24"/>
          <w:lang w:eastAsia="pl-PL"/>
        </w:rPr>
        <w:t xml:space="preserve"> - o ile dotyczy)*</w:t>
      </w:r>
    </w:p>
    <w:p w14:paraId="1459E219" w14:textId="77777777" w:rsidR="001D6DBE" w:rsidRPr="00473373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nie podlega/ją wykluczeniu z postępowania o udzielenie zamówienia.</w:t>
      </w:r>
    </w:p>
    <w:p w14:paraId="574386A3" w14:textId="77777777" w:rsidR="001D6DBE" w:rsidRPr="00473373" w:rsidRDefault="001D6DBE" w:rsidP="001D6DBE">
      <w:pPr>
        <w:tabs>
          <w:tab w:val="left" w:pos="567"/>
        </w:tabs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549105D6" w14:textId="77777777" w:rsidR="001D6DBE" w:rsidRPr="00473373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OŚWIADCZENIE DOTYCZĄCE PODANYCH INFORMACJI:</w:t>
      </w:r>
    </w:p>
    <w:p w14:paraId="599EF260" w14:textId="77777777" w:rsidR="001D6DBE" w:rsidRPr="00473373" w:rsidRDefault="001D6DBE" w:rsidP="001D6DBE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62A6F13" w14:textId="77777777" w:rsidR="0046426B" w:rsidRDefault="0046426B">
      <w:pPr>
        <w:suppressAutoHyphens w:val="0"/>
        <w:spacing w:after="0" w:line="240" w:lineRule="auto"/>
        <w:rPr>
          <w:rFonts w:ascii="Lato" w:eastAsia="Times New Roman" w:hAnsi="Lato" w:cs="Aptos"/>
          <w:sz w:val="24"/>
          <w:szCs w:val="24"/>
          <w:lang w:eastAsia="pl-PL"/>
        </w:rPr>
      </w:pPr>
      <w:r>
        <w:rPr>
          <w:rFonts w:ascii="Lato" w:eastAsia="Times New Roman" w:hAnsi="Lato" w:cs="Aptos"/>
          <w:sz w:val="24"/>
          <w:szCs w:val="24"/>
          <w:lang w:eastAsia="pl-PL"/>
        </w:rPr>
        <w:br w:type="page"/>
      </w:r>
    </w:p>
    <w:p w14:paraId="42C173C8" w14:textId="2E38DAB0" w:rsidR="00EA1BD5" w:rsidRPr="00473373" w:rsidRDefault="00B37E1D" w:rsidP="00B37E1D">
      <w:pPr>
        <w:tabs>
          <w:tab w:val="left" w:pos="567"/>
        </w:tabs>
        <w:ind w:left="567"/>
        <w:jc w:val="right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Załącznik nr 3 do SWZ</w:t>
      </w:r>
    </w:p>
    <w:p w14:paraId="7547BFE0" w14:textId="77777777" w:rsidR="00EA1BD5" w:rsidRPr="00473373" w:rsidRDefault="00EA1BD5" w:rsidP="00EA1BD5">
      <w:pPr>
        <w:tabs>
          <w:tab w:val="left" w:pos="993"/>
        </w:tabs>
        <w:spacing w:after="0" w:line="240" w:lineRule="auto"/>
        <w:ind w:left="567"/>
        <w:rPr>
          <w:rFonts w:ascii="Lato" w:hAnsi="Lato"/>
          <w:sz w:val="24"/>
          <w:szCs w:val="24"/>
        </w:rPr>
      </w:pPr>
      <w:r w:rsidRPr="00473373">
        <w:rPr>
          <w:rFonts w:ascii="Lato" w:eastAsia="Times New Roman" w:hAnsi="Lato" w:cs="Calibri"/>
          <w:i/>
          <w:iCs/>
          <w:sz w:val="24"/>
          <w:szCs w:val="24"/>
          <w:lang w:eastAsia="pl-PL"/>
        </w:rPr>
        <w:t xml:space="preserve">Składane wraz z ofertą </w:t>
      </w:r>
      <w:r w:rsidRPr="00473373">
        <w:rPr>
          <w:rFonts w:ascii="Lato" w:eastAsia="Times New Roman" w:hAnsi="Lato" w:cs="Calibri"/>
          <w:i/>
          <w:iCs/>
          <w:color w:val="FF0000"/>
          <w:sz w:val="24"/>
          <w:szCs w:val="24"/>
          <w:lang w:eastAsia="pl-PL"/>
        </w:rPr>
        <w:t>(o ile dotyczy) *</w:t>
      </w:r>
      <w:r w:rsidRPr="00473373">
        <w:rPr>
          <w:rFonts w:ascii="Lato" w:eastAsia="Times New Roman" w:hAnsi="Lato" w:cs="Calibri"/>
          <w:i/>
          <w:iCs/>
          <w:sz w:val="24"/>
          <w:szCs w:val="24"/>
          <w:lang w:eastAsia="pl-PL"/>
        </w:rPr>
        <w:t>.</w:t>
      </w:r>
    </w:p>
    <w:p w14:paraId="5C98ED4F" w14:textId="77777777" w:rsidR="00EA1BD5" w:rsidRPr="00473373" w:rsidRDefault="00EA1BD5" w:rsidP="00EA1BD5">
      <w:pPr>
        <w:tabs>
          <w:tab w:val="left" w:pos="993"/>
        </w:tabs>
        <w:spacing w:after="0" w:line="240" w:lineRule="auto"/>
        <w:ind w:left="567"/>
        <w:rPr>
          <w:rFonts w:ascii="Lato" w:eastAsia="Times New Roman" w:hAnsi="Lato" w:cs="Calibri"/>
          <w:i/>
          <w:iCs/>
          <w:sz w:val="24"/>
          <w:szCs w:val="24"/>
          <w:lang w:eastAsia="pl-PL"/>
        </w:rPr>
      </w:pPr>
    </w:p>
    <w:p w14:paraId="71D4D021" w14:textId="77777777" w:rsidR="00EA1BD5" w:rsidRPr="00473373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473373">
        <w:rPr>
          <w:rFonts w:ascii="Lato" w:eastAsia="Times New Roman" w:hAnsi="Lato" w:cs="Calibri"/>
          <w:i/>
          <w:iCs/>
          <w:sz w:val="24"/>
          <w:szCs w:val="24"/>
          <w:lang w:eastAsia="pl-PL"/>
        </w:rPr>
        <w:t>(UWAGA: poniższe zastosować tylko wtedy, gdy Wykonawca powołuję się na zasoby podmiotu/ów trzeciego/ich, odpowiednią ilość razy w zależności od liczby podmiotów udostępniających zasoby Wykonawcy, a ponadto wymagane jest do złożenia wraz z ofertą w formie oryginału lub kopii poświadczonej za zgodność z oryginałem przez osobę/y uprawnioną/e do reprezentacji podmiotu udostępniającego zasób/y)</w:t>
      </w:r>
    </w:p>
    <w:p w14:paraId="0C41796D" w14:textId="77777777" w:rsidR="00EA1BD5" w:rsidRPr="00473373" w:rsidRDefault="00EA1BD5" w:rsidP="00EA1BD5">
      <w:pPr>
        <w:tabs>
          <w:tab w:val="left" w:pos="993"/>
        </w:tabs>
        <w:spacing w:after="0" w:line="240" w:lineRule="auto"/>
        <w:ind w:left="567"/>
        <w:jc w:val="center"/>
        <w:rPr>
          <w:rFonts w:ascii="Lato" w:eastAsia="Times New Roman" w:hAnsi="Lato" w:cs="Calibri"/>
          <w:i/>
          <w:iCs/>
          <w:sz w:val="24"/>
          <w:szCs w:val="24"/>
          <w:lang w:eastAsia="pl-PL"/>
        </w:rPr>
      </w:pPr>
    </w:p>
    <w:p w14:paraId="46DC12C1" w14:textId="77777777" w:rsidR="00EA1BD5" w:rsidRPr="00473373" w:rsidRDefault="00EA1BD5" w:rsidP="00EA1BD5">
      <w:pPr>
        <w:tabs>
          <w:tab w:val="left" w:pos="993"/>
        </w:tabs>
        <w:spacing w:after="0" w:line="240" w:lineRule="auto"/>
        <w:ind w:left="567"/>
        <w:jc w:val="center"/>
        <w:rPr>
          <w:rFonts w:ascii="Lato" w:hAnsi="Lato"/>
          <w:sz w:val="24"/>
          <w:szCs w:val="24"/>
        </w:rPr>
      </w:pPr>
      <w:r w:rsidRPr="00473373">
        <w:rPr>
          <w:rFonts w:ascii="Lato" w:eastAsia="Times New Roman" w:hAnsi="Lato" w:cs="Calibri"/>
          <w:b/>
          <w:bCs/>
          <w:sz w:val="24"/>
          <w:szCs w:val="24"/>
          <w:lang w:eastAsia="pl-PL"/>
        </w:rPr>
        <w:t>PISEMNE ZOBOWIĄZANIE PODMIOTU</w:t>
      </w:r>
    </w:p>
    <w:p w14:paraId="03C84CE2" w14:textId="77777777" w:rsidR="00EA1BD5" w:rsidRPr="00473373" w:rsidRDefault="00EA1BD5" w:rsidP="00EA1BD5">
      <w:pPr>
        <w:tabs>
          <w:tab w:val="left" w:pos="993"/>
        </w:tabs>
        <w:spacing w:after="0" w:line="240" w:lineRule="auto"/>
        <w:ind w:left="567"/>
        <w:jc w:val="center"/>
        <w:rPr>
          <w:rFonts w:ascii="Lato" w:hAnsi="Lato"/>
          <w:sz w:val="24"/>
          <w:szCs w:val="24"/>
        </w:rPr>
      </w:pPr>
      <w:r w:rsidRPr="00473373">
        <w:rPr>
          <w:rFonts w:ascii="Lato" w:eastAsia="Times New Roman" w:hAnsi="Lato" w:cs="Calibri"/>
          <w:b/>
          <w:bCs/>
          <w:sz w:val="24"/>
          <w:szCs w:val="24"/>
          <w:lang w:eastAsia="pl-PL"/>
        </w:rPr>
        <w:t xml:space="preserve">oddania do dyspozycji Wykonawcy niezbędnych zasobów na okres korzystania z nich przy wykonywaniu zamówienia zgodnie z art. 118 ustawy </w:t>
      </w:r>
      <w:proofErr w:type="spellStart"/>
      <w:r w:rsidRPr="00473373">
        <w:rPr>
          <w:rFonts w:ascii="Lato" w:eastAsia="Times New Roman" w:hAnsi="Lato" w:cs="Calibri"/>
          <w:b/>
          <w:bCs/>
          <w:sz w:val="24"/>
          <w:szCs w:val="24"/>
          <w:lang w:eastAsia="pl-PL"/>
        </w:rPr>
        <w:t>Pzp</w:t>
      </w:r>
      <w:proofErr w:type="spellEnd"/>
    </w:p>
    <w:p w14:paraId="363A3A9E" w14:textId="77777777" w:rsidR="00EA1BD5" w:rsidRPr="00473373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eastAsia="Times New Roman" w:hAnsi="Lato" w:cs="Calibri"/>
          <w:b/>
          <w:bCs/>
          <w:sz w:val="24"/>
          <w:szCs w:val="24"/>
          <w:lang w:eastAsia="pl-PL"/>
        </w:rPr>
      </w:pPr>
    </w:p>
    <w:p w14:paraId="72E781EF" w14:textId="77777777" w:rsidR="00EA1BD5" w:rsidRPr="00473373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473373">
        <w:rPr>
          <w:rFonts w:ascii="Lato" w:eastAsia="Times New Roman" w:hAnsi="Lato" w:cs="Calibri"/>
          <w:sz w:val="24"/>
          <w:szCs w:val="24"/>
          <w:lang w:eastAsia="pl-PL"/>
        </w:rPr>
        <w:t>Działając w imieniu i na rzecz:</w:t>
      </w:r>
    </w:p>
    <w:p w14:paraId="3670930E" w14:textId="77777777" w:rsidR="00EA1BD5" w:rsidRPr="00473373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eastAsia="Times New Roman" w:hAnsi="Lato" w:cs="Calibri"/>
          <w:sz w:val="24"/>
          <w:szCs w:val="24"/>
          <w:lang w:eastAsia="pl-PL"/>
        </w:rPr>
      </w:pPr>
    </w:p>
    <w:p w14:paraId="17C642DA" w14:textId="77777777" w:rsidR="00EA1BD5" w:rsidRPr="00473373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473373">
        <w:rPr>
          <w:rFonts w:ascii="Lato" w:eastAsia="Times New Roman" w:hAnsi="Lato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FF529A" w14:textId="77777777" w:rsidR="00EA1BD5" w:rsidRPr="00473373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eastAsia="Times New Roman" w:hAnsi="Lato" w:cs="Calibri"/>
          <w:sz w:val="24"/>
          <w:szCs w:val="24"/>
          <w:lang w:eastAsia="pl-PL"/>
        </w:rPr>
      </w:pPr>
    </w:p>
    <w:p w14:paraId="7D10BAA1" w14:textId="77777777" w:rsidR="00EA1BD5" w:rsidRPr="00473373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473373">
        <w:rPr>
          <w:rFonts w:ascii="Lato" w:eastAsia="Times New Roman" w:hAnsi="Lato" w:cs="Calibri"/>
          <w:i/>
          <w:iCs/>
          <w:color w:val="FF0000"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473373">
        <w:rPr>
          <w:rFonts w:ascii="Lato" w:eastAsia="Times New Roman" w:hAnsi="Lato" w:cs="Calibri"/>
          <w:i/>
          <w:iCs/>
          <w:color w:val="FF0000"/>
          <w:sz w:val="24"/>
          <w:szCs w:val="24"/>
          <w:lang w:eastAsia="pl-PL"/>
        </w:rPr>
        <w:t>CEiDG</w:t>
      </w:r>
      <w:proofErr w:type="spellEnd"/>
      <w:r w:rsidRPr="00473373">
        <w:rPr>
          <w:rFonts w:ascii="Lato" w:eastAsia="Times New Roman" w:hAnsi="Lato" w:cs="Calibri"/>
          <w:i/>
          <w:iCs/>
          <w:color w:val="FF0000"/>
          <w:sz w:val="24"/>
          <w:szCs w:val="24"/>
          <w:lang w:eastAsia="pl-PL"/>
        </w:rPr>
        <w:t xml:space="preserve"> - o ile dotyczy) * </w:t>
      </w:r>
    </w:p>
    <w:p w14:paraId="05D4A6C8" w14:textId="77777777" w:rsidR="00EA1BD5" w:rsidRPr="00473373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eastAsia="Times New Roman" w:hAnsi="Lato" w:cs="Calibri"/>
          <w:i/>
          <w:iCs/>
          <w:color w:val="FF0000"/>
          <w:sz w:val="24"/>
          <w:szCs w:val="24"/>
          <w:lang w:eastAsia="pl-PL"/>
        </w:rPr>
      </w:pPr>
    </w:p>
    <w:p w14:paraId="4A0EF689" w14:textId="1F6DAA44" w:rsidR="00EA1BD5" w:rsidRPr="00473373" w:rsidRDefault="00EA1BD5" w:rsidP="001D6097">
      <w:pPr>
        <w:tabs>
          <w:tab w:val="left" w:pos="993"/>
        </w:tabs>
        <w:spacing w:after="0" w:line="240" w:lineRule="auto"/>
        <w:ind w:left="567"/>
        <w:jc w:val="both"/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</w:pPr>
      <w:r w:rsidRPr="00473373">
        <w:rPr>
          <w:rFonts w:ascii="Lato" w:eastAsia="Times New Roman" w:hAnsi="Lato" w:cs="Calibri"/>
          <w:sz w:val="24"/>
          <w:szCs w:val="24"/>
          <w:lang w:eastAsia="pl-PL"/>
        </w:rPr>
        <w:t xml:space="preserve">Oświadczamy, że w postępowaniu </w:t>
      </w:r>
      <w:r w:rsidR="00B37E1D" w:rsidRPr="00473373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 xml:space="preserve">na wyłonienie Wykonawcy w  zakresie sprzedaży i dostawy wraz z montażem </w:t>
      </w:r>
      <w:r w:rsidR="004E7168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 xml:space="preserve">mebli i </w:t>
      </w:r>
      <w:r w:rsidR="00B37E1D" w:rsidRPr="00473373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 xml:space="preserve">wyposażenia ruchomego na potrzeby pracowni </w:t>
      </w:r>
      <w:proofErr w:type="spellStart"/>
      <w:r w:rsidR="00B37E1D" w:rsidRPr="00473373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>FabLab</w:t>
      </w:r>
      <w:proofErr w:type="spellEnd"/>
      <w:r w:rsidR="00B37E1D" w:rsidRPr="00473373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 xml:space="preserve"> przy ul. Śniadeckich 3 w Krakowie dla </w:t>
      </w:r>
      <w:r w:rsidR="00AE6021" w:rsidRPr="00AE6021">
        <w:rPr>
          <w:rFonts w:ascii="Lato" w:eastAsia="Times New Roman" w:hAnsi="Lato" w:cs="Calibri"/>
          <w:b/>
          <w:i/>
          <w:iCs/>
          <w:sz w:val="24"/>
          <w:szCs w:val="24"/>
          <w:lang w:eastAsia="pl-PL"/>
        </w:rPr>
        <w:t xml:space="preserve">ARMK </w:t>
      </w:r>
      <w:r w:rsidR="00B37E1D" w:rsidRPr="00473373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>Sp. z o.o</w:t>
      </w:r>
      <w:r w:rsidR="002F3A10" w:rsidRPr="00473373">
        <w:rPr>
          <w:rFonts w:ascii="Lato" w:hAnsi="Lato" w:cs="Calibri"/>
          <w:b/>
          <w:bCs/>
          <w:i/>
          <w:iCs/>
          <w:sz w:val="24"/>
          <w:szCs w:val="24"/>
        </w:rPr>
        <w:t>.</w:t>
      </w:r>
      <w:r w:rsidR="002F3A10" w:rsidRPr="00473373">
        <w:rPr>
          <w:rFonts w:ascii="Lato" w:eastAsia="Times New Roman" w:hAnsi="Lato" w:cs="Calibri"/>
          <w:b/>
          <w:bCs/>
          <w:i/>
          <w:sz w:val="24"/>
          <w:szCs w:val="24"/>
          <w:lang w:eastAsia="pl-PL"/>
        </w:rPr>
        <w:t>,</w:t>
      </w:r>
      <w:r w:rsidR="001F02D1" w:rsidRPr="001F02D1">
        <w:rPr>
          <w:rFonts w:ascii="Lato" w:eastAsia="Times New Roman" w:hAnsi="Lato" w:cs="Calibri"/>
          <w:b/>
          <w:sz w:val="24"/>
          <w:szCs w:val="24"/>
          <w:lang w:eastAsia="pl-PL"/>
        </w:rPr>
        <w:t xml:space="preserve"> </w:t>
      </w:r>
      <w:r w:rsidR="001F02D1" w:rsidRPr="001F02D1">
        <w:rPr>
          <w:rFonts w:ascii="Lato" w:eastAsia="Times New Roman" w:hAnsi="Lato" w:cs="Calibri"/>
          <w:b/>
          <w:i/>
          <w:iCs/>
          <w:sz w:val="24"/>
          <w:szCs w:val="24"/>
          <w:lang w:eastAsia="pl-PL"/>
        </w:rPr>
        <w:t xml:space="preserve">odpowiednio w odniesieniu od jednej do </w:t>
      </w:r>
      <w:r w:rsidR="006F7A61" w:rsidRPr="006F7A61">
        <w:rPr>
          <w:rFonts w:ascii="Lato" w:eastAsia="Times New Roman" w:hAnsi="Lato" w:cs="Calibri"/>
          <w:b/>
          <w:i/>
          <w:iCs/>
          <w:sz w:val="24"/>
          <w:szCs w:val="24"/>
          <w:lang w:eastAsia="pl-PL"/>
        </w:rPr>
        <w:t>dwóch</w:t>
      </w:r>
      <w:r w:rsidR="001F02D1" w:rsidRPr="001F02D1">
        <w:rPr>
          <w:rFonts w:ascii="Lato" w:eastAsia="Times New Roman" w:hAnsi="Lato" w:cs="Calibri"/>
          <w:b/>
          <w:i/>
          <w:iCs/>
          <w:sz w:val="24"/>
          <w:szCs w:val="24"/>
          <w:lang w:eastAsia="pl-PL"/>
        </w:rPr>
        <w:t xml:space="preserve"> części zamówienia</w:t>
      </w:r>
    </w:p>
    <w:p w14:paraId="3B14C23B" w14:textId="77777777" w:rsidR="00EA1BD5" w:rsidRPr="00473373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</w:p>
    <w:p w14:paraId="266C30D2" w14:textId="77777777" w:rsidR="00EA1BD5" w:rsidRPr="00473373" w:rsidRDefault="00EA1BD5" w:rsidP="00EA1BD5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zobowiązujemy się udostępnić nasze zasoby Wykonawcy:</w:t>
      </w:r>
    </w:p>
    <w:p w14:paraId="1F99A489" w14:textId="77777777" w:rsidR="00EA1BD5" w:rsidRPr="00473373" w:rsidRDefault="00EA1BD5" w:rsidP="00EA1BD5">
      <w:pPr>
        <w:tabs>
          <w:tab w:val="left" w:pos="567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..…</w:t>
      </w:r>
    </w:p>
    <w:p w14:paraId="6449D0BE" w14:textId="16BC9E93" w:rsidR="00EA1BD5" w:rsidRPr="00473373" w:rsidRDefault="00EA1BD5" w:rsidP="00EA1BD5">
      <w:pPr>
        <w:tabs>
          <w:tab w:val="left" w:pos="567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i/>
          <w:iCs/>
          <w:sz w:val="24"/>
          <w:szCs w:val="24"/>
          <w:lang w:eastAsia="pl-PL"/>
        </w:rPr>
        <w:t xml:space="preserve">(pełna nazwa Wykonawcy i adres/siedziba Wykonawcy, składającego </w:t>
      </w:r>
      <w:r w:rsidR="00A85C0F" w:rsidRPr="00473373">
        <w:rPr>
          <w:rFonts w:ascii="Lato" w:eastAsia="Times New Roman" w:hAnsi="Lato" w:cs="Aptos"/>
          <w:i/>
          <w:iCs/>
          <w:sz w:val="24"/>
          <w:szCs w:val="24"/>
          <w:lang w:eastAsia="pl-PL"/>
        </w:rPr>
        <w:t>ofertę) *</w:t>
      </w:r>
    </w:p>
    <w:p w14:paraId="7ED9F2F8" w14:textId="77777777" w:rsidR="00EA1BD5" w:rsidRPr="00473373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W celu oceny, czy wskazany wyżej Wykonawca będzie dysponował naszymi zasobami w stopniu niezbędnym dla należytego wykonania zamówienia oraz oceny, czy stosunek nas łączący gwarantuje rzeczywisty dostęp do naszych zasobów podaję:</w:t>
      </w:r>
    </w:p>
    <w:p w14:paraId="0A4B0E28" w14:textId="77777777" w:rsidR="00EA1BD5" w:rsidRPr="00473373" w:rsidRDefault="00EA1BD5" w:rsidP="00F35274">
      <w:pPr>
        <w:pStyle w:val="Akapitzlist"/>
        <w:numPr>
          <w:ilvl w:val="1"/>
          <w:numId w:val="55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zakres naszych zasobów dostępnych Wykonawcy:</w:t>
      </w:r>
    </w:p>
    <w:p w14:paraId="7C6AC3F5" w14:textId="77777777" w:rsidR="00EA1BD5" w:rsidRPr="00473373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………………………………………………………………………………………………………………………………………………………………………………………………………………………………..…</w:t>
      </w:r>
      <w:r w:rsidR="009B28CC" w:rsidRPr="00473373">
        <w:rPr>
          <w:rFonts w:ascii="Lato" w:eastAsia="Times New Roman" w:hAnsi="Lato" w:cs="Aptos"/>
          <w:sz w:val="24"/>
          <w:szCs w:val="24"/>
          <w:lang w:eastAsia="pl-PL"/>
        </w:rPr>
        <w:t>…….</w:t>
      </w:r>
      <w:r w:rsidRPr="00473373">
        <w:rPr>
          <w:rFonts w:ascii="Lato" w:eastAsia="Times New Roman" w:hAnsi="Lato" w:cs="Aptos"/>
          <w:sz w:val="24"/>
          <w:szCs w:val="24"/>
          <w:lang w:eastAsia="pl-PL"/>
        </w:rPr>
        <w:t>………….…………</w:t>
      </w:r>
    </w:p>
    <w:p w14:paraId="26EC8D62" w14:textId="77777777" w:rsidR="00EA1BD5" w:rsidRPr="00473373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i/>
          <w:iCs/>
          <w:sz w:val="24"/>
          <w:szCs w:val="24"/>
          <w:lang w:eastAsia="pl-PL"/>
        </w:rPr>
        <w:t>(wskazać i opisać zakres udostępnionych zasobów, tj.: zdolności techniczne lub zawodowe, sytuację ekonomiczną lub finansową, doświadczenie, wiedzę, osoby, sprzęt, urządzenia itp., odpowiednio o ile dotyczy)</w:t>
      </w:r>
    </w:p>
    <w:p w14:paraId="5BF8BA59" w14:textId="77777777" w:rsidR="00EA1BD5" w:rsidRPr="00473373" w:rsidRDefault="00EA1BD5" w:rsidP="00F35274">
      <w:pPr>
        <w:pStyle w:val="Akapitzlist"/>
        <w:numPr>
          <w:ilvl w:val="1"/>
          <w:numId w:val="55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sposób i okres udostępnienia Wykonawcy i wykorzystania przez niego zasobów podmiotu udostępniającego te zasoby przy wykonywaniu zamówienia:</w:t>
      </w:r>
    </w:p>
    <w:p w14:paraId="7011C8B0" w14:textId="77777777" w:rsidR="00EA1BD5" w:rsidRPr="00473373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9B28CC" w:rsidRPr="00473373">
        <w:rPr>
          <w:rFonts w:ascii="Lato" w:eastAsia="Times New Roman" w:hAnsi="Lato" w:cs="Aptos"/>
          <w:sz w:val="24"/>
          <w:szCs w:val="24"/>
          <w:lang w:eastAsia="pl-PL"/>
        </w:rPr>
        <w:t>……..</w:t>
      </w:r>
      <w:r w:rsidRPr="00473373">
        <w:rPr>
          <w:rFonts w:ascii="Lato" w:eastAsia="Times New Roman" w:hAnsi="Lato" w:cs="Aptos"/>
          <w:sz w:val="24"/>
          <w:szCs w:val="24"/>
          <w:lang w:eastAsia="pl-PL"/>
        </w:rPr>
        <w:t>……………………………….…………</w:t>
      </w:r>
    </w:p>
    <w:p w14:paraId="754CF867" w14:textId="77777777" w:rsidR="00EA1BD5" w:rsidRPr="00473373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i/>
          <w:iCs/>
          <w:sz w:val="24"/>
          <w:szCs w:val="24"/>
          <w:lang w:eastAsia="pl-PL"/>
        </w:rPr>
        <w:t>(wskazać realny i faktyczny sposób oraz okres (czas), wykorzystania zasobów przy wykonywaniu zamówienia publicznego)</w:t>
      </w:r>
    </w:p>
    <w:p w14:paraId="24E279FC" w14:textId="77777777" w:rsidR="00EA1BD5" w:rsidRPr="00473373" w:rsidRDefault="00EA1BD5" w:rsidP="00F35274">
      <w:pPr>
        <w:pStyle w:val="Akapitzlist"/>
        <w:numPr>
          <w:ilvl w:val="1"/>
          <w:numId w:val="55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charakter stosunku, jaki będzie mnie łączył z Wykonawcą:</w:t>
      </w:r>
    </w:p>
    <w:p w14:paraId="1F6E880C" w14:textId="77777777" w:rsidR="00EA1BD5" w:rsidRPr="00473373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9B28CC" w:rsidRPr="00473373">
        <w:rPr>
          <w:rFonts w:ascii="Lato" w:eastAsia="Times New Roman" w:hAnsi="Lato" w:cs="Aptos"/>
          <w:sz w:val="24"/>
          <w:szCs w:val="24"/>
          <w:lang w:eastAsia="pl-PL"/>
        </w:rPr>
        <w:t>…….</w:t>
      </w:r>
      <w:r w:rsidRPr="00473373">
        <w:rPr>
          <w:rFonts w:ascii="Lato" w:eastAsia="Times New Roman" w:hAnsi="Lato" w:cs="Aptos"/>
          <w:sz w:val="24"/>
          <w:szCs w:val="24"/>
          <w:lang w:eastAsia="pl-PL"/>
        </w:rPr>
        <w:t>……………………….…….…………</w:t>
      </w:r>
    </w:p>
    <w:p w14:paraId="6E66037B" w14:textId="77777777" w:rsidR="00EA1BD5" w:rsidRPr="00473373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i/>
          <w:iCs/>
          <w:sz w:val="24"/>
          <w:szCs w:val="24"/>
          <w:lang w:eastAsia="pl-PL"/>
        </w:rPr>
        <w:t>(wskazać dokładnie np. umowa zlecenia, o dzieło, pożyczki, użyczenia itp.)</w:t>
      </w:r>
    </w:p>
    <w:p w14:paraId="5AA07EB1" w14:textId="77777777" w:rsidR="00EA1BD5" w:rsidRPr="00473373" w:rsidRDefault="00EA1BD5" w:rsidP="00F35274">
      <w:pPr>
        <w:pStyle w:val="Akapitzlist"/>
        <w:numPr>
          <w:ilvl w:val="1"/>
          <w:numId w:val="55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czy, a jeżeli tak, to w jakim zakresie podmiot udostępniający zasoby, na zdolnościach którego Wykonawca polega w odniesieniu do warunków udziału w postępowaniu dotyczących wykształcenia, kwalifikacji zawodowych lub doświadczenia, zrealizuje czynności, których wskazane zdolności dotyczą:</w:t>
      </w:r>
    </w:p>
    <w:p w14:paraId="5A2933A0" w14:textId="77777777" w:rsidR="00EA1BD5" w:rsidRPr="00473373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9B28CC" w:rsidRPr="00473373">
        <w:rPr>
          <w:rFonts w:ascii="Lato" w:eastAsia="Times New Roman" w:hAnsi="Lato" w:cs="Aptos"/>
          <w:sz w:val="24"/>
          <w:szCs w:val="24"/>
          <w:lang w:eastAsia="pl-PL"/>
        </w:rPr>
        <w:t>…….</w:t>
      </w:r>
      <w:r w:rsidRPr="00473373">
        <w:rPr>
          <w:rFonts w:ascii="Lato" w:eastAsia="Times New Roman" w:hAnsi="Lato" w:cs="Aptos"/>
          <w:sz w:val="24"/>
          <w:szCs w:val="24"/>
          <w:lang w:eastAsia="pl-PL"/>
        </w:rPr>
        <w:t>………………………..…………….…………</w:t>
      </w:r>
    </w:p>
    <w:p w14:paraId="79AE6D78" w14:textId="77777777" w:rsidR="00EA1BD5" w:rsidRPr="00473373" w:rsidRDefault="00EA1BD5" w:rsidP="009B28CC">
      <w:pPr>
        <w:tabs>
          <w:tab w:val="left" w:pos="993"/>
        </w:tabs>
        <w:ind w:left="567"/>
        <w:jc w:val="both"/>
        <w:rPr>
          <w:rFonts w:ascii="Lato" w:eastAsia="Times New Roman" w:hAnsi="Lato" w:cs="Aptos"/>
          <w:i/>
          <w:iCs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i/>
          <w:iCs/>
          <w:sz w:val="24"/>
          <w:szCs w:val="24"/>
          <w:lang w:eastAsia="pl-PL"/>
        </w:rPr>
        <w:t>(wskazać dokładnie te elementy zamówienia, tj. odpowiednio o ile dotyczy usług lub robót budowlanych, które będą realizowane przez podmiot udostępniający zasoby)</w:t>
      </w:r>
    </w:p>
    <w:p w14:paraId="33AA8776" w14:textId="77777777" w:rsidR="00EA1BD5" w:rsidRPr="00473373" w:rsidRDefault="00EA1BD5" w:rsidP="00F35274">
      <w:pPr>
        <w:numPr>
          <w:ilvl w:val="0"/>
          <w:numId w:val="56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 xml:space="preserve">oświadczamy, że nie podlegamy wykluczeniu z postępowania na podstawie art. 108 ust. 1 ustawy </w:t>
      </w:r>
      <w:proofErr w:type="spellStart"/>
      <w:r w:rsidRPr="00473373">
        <w:rPr>
          <w:rFonts w:ascii="Lato" w:eastAsia="Times New Roman" w:hAnsi="Lato" w:cs="Aptos"/>
          <w:sz w:val="24"/>
          <w:szCs w:val="24"/>
          <w:lang w:eastAsia="pl-PL"/>
        </w:rPr>
        <w:t>Pzp</w:t>
      </w:r>
      <w:proofErr w:type="spellEnd"/>
      <w:r w:rsidRPr="00473373">
        <w:rPr>
          <w:rFonts w:ascii="Lato" w:eastAsia="Times New Roman" w:hAnsi="Lato" w:cs="Aptos"/>
          <w:sz w:val="24"/>
          <w:szCs w:val="24"/>
          <w:lang w:eastAsia="pl-PL"/>
        </w:rPr>
        <w:t>.</w:t>
      </w:r>
    </w:p>
    <w:p w14:paraId="301B7EE1" w14:textId="77777777" w:rsidR="00EA1BD5" w:rsidRPr="00473373" w:rsidRDefault="00EA1BD5" w:rsidP="00F35274">
      <w:pPr>
        <w:numPr>
          <w:ilvl w:val="0"/>
          <w:numId w:val="56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 xml:space="preserve">oświadczamy, że nie podlegamy wykluczeniu z postępowania na podstawie art. 109 ust. 1 pkt 4), 5), 7), 8), 9) i 10) ustawy </w:t>
      </w:r>
      <w:proofErr w:type="spellStart"/>
      <w:r w:rsidRPr="00473373">
        <w:rPr>
          <w:rFonts w:ascii="Lato" w:eastAsia="Times New Roman" w:hAnsi="Lato" w:cs="Aptos"/>
          <w:sz w:val="24"/>
          <w:szCs w:val="24"/>
          <w:lang w:eastAsia="pl-PL"/>
        </w:rPr>
        <w:t>Pzp</w:t>
      </w:r>
      <w:proofErr w:type="spellEnd"/>
      <w:r w:rsidRPr="00473373">
        <w:rPr>
          <w:rFonts w:ascii="Lato" w:eastAsia="Times New Roman" w:hAnsi="Lato" w:cs="Aptos"/>
          <w:sz w:val="24"/>
          <w:szCs w:val="24"/>
          <w:lang w:eastAsia="pl-PL"/>
        </w:rPr>
        <w:t xml:space="preserve">. </w:t>
      </w:r>
    </w:p>
    <w:p w14:paraId="29DF3C61" w14:textId="0FEA18A2" w:rsidR="00EA1BD5" w:rsidRPr="00473373" w:rsidRDefault="00EA1BD5" w:rsidP="00F35274">
      <w:pPr>
        <w:numPr>
          <w:ilvl w:val="0"/>
          <w:numId w:val="56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 xml:space="preserve">oświadczamy, iż nie podlegamy wykluczeniu na podstawie art. 7 ust. 1 ustawy z dnia 13 kwietnia </w:t>
      </w:r>
      <w:r w:rsidR="00A85C0F" w:rsidRPr="00473373">
        <w:rPr>
          <w:rFonts w:ascii="Lato" w:eastAsia="Times New Roman" w:hAnsi="Lato" w:cs="Aptos"/>
          <w:sz w:val="24"/>
          <w:szCs w:val="24"/>
          <w:lang w:eastAsia="pl-PL"/>
        </w:rPr>
        <w:t>2022 r.</w:t>
      </w:r>
      <w:r w:rsidRPr="00473373">
        <w:rPr>
          <w:rFonts w:ascii="Lato" w:eastAsia="Times New Roman" w:hAnsi="Lato" w:cs="Aptos"/>
          <w:sz w:val="24"/>
          <w:szCs w:val="24"/>
          <w:lang w:eastAsia="pl-PL"/>
        </w:rPr>
        <w:t xml:space="preserve"> o szczególnych rozwiązaniach w zakresie przeciwdziałania wspieraniu agresji na Ukrainę oraz służących ochronie bezpieczeństwa narodowego (tekst jednolity: Dziennik Ustaw z </w:t>
      </w:r>
      <w:r w:rsidR="00A85C0F" w:rsidRPr="00473373">
        <w:rPr>
          <w:rFonts w:ascii="Lato" w:eastAsia="Times New Roman" w:hAnsi="Lato" w:cs="Aptos"/>
          <w:sz w:val="24"/>
          <w:szCs w:val="24"/>
          <w:lang w:eastAsia="pl-PL"/>
        </w:rPr>
        <w:t>2025 r.</w:t>
      </w:r>
      <w:r w:rsidRPr="00473373">
        <w:rPr>
          <w:rFonts w:ascii="Lato" w:eastAsia="Times New Roman" w:hAnsi="Lato" w:cs="Aptos"/>
          <w:sz w:val="24"/>
          <w:szCs w:val="24"/>
          <w:lang w:eastAsia="pl-PL"/>
        </w:rPr>
        <w:t xml:space="preserve">, poz. </w:t>
      </w:r>
      <w:r w:rsidR="00B54DBB" w:rsidRPr="00473373">
        <w:rPr>
          <w:rFonts w:ascii="Lato" w:eastAsia="Times New Roman" w:hAnsi="Lato" w:cs="Aptos"/>
          <w:sz w:val="24"/>
          <w:szCs w:val="24"/>
          <w:lang w:eastAsia="pl-PL"/>
        </w:rPr>
        <w:t>5</w:t>
      </w:r>
      <w:r w:rsidR="00836F8A" w:rsidRPr="00473373">
        <w:rPr>
          <w:rFonts w:ascii="Lato" w:eastAsia="Times New Roman" w:hAnsi="Lato" w:cs="Aptos"/>
          <w:sz w:val="24"/>
          <w:szCs w:val="24"/>
          <w:lang w:eastAsia="pl-PL"/>
        </w:rPr>
        <w:t>14</w:t>
      </w:r>
      <w:r w:rsidRPr="00473373">
        <w:rPr>
          <w:rFonts w:ascii="Lato" w:eastAsia="Times New Roman" w:hAnsi="Lato" w:cs="Aptos"/>
          <w:sz w:val="24"/>
          <w:szCs w:val="24"/>
          <w:lang w:eastAsia="pl-PL"/>
        </w:rPr>
        <w:t>), tj.:</w:t>
      </w:r>
    </w:p>
    <w:p w14:paraId="741C2961" w14:textId="77777777" w:rsidR="00EA1BD5" w:rsidRPr="00473373" w:rsidRDefault="00EA1BD5" w:rsidP="00F35274">
      <w:pPr>
        <w:numPr>
          <w:ilvl w:val="1"/>
          <w:numId w:val="57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nie jesteśmy Wykonawcą wymienionym w wykazach określonych w rozporządzeniu 765/2006 i rozporządzeniu 269/2014 ani wpisanym na listę na podstawie decyzji w sprawie wpisu na listę rozstrzygającej o zastosowaniu środka, o którym mowa w art. 1 pkt 3 cytowanej ustawy;</w:t>
      </w:r>
    </w:p>
    <w:p w14:paraId="776C6DC3" w14:textId="155F63F1" w:rsidR="00EA1BD5" w:rsidRPr="00473373" w:rsidRDefault="00EA1BD5" w:rsidP="00F35274">
      <w:pPr>
        <w:numPr>
          <w:ilvl w:val="1"/>
          <w:numId w:val="57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 xml:space="preserve">nie jesteśmy Wykonawcą, którego beneficjentem rzeczywistym w rozumieniu ustawy z dnia 1 marca 2018r. o przeciwdziałaniu praniu pieniędzy oraz finansowaniu terroryzmu (tekst </w:t>
      </w:r>
      <w:r w:rsidR="006C1D00" w:rsidRPr="00473373">
        <w:rPr>
          <w:rFonts w:ascii="Lato" w:eastAsia="Times New Roman" w:hAnsi="Lato" w:cs="Aptos"/>
          <w:sz w:val="24"/>
          <w:szCs w:val="24"/>
          <w:lang w:eastAsia="pl-PL"/>
        </w:rPr>
        <w:t>jednolity: Dziennik Ustaw z 2025r., poz. 644</w:t>
      </w:r>
      <w:r w:rsidR="006E1099">
        <w:rPr>
          <w:rFonts w:ascii="Lato" w:eastAsia="Times New Roman" w:hAnsi="Lato" w:cs="Aptos"/>
          <w:sz w:val="24"/>
          <w:szCs w:val="24"/>
          <w:lang w:eastAsia="pl-PL"/>
        </w:rPr>
        <w:t xml:space="preserve"> z </w:t>
      </w:r>
      <w:proofErr w:type="spellStart"/>
      <w:r w:rsidR="006E1099">
        <w:rPr>
          <w:rFonts w:ascii="Lato" w:eastAsia="Times New Roman" w:hAnsi="Lato" w:cs="Aptos"/>
          <w:sz w:val="24"/>
          <w:szCs w:val="24"/>
          <w:lang w:eastAsia="pl-PL"/>
        </w:rPr>
        <w:t>późn</w:t>
      </w:r>
      <w:proofErr w:type="spellEnd"/>
      <w:r w:rsidR="006E1099">
        <w:rPr>
          <w:rFonts w:ascii="Lato" w:eastAsia="Times New Roman" w:hAnsi="Lato" w:cs="Aptos"/>
          <w:sz w:val="24"/>
          <w:szCs w:val="24"/>
          <w:lang w:eastAsia="pl-PL"/>
        </w:rPr>
        <w:t>. zm.</w:t>
      </w:r>
      <w:r w:rsidRPr="00473373">
        <w:rPr>
          <w:rFonts w:ascii="Lato" w:eastAsia="Times New Roman" w:hAnsi="Lato" w:cs="Aptos"/>
          <w:sz w:val="24"/>
          <w:szCs w:val="24"/>
          <w:lang w:eastAsia="pl-PL"/>
        </w:rPr>
        <w:t>) jest osoba wymieniona w wykazach określonych w rozporządzeniu 765/2006 i rozporządzeniu 269/2014 ani wpisana na listę lub będąca takim beneficjentem rzeczywistym od dnia 24 lutego 2022r., o ile została wpisana na listę na podstawie decyzji w sprawie wpisu na listę rozstrzygającej o zastosowaniu środka, o którym mowa w art. 1 pkt 3 cytowanej ustawy;</w:t>
      </w:r>
    </w:p>
    <w:p w14:paraId="15BBD80A" w14:textId="77777777" w:rsidR="00EA1BD5" w:rsidRPr="00473373" w:rsidRDefault="00EA1BD5" w:rsidP="00F35274">
      <w:pPr>
        <w:numPr>
          <w:ilvl w:val="1"/>
          <w:numId w:val="57"/>
        </w:numPr>
        <w:tabs>
          <w:tab w:val="left" w:pos="993"/>
        </w:tabs>
        <w:suppressAutoHyphens w:val="0"/>
        <w:spacing w:after="0" w:line="240" w:lineRule="auto"/>
        <w:ind w:left="567" w:firstLine="0"/>
        <w:jc w:val="both"/>
        <w:rPr>
          <w:rFonts w:ascii="Lato" w:eastAsia="Times New Roman" w:hAnsi="Lato" w:cs="Aptos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 xml:space="preserve">nie jesteśmy Wykonawcą, którego jednostką dominującą w rozumieniu art. 3 ust. 1 pkt 37 ustawy z dnia 29 września 1994r. o rachunkowości (tekst jednolity: Dziennik Ustaw z 2023r., poz. 120 z </w:t>
      </w:r>
      <w:proofErr w:type="spellStart"/>
      <w:r w:rsidRPr="00473373">
        <w:rPr>
          <w:rFonts w:ascii="Lato" w:eastAsia="Times New Roman" w:hAnsi="Lato" w:cs="Aptos"/>
          <w:sz w:val="24"/>
          <w:szCs w:val="24"/>
          <w:lang w:eastAsia="pl-PL"/>
        </w:rPr>
        <w:t>późn</w:t>
      </w:r>
      <w:proofErr w:type="spellEnd"/>
      <w:r w:rsidRPr="00473373">
        <w:rPr>
          <w:rFonts w:ascii="Lato" w:eastAsia="Times New Roman" w:hAnsi="Lato" w:cs="Aptos"/>
          <w:sz w:val="24"/>
          <w:szCs w:val="24"/>
          <w:lang w:eastAsia="pl-PL"/>
        </w:rPr>
        <w:t>. zm.), jest podmiot wymieniony w wykazach określonych w rozporządzeniu 765/2006 i rozporządzeniu 269/2014 albo wpisany na listę lub będący taką jednostką dominującą od dnia 24 lutego 2022r., o ile został wpisany na listę na podstawie decyzji w sprawie wpisu na listę rozstrzygającej o zastosowaniu środka, o którym mowa w art. 1 pkt 3 cytowanej ustawy.</w:t>
      </w:r>
    </w:p>
    <w:p w14:paraId="625BB765" w14:textId="77777777" w:rsidR="00EA1BD5" w:rsidRPr="00473373" w:rsidRDefault="00EA1BD5" w:rsidP="00EA1BD5">
      <w:pPr>
        <w:tabs>
          <w:tab w:val="left" w:pos="567"/>
        </w:tabs>
        <w:ind w:left="284"/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73978DA2" w14:textId="77777777" w:rsidR="00EA1BD5" w:rsidRPr="00473373" w:rsidRDefault="00EA1BD5" w:rsidP="00EA1BD5">
      <w:pPr>
        <w:pageBreakBefore/>
        <w:tabs>
          <w:tab w:val="left" w:pos="993"/>
        </w:tabs>
        <w:spacing w:after="0" w:line="240" w:lineRule="auto"/>
        <w:ind w:left="567"/>
        <w:jc w:val="right"/>
        <w:rPr>
          <w:rFonts w:ascii="Lato" w:hAnsi="Lato"/>
          <w:sz w:val="24"/>
          <w:szCs w:val="24"/>
        </w:rPr>
      </w:pPr>
      <w:r w:rsidRPr="00473373">
        <w:rPr>
          <w:rFonts w:ascii="Lato" w:eastAsia="Times New Roman" w:hAnsi="Lato" w:cs="Calibri"/>
          <w:sz w:val="24"/>
          <w:szCs w:val="24"/>
          <w:lang w:eastAsia="pl-PL"/>
        </w:rPr>
        <w:t>Załącznik nr 4 do SWZ</w:t>
      </w:r>
    </w:p>
    <w:p w14:paraId="182167EE" w14:textId="77777777" w:rsidR="00EA1BD5" w:rsidRPr="00473373" w:rsidRDefault="00EA1BD5" w:rsidP="00EA1BD5">
      <w:pPr>
        <w:tabs>
          <w:tab w:val="left" w:pos="993"/>
        </w:tabs>
        <w:spacing w:after="0" w:line="240" w:lineRule="auto"/>
        <w:ind w:left="567"/>
        <w:rPr>
          <w:rFonts w:ascii="Lato" w:hAnsi="Lato"/>
          <w:sz w:val="24"/>
          <w:szCs w:val="24"/>
        </w:rPr>
      </w:pPr>
      <w:r w:rsidRPr="00473373">
        <w:rPr>
          <w:rFonts w:ascii="Lato" w:eastAsia="Times New Roman" w:hAnsi="Lato" w:cs="Calibri"/>
          <w:i/>
          <w:iCs/>
          <w:sz w:val="24"/>
          <w:szCs w:val="24"/>
          <w:lang w:eastAsia="pl-PL"/>
        </w:rPr>
        <w:t xml:space="preserve">Składane wraz z ofertą </w:t>
      </w:r>
      <w:r w:rsidRPr="00473373">
        <w:rPr>
          <w:rFonts w:ascii="Lato" w:eastAsia="Times New Roman" w:hAnsi="Lato" w:cs="Calibri"/>
          <w:i/>
          <w:iCs/>
          <w:color w:val="FF0000"/>
          <w:sz w:val="24"/>
          <w:szCs w:val="24"/>
          <w:lang w:eastAsia="pl-PL"/>
        </w:rPr>
        <w:t>(o ile dotyczy) *</w:t>
      </w:r>
      <w:r w:rsidRPr="00473373">
        <w:rPr>
          <w:rFonts w:ascii="Lato" w:eastAsia="Times New Roman" w:hAnsi="Lato" w:cs="Calibri"/>
          <w:i/>
          <w:iCs/>
          <w:sz w:val="24"/>
          <w:szCs w:val="24"/>
          <w:lang w:eastAsia="pl-PL"/>
        </w:rPr>
        <w:t>.</w:t>
      </w:r>
    </w:p>
    <w:p w14:paraId="549CD47A" w14:textId="77777777" w:rsidR="00EA1BD5" w:rsidRPr="00473373" w:rsidRDefault="00EA1BD5" w:rsidP="00EA1BD5">
      <w:pPr>
        <w:tabs>
          <w:tab w:val="left" w:pos="993"/>
        </w:tabs>
        <w:spacing w:after="0" w:line="240" w:lineRule="auto"/>
        <w:ind w:left="567"/>
        <w:rPr>
          <w:rFonts w:ascii="Lato" w:eastAsia="Times New Roman" w:hAnsi="Lato" w:cs="Calibri"/>
          <w:i/>
          <w:iCs/>
          <w:sz w:val="24"/>
          <w:szCs w:val="24"/>
          <w:lang w:eastAsia="pl-PL"/>
        </w:rPr>
      </w:pPr>
    </w:p>
    <w:p w14:paraId="1F901CF2" w14:textId="77777777" w:rsidR="00EA1BD5" w:rsidRPr="00473373" w:rsidRDefault="00EA1BD5" w:rsidP="00EA1BD5">
      <w:pPr>
        <w:tabs>
          <w:tab w:val="left" w:pos="993"/>
        </w:tabs>
        <w:spacing w:after="0" w:line="240" w:lineRule="auto"/>
        <w:ind w:left="567"/>
        <w:jc w:val="center"/>
        <w:rPr>
          <w:rFonts w:ascii="Lato" w:hAnsi="Lato"/>
          <w:sz w:val="24"/>
          <w:szCs w:val="24"/>
        </w:rPr>
      </w:pPr>
      <w:r w:rsidRPr="00473373">
        <w:rPr>
          <w:rFonts w:ascii="Lato" w:eastAsia="Times New Roman" w:hAnsi="Lato" w:cs="Calibri"/>
          <w:b/>
          <w:bCs/>
          <w:sz w:val="24"/>
          <w:szCs w:val="24"/>
          <w:lang w:eastAsia="pl-PL"/>
        </w:rPr>
        <w:t>Oświadczenie Wykonawców</w:t>
      </w:r>
    </w:p>
    <w:p w14:paraId="76B33478" w14:textId="77777777" w:rsidR="00EA1BD5" w:rsidRPr="00473373" w:rsidRDefault="00EA1BD5" w:rsidP="00EA1BD5">
      <w:pPr>
        <w:tabs>
          <w:tab w:val="left" w:pos="993"/>
        </w:tabs>
        <w:spacing w:after="0" w:line="240" w:lineRule="auto"/>
        <w:ind w:left="567"/>
        <w:jc w:val="center"/>
        <w:rPr>
          <w:rFonts w:ascii="Lato" w:eastAsia="Times New Roman" w:hAnsi="Lato" w:cs="Calibri"/>
          <w:b/>
          <w:bCs/>
          <w:sz w:val="24"/>
          <w:szCs w:val="24"/>
          <w:lang w:eastAsia="pl-PL"/>
        </w:rPr>
      </w:pPr>
      <w:r w:rsidRPr="00473373">
        <w:rPr>
          <w:rFonts w:ascii="Lato" w:eastAsia="Times New Roman" w:hAnsi="Lato" w:cs="Calibri"/>
          <w:b/>
          <w:bCs/>
          <w:sz w:val="24"/>
          <w:szCs w:val="24"/>
          <w:lang w:eastAsia="pl-PL"/>
        </w:rPr>
        <w:t xml:space="preserve">wspólnie ubiegających się o udzielenie zamówienia w zakresie,  </w:t>
      </w:r>
    </w:p>
    <w:p w14:paraId="53F0E783" w14:textId="77777777" w:rsidR="00EA1BD5" w:rsidRPr="00473373" w:rsidRDefault="00EA1BD5" w:rsidP="00EA1BD5">
      <w:pPr>
        <w:tabs>
          <w:tab w:val="left" w:pos="993"/>
        </w:tabs>
        <w:spacing w:after="0" w:line="240" w:lineRule="auto"/>
        <w:ind w:left="567"/>
        <w:jc w:val="center"/>
        <w:rPr>
          <w:rFonts w:ascii="Lato" w:hAnsi="Lato"/>
          <w:sz w:val="24"/>
          <w:szCs w:val="24"/>
        </w:rPr>
      </w:pPr>
      <w:r w:rsidRPr="00473373">
        <w:rPr>
          <w:rFonts w:ascii="Lato" w:eastAsia="Times New Roman" w:hAnsi="Lato" w:cs="Calibri"/>
          <w:b/>
          <w:bCs/>
          <w:sz w:val="24"/>
          <w:szCs w:val="24"/>
          <w:lang w:eastAsia="pl-PL"/>
        </w:rPr>
        <w:t xml:space="preserve">o którym mowa w art. 117 ust. 4 ustawy </w:t>
      </w:r>
      <w:proofErr w:type="spellStart"/>
      <w:r w:rsidRPr="00473373">
        <w:rPr>
          <w:rFonts w:ascii="Lato" w:eastAsia="Times New Roman" w:hAnsi="Lato" w:cs="Calibri"/>
          <w:b/>
          <w:bCs/>
          <w:sz w:val="24"/>
          <w:szCs w:val="24"/>
          <w:lang w:eastAsia="pl-PL"/>
        </w:rPr>
        <w:t>Pzp</w:t>
      </w:r>
      <w:proofErr w:type="spellEnd"/>
    </w:p>
    <w:p w14:paraId="5BEE799C" w14:textId="77777777" w:rsidR="00EA1BD5" w:rsidRPr="00473373" w:rsidRDefault="00EA1BD5" w:rsidP="00EA1BD5">
      <w:pPr>
        <w:tabs>
          <w:tab w:val="left" w:pos="993"/>
        </w:tabs>
        <w:spacing w:after="0" w:line="240" w:lineRule="auto"/>
        <w:ind w:left="567"/>
        <w:jc w:val="center"/>
        <w:rPr>
          <w:rFonts w:ascii="Lato" w:eastAsia="Times New Roman" w:hAnsi="Lato" w:cs="Calibri"/>
          <w:bCs/>
          <w:sz w:val="24"/>
          <w:szCs w:val="24"/>
          <w:lang w:eastAsia="pl-PL"/>
        </w:rPr>
      </w:pPr>
      <w:r w:rsidRPr="00473373">
        <w:rPr>
          <w:rFonts w:ascii="Lato" w:eastAsia="Times New Roman" w:hAnsi="Lato" w:cs="Calibri"/>
          <w:bCs/>
          <w:sz w:val="24"/>
          <w:szCs w:val="24"/>
          <w:lang w:eastAsia="pl-PL"/>
        </w:rPr>
        <w:t xml:space="preserve">(z którego wynika, które </w:t>
      </w:r>
      <w:r w:rsidR="002A0D3C" w:rsidRPr="00473373">
        <w:rPr>
          <w:rFonts w:ascii="Lato" w:eastAsia="Times New Roman" w:hAnsi="Lato" w:cs="Calibri"/>
          <w:bCs/>
          <w:sz w:val="24"/>
          <w:szCs w:val="24"/>
          <w:lang w:eastAsia="pl-PL"/>
        </w:rPr>
        <w:t>roboty budowalne</w:t>
      </w:r>
      <w:r w:rsidRPr="00473373">
        <w:rPr>
          <w:rFonts w:ascii="Lato" w:eastAsia="Times New Roman" w:hAnsi="Lato" w:cs="Calibri"/>
          <w:bCs/>
          <w:sz w:val="24"/>
          <w:szCs w:val="24"/>
          <w:lang w:eastAsia="pl-PL"/>
        </w:rPr>
        <w:t>, dostawy lub usługi wykonają poszczególni Wykonawcy)</w:t>
      </w:r>
    </w:p>
    <w:p w14:paraId="66BC3A86" w14:textId="77777777" w:rsidR="00EA1BD5" w:rsidRPr="00473373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eastAsia="Times New Roman" w:hAnsi="Lato" w:cs="Calibri"/>
          <w:b/>
          <w:bCs/>
          <w:sz w:val="24"/>
          <w:szCs w:val="24"/>
          <w:lang w:eastAsia="pl-PL"/>
        </w:rPr>
      </w:pPr>
    </w:p>
    <w:p w14:paraId="42D55FA8" w14:textId="188224D6" w:rsidR="00EA1BD5" w:rsidRPr="00473373" w:rsidRDefault="00EA1BD5" w:rsidP="002F3A10">
      <w:pPr>
        <w:tabs>
          <w:tab w:val="left" w:pos="993"/>
        </w:tabs>
        <w:autoSpaceDE w:val="0"/>
        <w:spacing w:after="0" w:line="240" w:lineRule="auto"/>
        <w:ind w:left="567"/>
        <w:jc w:val="both"/>
        <w:rPr>
          <w:rFonts w:ascii="Lato" w:eastAsia="Times New Roman" w:hAnsi="Lato" w:cs="Calibri"/>
          <w:sz w:val="24"/>
          <w:szCs w:val="24"/>
          <w:lang w:eastAsia="pl-PL"/>
        </w:rPr>
      </w:pPr>
      <w:r w:rsidRPr="00473373">
        <w:rPr>
          <w:rFonts w:ascii="Lato" w:hAnsi="Lato" w:cs="Calibri"/>
          <w:bCs/>
          <w:color w:val="0D0D0D"/>
          <w:sz w:val="24"/>
          <w:szCs w:val="24"/>
        </w:rPr>
        <w:t xml:space="preserve">Biorąc udział w postępowaniu </w:t>
      </w:r>
      <w:r w:rsidR="00B37E1D" w:rsidRPr="00473373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 xml:space="preserve">na wyłonienie Wykonawcy </w:t>
      </w:r>
      <w:r w:rsidR="00A85C0F" w:rsidRPr="00473373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>w zakresie</w:t>
      </w:r>
      <w:r w:rsidR="00B37E1D" w:rsidRPr="00473373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 xml:space="preserve"> sprzedaży i dostawy wraz z montażem </w:t>
      </w:r>
      <w:r w:rsidR="003E76B8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 xml:space="preserve">mebli i </w:t>
      </w:r>
      <w:r w:rsidR="00B37E1D" w:rsidRPr="00473373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 xml:space="preserve">wyposażenia ruchomego na potrzeby pracowni </w:t>
      </w:r>
      <w:proofErr w:type="spellStart"/>
      <w:r w:rsidR="00B37E1D" w:rsidRPr="00473373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>FabLab</w:t>
      </w:r>
      <w:proofErr w:type="spellEnd"/>
      <w:r w:rsidR="00B37E1D" w:rsidRPr="00473373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 xml:space="preserve"> przy ul. Śniadeckich 3 w Krakowie dla </w:t>
      </w:r>
      <w:r w:rsidR="00AE6021" w:rsidRPr="00AE6021">
        <w:rPr>
          <w:rFonts w:ascii="Lato" w:eastAsia="Times New Roman" w:hAnsi="Lato" w:cs="Calibri"/>
          <w:b/>
          <w:i/>
          <w:iCs/>
          <w:sz w:val="24"/>
          <w:szCs w:val="24"/>
          <w:lang w:eastAsia="pl-PL"/>
        </w:rPr>
        <w:t xml:space="preserve">ARMK </w:t>
      </w:r>
      <w:r w:rsidR="00B37E1D" w:rsidRPr="00473373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>Sp. z o.o.</w:t>
      </w:r>
      <w:r w:rsidR="002F3A10" w:rsidRPr="00473373">
        <w:rPr>
          <w:rFonts w:ascii="Lato" w:eastAsia="Times New Roman" w:hAnsi="Lato" w:cs="Calibri"/>
          <w:b/>
          <w:bCs/>
          <w:i/>
          <w:sz w:val="24"/>
          <w:szCs w:val="24"/>
          <w:lang w:eastAsia="pl-PL"/>
        </w:rPr>
        <w:t>,</w:t>
      </w:r>
      <w:r w:rsidR="002805DF">
        <w:rPr>
          <w:rFonts w:ascii="Lato" w:eastAsia="Times New Roman" w:hAnsi="Lato" w:cs="Calibri"/>
          <w:b/>
          <w:bCs/>
          <w:i/>
          <w:sz w:val="24"/>
          <w:szCs w:val="24"/>
          <w:lang w:eastAsia="pl-PL"/>
        </w:rPr>
        <w:t xml:space="preserve"> </w:t>
      </w:r>
      <w:r w:rsidR="002805DF" w:rsidRPr="002805DF">
        <w:rPr>
          <w:rFonts w:ascii="Lato" w:eastAsia="Times New Roman" w:hAnsi="Lato" w:cs="Calibri"/>
          <w:b/>
          <w:i/>
          <w:iCs/>
          <w:sz w:val="24"/>
          <w:szCs w:val="24"/>
          <w:lang w:eastAsia="pl-PL"/>
        </w:rPr>
        <w:t xml:space="preserve">odpowiednio w odniesieniu od jednej do </w:t>
      </w:r>
      <w:r w:rsidR="006F7A61" w:rsidRPr="006F7A61">
        <w:rPr>
          <w:rFonts w:ascii="Lato" w:eastAsia="Times New Roman" w:hAnsi="Lato" w:cs="Calibri"/>
          <w:b/>
          <w:i/>
          <w:iCs/>
          <w:sz w:val="24"/>
          <w:szCs w:val="24"/>
          <w:lang w:eastAsia="pl-PL"/>
        </w:rPr>
        <w:t>dwóch</w:t>
      </w:r>
      <w:r w:rsidR="002805DF" w:rsidRPr="002805DF">
        <w:rPr>
          <w:rFonts w:ascii="Lato" w:eastAsia="Times New Roman" w:hAnsi="Lato" w:cs="Calibri"/>
          <w:b/>
          <w:i/>
          <w:iCs/>
          <w:sz w:val="24"/>
          <w:szCs w:val="24"/>
          <w:lang w:eastAsia="pl-PL"/>
        </w:rPr>
        <w:t xml:space="preserve"> części zamówienia,</w:t>
      </w:r>
    </w:p>
    <w:p w14:paraId="0EC38EF8" w14:textId="77777777" w:rsidR="00EA1BD5" w:rsidRPr="00473373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Cs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iCs/>
          <w:sz w:val="24"/>
          <w:szCs w:val="24"/>
          <w:lang w:eastAsia="pl-PL"/>
        </w:rPr>
        <w:t>Wykonawca:</w:t>
      </w:r>
    </w:p>
    <w:p w14:paraId="7F5078E3" w14:textId="77777777" w:rsidR="00EA1BD5" w:rsidRPr="00473373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hAnsi="Lato" w:cs="Aptos"/>
          <w:sz w:val="24"/>
          <w:szCs w:val="24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</w:t>
      </w:r>
    </w:p>
    <w:p w14:paraId="4D3A9087" w14:textId="77777777" w:rsidR="00EA1BD5" w:rsidRPr="00473373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hAnsi="Lato" w:cs="Aptos"/>
          <w:sz w:val="24"/>
          <w:szCs w:val="24"/>
        </w:rPr>
      </w:pPr>
      <w:r w:rsidRPr="00473373">
        <w:rPr>
          <w:rFonts w:ascii="Lato" w:eastAsia="Times New Roman" w:hAnsi="Lato" w:cs="Aptos"/>
          <w:i/>
          <w:iCs/>
          <w:color w:val="FF0000"/>
          <w:sz w:val="24"/>
          <w:szCs w:val="24"/>
          <w:lang w:eastAsia="pl-PL"/>
        </w:rPr>
        <w:t>(pełna nazwa Wykonawcy i adres/siedziba Wykonawcy, składającego ofertę)</w:t>
      </w:r>
    </w:p>
    <w:p w14:paraId="5AC772D1" w14:textId="77777777" w:rsidR="00EA1BD5" w:rsidRPr="00473373" w:rsidRDefault="00EA1BD5" w:rsidP="00EA1BD5">
      <w:pPr>
        <w:tabs>
          <w:tab w:val="left" w:pos="567"/>
          <w:tab w:val="left" w:pos="993"/>
        </w:tabs>
        <w:jc w:val="both"/>
        <w:rPr>
          <w:rFonts w:ascii="Lato" w:eastAsia="Times New Roman" w:hAnsi="Lato" w:cs="Aptos"/>
          <w:sz w:val="24"/>
          <w:szCs w:val="24"/>
          <w:lang w:eastAsia="pl-PL"/>
        </w:rPr>
      </w:pPr>
    </w:p>
    <w:p w14:paraId="308CABB8" w14:textId="77777777" w:rsidR="00EA1BD5" w:rsidRPr="00473373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hAnsi="Lato" w:cs="Aptos"/>
          <w:sz w:val="24"/>
          <w:szCs w:val="24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działając w imieniu i na rzecz:</w:t>
      </w:r>
    </w:p>
    <w:p w14:paraId="1FA48BFC" w14:textId="77777777" w:rsidR="00EA1BD5" w:rsidRPr="00473373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hAnsi="Lato" w:cs="Aptos"/>
          <w:sz w:val="24"/>
          <w:szCs w:val="24"/>
        </w:rPr>
      </w:pPr>
      <w:r w:rsidRPr="00473373">
        <w:rPr>
          <w:rFonts w:ascii="Lato" w:eastAsia="Times New Roman" w:hAnsi="Lato" w:cs="Aptos"/>
          <w:sz w:val="24"/>
          <w:szCs w:val="24"/>
          <w:lang w:eastAsia="pl-PL"/>
        </w:rPr>
        <w:t>……………………………………………………………………………………………………………………………</w:t>
      </w:r>
    </w:p>
    <w:p w14:paraId="069B09BC" w14:textId="77777777" w:rsidR="00EA1BD5" w:rsidRPr="00473373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hAnsi="Lato" w:cs="Aptos"/>
          <w:sz w:val="24"/>
          <w:szCs w:val="24"/>
        </w:rPr>
      </w:pPr>
      <w:r w:rsidRPr="00473373">
        <w:rPr>
          <w:rFonts w:ascii="Lato" w:eastAsia="Times New Roman" w:hAnsi="Lato" w:cs="Aptos"/>
          <w:i/>
          <w:iCs/>
          <w:color w:val="FF0000"/>
          <w:sz w:val="24"/>
          <w:szCs w:val="24"/>
          <w:lang w:eastAsia="pl-PL"/>
        </w:rPr>
        <w:t>(pełna nazwa Wykonawcy i adres/siedziba Wykonawcy wspólnie ubiegających się o udzielenie zamówienia)</w:t>
      </w:r>
    </w:p>
    <w:p w14:paraId="04D113D8" w14:textId="61DDCA7F" w:rsidR="00EA1BD5" w:rsidRPr="00473373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b/>
          <w:iCs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b/>
          <w:sz w:val="24"/>
          <w:szCs w:val="24"/>
          <w:lang w:eastAsia="pl-PL"/>
        </w:rPr>
        <w:t>Oświadczamy,</w:t>
      </w:r>
      <w:r w:rsidRPr="00473373">
        <w:rPr>
          <w:rFonts w:ascii="Lato" w:eastAsia="Times New Roman" w:hAnsi="Lato" w:cs="Aptos"/>
          <w:b/>
          <w:iCs/>
          <w:sz w:val="24"/>
          <w:szCs w:val="24"/>
          <w:lang w:eastAsia="pl-PL"/>
        </w:rPr>
        <w:t xml:space="preserve"> iż następujące </w:t>
      </w:r>
      <w:r w:rsidR="00CF67BE" w:rsidRPr="00473373">
        <w:rPr>
          <w:rFonts w:ascii="Lato" w:eastAsia="Times New Roman" w:hAnsi="Lato" w:cs="Aptos"/>
          <w:b/>
          <w:iCs/>
          <w:sz w:val="24"/>
          <w:szCs w:val="24"/>
          <w:lang w:eastAsia="pl-PL"/>
        </w:rPr>
        <w:t>dostawy</w:t>
      </w:r>
      <w:r w:rsidRPr="00473373">
        <w:rPr>
          <w:rFonts w:ascii="Lato" w:eastAsia="Times New Roman" w:hAnsi="Lato" w:cs="Aptos"/>
          <w:b/>
          <w:iCs/>
          <w:sz w:val="24"/>
          <w:szCs w:val="24"/>
          <w:lang w:eastAsia="pl-PL"/>
        </w:rPr>
        <w:t xml:space="preserve"> wykonają poszczególni Wykonawcy wspólnie ubiegający się o udzielenie zamówienia:</w:t>
      </w:r>
    </w:p>
    <w:p w14:paraId="79C11F0B" w14:textId="77777777" w:rsidR="00EA1BD5" w:rsidRPr="00473373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Cs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iCs/>
          <w:sz w:val="24"/>
          <w:szCs w:val="24"/>
          <w:lang w:eastAsia="pl-PL"/>
        </w:rPr>
        <w:t>Wykonawca (nazwa):</w:t>
      </w:r>
    </w:p>
    <w:p w14:paraId="00D0D5A5" w14:textId="77777777" w:rsidR="00EA1BD5" w:rsidRPr="00473373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Cs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iCs/>
          <w:sz w:val="24"/>
          <w:szCs w:val="24"/>
          <w:lang w:eastAsia="pl-PL"/>
        </w:rPr>
        <w:t xml:space="preserve">………………………………………………………………………………………………………………... </w:t>
      </w:r>
    </w:p>
    <w:p w14:paraId="66A0DD1A" w14:textId="77777777" w:rsidR="00EA1BD5" w:rsidRPr="00473373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Cs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iCs/>
          <w:sz w:val="24"/>
          <w:szCs w:val="24"/>
          <w:lang w:eastAsia="pl-PL"/>
        </w:rPr>
        <w:t>wykona: ……………………………………………………………………………………………………… **</w:t>
      </w:r>
    </w:p>
    <w:p w14:paraId="444F1732" w14:textId="77777777" w:rsidR="00EA1BD5" w:rsidRPr="00473373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Cs/>
          <w:sz w:val="24"/>
          <w:szCs w:val="24"/>
          <w:lang w:eastAsia="pl-PL"/>
        </w:rPr>
      </w:pPr>
    </w:p>
    <w:p w14:paraId="2939BBEC" w14:textId="77777777" w:rsidR="00EA1BD5" w:rsidRPr="00473373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Cs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iCs/>
          <w:sz w:val="24"/>
          <w:szCs w:val="24"/>
          <w:lang w:eastAsia="pl-PL"/>
        </w:rPr>
        <w:t xml:space="preserve">Wykonawca (nazwa): </w:t>
      </w:r>
    </w:p>
    <w:p w14:paraId="26EB0FA6" w14:textId="77777777" w:rsidR="00EA1BD5" w:rsidRPr="00473373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Cs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iCs/>
          <w:sz w:val="24"/>
          <w:szCs w:val="24"/>
          <w:lang w:eastAsia="pl-PL"/>
        </w:rPr>
        <w:t xml:space="preserve">………………………………………………………………………………………………………………... </w:t>
      </w:r>
    </w:p>
    <w:p w14:paraId="22C40EA6" w14:textId="77777777" w:rsidR="00EA1BD5" w:rsidRPr="00473373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eastAsia="Times New Roman" w:hAnsi="Lato" w:cs="Aptos"/>
          <w:i/>
          <w:iCs/>
          <w:color w:val="FF0000"/>
          <w:sz w:val="24"/>
          <w:szCs w:val="24"/>
          <w:lang w:eastAsia="pl-PL"/>
        </w:rPr>
      </w:pPr>
      <w:r w:rsidRPr="00473373">
        <w:rPr>
          <w:rFonts w:ascii="Lato" w:eastAsia="Times New Roman" w:hAnsi="Lato" w:cs="Aptos"/>
          <w:iCs/>
          <w:sz w:val="24"/>
          <w:szCs w:val="24"/>
          <w:lang w:eastAsia="pl-PL"/>
        </w:rPr>
        <w:t>wykona: ……………………………………………………………………………………………………… **</w:t>
      </w:r>
    </w:p>
    <w:p w14:paraId="0CD8F66E" w14:textId="77777777" w:rsidR="00EA1BD5" w:rsidRPr="00473373" w:rsidRDefault="00EA1BD5" w:rsidP="00EA1BD5">
      <w:pPr>
        <w:tabs>
          <w:tab w:val="left" w:pos="567"/>
          <w:tab w:val="left" w:pos="993"/>
        </w:tabs>
        <w:ind w:left="567"/>
        <w:jc w:val="both"/>
        <w:rPr>
          <w:rFonts w:ascii="Lato" w:hAnsi="Lato" w:cs="Aptos"/>
          <w:sz w:val="24"/>
          <w:szCs w:val="24"/>
        </w:rPr>
      </w:pPr>
      <w:r w:rsidRPr="00473373">
        <w:rPr>
          <w:rFonts w:ascii="Lato" w:hAnsi="Lato" w:cs="Aptos"/>
          <w:i/>
          <w:color w:val="FF0000"/>
          <w:sz w:val="24"/>
          <w:szCs w:val="24"/>
          <w:u w:val="single"/>
        </w:rPr>
        <w:t>* niepotrzebne skreślić</w:t>
      </w:r>
    </w:p>
    <w:p w14:paraId="740DF547" w14:textId="7FBF37CD" w:rsidR="006E13F9" w:rsidRPr="00473373" w:rsidRDefault="00EA1BD5" w:rsidP="000B337F">
      <w:pPr>
        <w:tabs>
          <w:tab w:val="left" w:pos="567"/>
        </w:tabs>
        <w:ind w:left="567"/>
        <w:rPr>
          <w:rFonts w:ascii="Lato" w:eastAsia="Times New Roman" w:hAnsi="Lato" w:cs="Calibri"/>
          <w:sz w:val="24"/>
          <w:szCs w:val="24"/>
          <w:lang w:eastAsia="pl-PL"/>
        </w:rPr>
      </w:pPr>
      <w:r w:rsidRPr="00473373">
        <w:rPr>
          <w:rFonts w:ascii="Lato" w:hAnsi="Lato" w:cs="Aptos"/>
          <w:i/>
          <w:color w:val="FF0000"/>
          <w:sz w:val="24"/>
          <w:szCs w:val="24"/>
          <w:u w:val="single"/>
        </w:rPr>
        <w:t>** należy dostosować do ilości Wykonawców w konsorcjum</w:t>
      </w:r>
      <w:r w:rsidR="006E13F9" w:rsidRPr="00473373">
        <w:rPr>
          <w:rFonts w:ascii="Lato" w:eastAsia="Times New Roman" w:hAnsi="Lato" w:cs="Calibri"/>
          <w:sz w:val="24"/>
          <w:szCs w:val="24"/>
          <w:lang w:eastAsia="pl-PL"/>
        </w:rPr>
        <w:br w:type="page"/>
      </w:r>
    </w:p>
    <w:p w14:paraId="1610A5BA" w14:textId="16AFDF15" w:rsidR="00EA1BD5" w:rsidRPr="00473373" w:rsidRDefault="00EA1BD5" w:rsidP="00EA1BD5">
      <w:pPr>
        <w:tabs>
          <w:tab w:val="left" w:pos="993"/>
        </w:tabs>
        <w:spacing w:after="0" w:line="240" w:lineRule="auto"/>
        <w:ind w:left="567"/>
        <w:jc w:val="right"/>
        <w:rPr>
          <w:rFonts w:ascii="Lato" w:hAnsi="Lato"/>
          <w:sz w:val="24"/>
          <w:szCs w:val="24"/>
        </w:rPr>
      </w:pPr>
      <w:r w:rsidRPr="00473373">
        <w:rPr>
          <w:rFonts w:ascii="Lato" w:eastAsia="Times New Roman" w:hAnsi="Lato" w:cs="Calibri"/>
          <w:sz w:val="24"/>
          <w:szCs w:val="24"/>
          <w:lang w:eastAsia="pl-PL"/>
        </w:rPr>
        <w:t>Załącznik nr 5 do SWZ</w:t>
      </w:r>
    </w:p>
    <w:p w14:paraId="17B28D57" w14:textId="77777777" w:rsidR="00EA1BD5" w:rsidRPr="00473373" w:rsidRDefault="00EA1BD5" w:rsidP="00EA1BD5">
      <w:pPr>
        <w:tabs>
          <w:tab w:val="left" w:pos="993"/>
        </w:tabs>
        <w:spacing w:after="0" w:line="240" w:lineRule="auto"/>
        <w:ind w:left="567"/>
        <w:rPr>
          <w:rFonts w:ascii="Lato" w:hAnsi="Lato"/>
          <w:sz w:val="24"/>
          <w:szCs w:val="24"/>
        </w:rPr>
      </w:pPr>
      <w:r w:rsidRPr="00473373">
        <w:rPr>
          <w:rFonts w:ascii="Lato" w:eastAsia="Times New Roman" w:hAnsi="Lato" w:cs="Calibri"/>
          <w:i/>
          <w:iCs/>
          <w:sz w:val="24"/>
          <w:szCs w:val="24"/>
          <w:lang w:eastAsia="pl-PL"/>
        </w:rPr>
        <w:t>Składane w odpowiedzi na wezwanie Zamawiającego.</w:t>
      </w:r>
    </w:p>
    <w:p w14:paraId="37E501FF" w14:textId="77777777" w:rsidR="00EA1BD5" w:rsidRPr="00473373" w:rsidRDefault="00EA1BD5" w:rsidP="00EA1BD5">
      <w:pPr>
        <w:tabs>
          <w:tab w:val="left" w:pos="993"/>
        </w:tabs>
        <w:spacing w:after="0" w:line="240" w:lineRule="auto"/>
        <w:ind w:left="567"/>
        <w:jc w:val="right"/>
        <w:rPr>
          <w:rFonts w:ascii="Lato" w:eastAsia="Times New Roman" w:hAnsi="Lato" w:cs="Calibri"/>
          <w:b/>
          <w:i/>
          <w:iCs/>
          <w:sz w:val="24"/>
          <w:szCs w:val="24"/>
          <w:lang w:eastAsia="pl-PL"/>
        </w:rPr>
      </w:pPr>
    </w:p>
    <w:p w14:paraId="678A60BC" w14:textId="77777777" w:rsidR="00EA1BD5" w:rsidRPr="00473373" w:rsidRDefault="00EA1BD5" w:rsidP="00EA1BD5">
      <w:pPr>
        <w:tabs>
          <w:tab w:val="left" w:pos="993"/>
        </w:tabs>
        <w:spacing w:after="0" w:line="240" w:lineRule="auto"/>
        <w:ind w:left="567"/>
        <w:jc w:val="center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b/>
          <w:bCs/>
          <w:sz w:val="24"/>
          <w:szCs w:val="24"/>
        </w:rPr>
        <w:t>OŚWIADCZENIE O POWIĄZANIU KAPITAŁOWYM</w:t>
      </w:r>
    </w:p>
    <w:p w14:paraId="42AE08FA" w14:textId="77777777" w:rsidR="00EA1BD5" w:rsidRPr="00473373" w:rsidRDefault="00EA1BD5" w:rsidP="00EA1BD5">
      <w:pPr>
        <w:tabs>
          <w:tab w:val="left" w:pos="993"/>
        </w:tabs>
        <w:spacing w:after="0" w:line="240" w:lineRule="auto"/>
        <w:ind w:left="567"/>
        <w:rPr>
          <w:rFonts w:ascii="Lato" w:hAnsi="Lato" w:cs="Calibri"/>
          <w:b/>
          <w:bCs/>
          <w:sz w:val="24"/>
          <w:szCs w:val="24"/>
        </w:rPr>
      </w:pPr>
    </w:p>
    <w:p w14:paraId="44496C83" w14:textId="364EB8DB" w:rsidR="00EA1BD5" w:rsidRPr="00473373" w:rsidRDefault="00EA1BD5" w:rsidP="00EA1BD5">
      <w:pPr>
        <w:tabs>
          <w:tab w:val="left" w:pos="993"/>
        </w:tabs>
        <w:autoSpaceDE w:val="0"/>
        <w:spacing w:after="0" w:line="240" w:lineRule="auto"/>
        <w:ind w:left="567"/>
        <w:jc w:val="both"/>
        <w:rPr>
          <w:rFonts w:ascii="Lato" w:hAnsi="Lato" w:cs="Calibri"/>
          <w:bCs/>
          <w:color w:val="0D0D0D"/>
          <w:sz w:val="24"/>
          <w:szCs w:val="24"/>
        </w:rPr>
      </w:pPr>
      <w:r w:rsidRPr="00473373">
        <w:rPr>
          <w:rFonts w:ascii="Lato" w:hAnsi="Lato" w:cs="Calibri"/>
          <w:bCs/>
          <w:color w:val="0D0D0D"/>
          <w:sz w:val="24"/>
          <w:szCs w:val="24"/>
        </w:rPr>
        <w:t xml:space="preserve">Biorąc udział w postępowaniu </w:t>
      </w:r>
      <w:r w:rsidR="00B37E1D" w:rsidRPr="00473373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 xml:space="preserve">na wyłonienie Wykonawcy </w:t>
      </w:r>
      <w:r w:rsidR="00A85C0F" w:rsidRPr="00473373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>w zakresie</w:t>
      </w:r>
      <w:r w:rsidR="00B37E1D" w:rsidRPr="00473373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 xml:space="preserve"> sprzedaży i dostawy wraz z montażem </w:t>
      </w:r>
      <w:r w:rsidR="003E76B8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 xml:space="preserve">mebli i </w:t>
      </w:r>
      <w:r w:rsidR="00B37E1D" w:rsidRPr="00473373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 xml:space="preserve">wyposażenia ruchomego na potrzeby pracowni </w:t>
      </w:r>
      <w:proofErr w:type="spellStart"/>
      <w:r w:rsidR="00B37E1D" w:rsidRPr="00473373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>FabLab</w:t>
      </w:r>
      <w:proofErr w:type="spellEnd"/>
      <w:r w:rsidR="00B37E1D" w:rsidRPr="00473373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 xml:space="preserve"> przy ul. Śniadeckich 3 w Krakowie dla </w:t>
      </w:r>
      <w:r w:rsidR="00AE6021" w:rsidRPr="00AE6021">
        <w:rPr>
          <w:rFonts w:ascii="Lato" w:eastAsia="Times New Roman" w:hAnsi="Lato" w:cs="Calibri"/>
          <w:b/>
          <w:i/>
          <w:iCs/>
          <w:sz w:val="24"/>
          <w:szCs w:val="24"/>
          <w:lang w:eastAsia="pl-PL"/>
        </w:rPr>
        <w:t xml:space="preserve">ARMK </w:t>
      </w:r>
      <w:r w:rsidR="00B37E1D" w:rsidRPr="00473373">
        <w:rPr>
          <w:rFonts w:ascii="Lato" w:eastAsia="Times New Roman" w:hAnsi="Lato" w:cs="Calibri"/>
          <w:b/>
          <w:bCs/>
          <w:i/>
          <w:iCs/>
          <w:sz w:val="24"/>
          <w:szCs w:val="24"/>
          <w:lang w:eastAsia="pl-PL"/>
        </w:rPr>
        <w:t>Sp. z o.o.</w:t>
      </w:r>
      <w:r w:rsidR="002F3A10" w:rsidRPr="00473373">
        <w:rPr>
          <w:rFonts w:ascii="Lato" w:eastAsia="Times New Roman" w:hAnsi="Lato" w:cs="Calibri"/>
          <w:b/>
          <w:bCs/>
          <w:i/>
          <w:sz w:val="24"/>
          <w:szCs w:val="24"/>
          <w:lang w:eastAsia="pl-PL"/>
        </w:rPr>
        <w:t>,</w:t>
      </w:r>
      <w:r w:rsidR="002805DF">
        <w:rPr>
          <w:rFonts w:ascii="Lato" w:eastAsia="Times New Roman" w:hAnsi="Lato" w:cs="Calibri"/>
          <w:b/>
          <w:bCs/>
          <w:i/>
          <w:sz w:val="24"/>
          <w:szCs w:val="24"/>
          <w:lang w:eastAsia="pl-PL"/>
        </w:rPr>
        <w:t xml:space="preserve"> </w:t>
      </w:r>
      <w:r w:rsidR="002805DF" w:rsidRPr="002805DF">
        <w:rPr>
          <w:rFonts w:ascii="Lato" w:eastAsia="Times New Roman" w:hAnsi="Lato" w:cs="Calibri"/>
          <w:b/>
          <w:i/>
          <w:iCs/>
          <w:sz w:val="24"/>
          <w:szCs w:val="24"/>
          <w:lang w:eastAsia="pl-PL"/>
        </w:rPr>
        <w:t xml:space="preserve">odpowiednio w odniesieniu od jednej do </w:t>
      </w:r>
      <w:r w:rsidR="006F7A61" w:rsidRPr="006F7A61">
        <w:rPr>
          <w:rFonts w:ascii="Lato" w:eastAsia="Times New Roman" w:hAnsi="Lato" w:cs="Calibri"/>
          <w:b/>
          <w:i/>
          <w:iCs/>
          <w:sz w:val="24"/>
          <w:szCs w:val="24"/>
          <w:lang w:eastAsia="pl-PL"/>
        </w:rPr>
        <w:t>dwóch</w:t>
      </w:r>
      <w:r w:rsidR="002805DF" w:rsidRPr="002805DF">
        <w:rPr>
          <w:rFonts w:ascii="Lato" w:eastAsia="Times New Roman" w:hAnsi="Lato" w:cs="Calibri"/>
          <w:b/>
          <w:i/>
          <w:iCs/>
          <w:sz w:val="24"/>
          <w:szCs w:val="24"/>
          <w:lang w:eastAsia="pl-PL"/>
        </w:rPr>
        <w:t xml:space="preserve"> części zamówienia,</w:t>
      </w:r>
    </w:p>
    <w:p w14:paraId="5A5079D5" w14:textId="77777777" w:rsidR="007838C4" w:rsidRPr="00473373" w:rsidRDefault="007838C4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</w:p>
    <w:p w14:paraId="4FD4C092" w14:textId="08CEA42E" w:rsidR="00EA1BD5" w:rsidRPr="00473373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  <w:r w:rsidRPr="00473373">
        <w:rPr>
          <w:rFonts w:ascii="Lato" w:hAnsi="Lato" w:cs="Calibri"/>
          <w:bCs/>
          <w:spacing w:val="-4"/>
          <w:sz w:val="24"/>
          <w:szCs w:val="24"/>
        </w:rPr>
        <w:t xml:space="preserve">oświadczamy, </w:t>
      </w:r>
      <w:r w:rsidR="00A85C0F" w:rsidRPr="00473373">
        <w:rPr>
          <w:rFonts w:ascii="Lato" w:hAnsi="Lato" w:cs="Calibri"/>
          <w:bCs/>
          <w:spacing w:val="-4"/>
          <w:sz w:val="24"/>
          <w:szCs w:val="24"/>
        </w:rPr>
        <w:t>że:</w:t>
      </w:r>
    </w:p>
    <w:p w14:paraId="2FEC78DB" w14:textId="77777777" w:rsidR="00EA1BD5" w:rsidRPr="00473373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</w:p>
    <w:p w14:paraId="1DE53EE8" w14:textId="77777777" w:rsidR="00EA1BD5" w:rsidRPr="00473373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  <w:r w:rsidRPr="00473373">
        <w:rPr>
          <w:rFonts w:ascii="Lato" w:hAnsi="Lato" w:cs="Calibri"/>
          <w:bCs/>
          <w:spacing w:val="-4"/>
          <w:sz w:val="24"/>
          <w:szCs w:val="24"/>
        </w:rPr>
        <w:t>nie należymy do tej samej grupy kapitałowej z żadnym z Wykonawców, którzy złożyli ofertę w niniejszym postępowaniu *</w:t>
      </w:r>
      <w:r w:rsidRPr="00473373">
        <w:rPr>
          <w:rFonts w:ascii="Lato" w:hAnsi="Lato" w:cs="Calibri"/>
          <w:bCs/>
          <w:spacing w:val="-4"/>
          <w:sz w:val="24"/>
          <w:szCs w:val="24"/>
          <w:vertAlign w:val="superscript"/>
        </w:rPr>
        <w:t>)</w:t>
      </w:r>
    </w:p>
    <w:p w14:paraId="7EAAF97C" w14:textId="77777777" w:rsidR="00EA1BD5" w:rsidRPr="00473373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</w:p>
    <w:p w14:paraId="0031F486" w14:textId="77777777" w:rsidR="00EA1BD5" w:rsidRPr="00473373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  <w:r w:rsidRPr="00473373">
        <w:rPr>
          <w:rFonts w:ascii="Lato" w:hAnsi="Lato" w:cs="Calibri"/>
          <w:bCs/>
          <w:spacing w:val="-4"/>
          <w:sz w:val="24"/>
          <w:szCs w:val="24"/>
        </w:rPr>
        <w:t>lub</w:t>
      </w:r>
    </w:p>
    <w:p w14:paraId="177E7081" w14:textId="77777777" w:rsidR="00EA1BD5" w:rsidRPr="00473373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</w:p>
    <w:p w14:paraId="68AEC4B4" w14:textId="77777777" w:rsidR="00EA1BD5" w:rsidRPr="00473373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  <w:r w:rsidRPr="00473373">
        <w:rPr>
          <w:rFonts w:ascii="Lato" w:hAnsi="Lato" w:cs="Calibri"/>
          <w:bCs/>
          <w:spacing w:val="-4"/>
          <w:sz w:val="24"/>
          <w:szCs w:val="24"/>
        </w:rPr>
        <w:t>należymy do tej samej grupy kapitałowej z następującymi Wykonawcami, którzy złożyli ofertę w niniejszym postępowaniu *</w:t>
      </w:r>
      <w:r w:rsidRPr="00473373">
        <w:rPr>
          <w:rFonts w:ascii="Lato" w:hAnsi="Lato" w:cs="Calibri"/>
          <w:bCs/>
          <w:spacing w:val="-4"/>
          <w:sz w:val="24"/>
          <w:szCs w:val="24"/>
          <w:vertAlign w:val="superscript"/>
        </w:rPr>
        <w:t>)</w:t>
      </w:r>
    </w:p>
    <w:p w14:paraId="13BD0C4F" w14:textId="77777777" w:rsidR="00EA1BD5" w:rsidRPr="00473373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</w:p>
    <w:p w14:paraId="568DF35C" w14:textId="243E1F94" w:rsidR="00EA1BD5" w:rsidRPr="00473373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bCs/>
          <w:spacing w:val="-4"/>
          <w:sz w:val="24"/>
          <w:szCs w:val="24"/>
        </w:rPr>
      </w:pPr>
      <w:r w:rsidRPr="00473373">
        <w:rPr>
          <w:rFonts w:ascii="Lato" w:hAnsi="Lato" w:cs="Calibri"/>
          <w:bCs/>
          <w:spacing w:val="-4"/>
          <w:sz w:val="24"/>
          <w:szCs w:val="24"/>
        </w:rPr>
        <w:t xml:space="preserve">w rozumieniu art. 4 pkt 14) ustawy z dnia 16 lutego </w:t>
      </w:r>
      <w:r w:rsidR="00A85C0F" w:rsidRPr="00473373">
        <w:rPr>
          <w:rFonts w:ascii="Lato" w:hAnsi="Lato" w:cs="Calibri"/>
          <w:bCs/>
          <w:spacing w:val="-4"/>
          <w:sz w:val="24"/>
          <w:szCs w:val="24"/>
        </w:rPr>
        <w:t>2007 r.</w:t>
      </w:r>
      <w:r w:rsidRPr="00473373">
        <w:rPr>
          <w:rFonts w:ascii="Lato" w:hAnsi="Lato" w:cs="Calibri"/>
          <w:bCs/>
          <w:spacing w:val="-4"/>
          <w:sz w:val="24"/>
          <w:szCs w:val="24"/>
        </w:rPr>
        <w:t xml:space="preserve"> o ochronie konkurencji </w:t>
      </w:r>
      <w:r w:rsidRPr="00473373">
        <w:rPr>
          <w:rFonts w:ascii="Lato" w:hAnsi="Lato" w:cs="Calibri"/>
          <w:bCs/>
          <w:spacing w:val="-4"/>
          <w:sz w:val="24"/>
          <w:szCs w:val="24"/>
        </w:rPr>
        <w:br/>
        <w:t xml:space="preserve">i konsumentów (tekst jednolity: Dziennik Ustaw z </w:t>
      </w:r>
      <w:r w:rsidR="00A85C0F" w:rsidRPr="00473373">
        <w:rPr>
          <w:rFonts w:ascii="Lato" w:hAnsi="Lato" w:cs="Calibri"/>
          <w:bCs/>
          <w:spacing w:val="-4"/>
          <w:sz w:val="24"/>
          <w:szCs w:val="24"/>
        </w:rPr>
        <w:t>202</w:t>
      </w:r>
      <w:r w:rsidR="006F7A61">
        <w:rPr>
          <w:rFonts w:ascii="Lato" w:hAnsi="Lato" w:cs="Calibri"/>
          <w:bCs/>
          <w:spacing w:val="-4"/>
          <w:sz w:val="24"/>
          <w:szCs w:val="24"/>
        </w:rPr>
        <w:t>5</w:t>
      </w:r>
      <w:r w:rsidR="00A85C0F" w:rsidRPr="00473373">
        <w:rPr>
          <w:rFonts w:ascii="Lato" w:hAnsi="Lato" w:cs="Calibri"/>
          <w:bCs/>
          <w:spacing w:val="-4"/>
          <w:sz w:val="24"/>
          <w:szCs w:val="24"/>
        </w:rPr>
        <w:t xml:space="preserve"> r.</w:t>
      </w:r>
      <w:r w:rsidRPr="00473373">
        <w:rPr>
          <w:rFonts w:ascii="Lato" w:hAnsi="Lato" w:cs="Calibri"/>
          <w:bCs/>
          <w:spacing w:val="-4"/>
          <w:sz w:val="24"/>
          <w:szCs w:val="24"/>
        </w:rPr>
        <w:t xml:space="preserve"> poz. </w:t>
      </w:r>
      <w:r w:rsidR="00836F8A" w:rsidRPr="00473373">
        <w:rPr>
          <w:rFonts w:ascii="Lato" w:hAnsi="Lato" w:cs="Calibri"/>
          <w:bCs/>
          <w:spacing w:val="-4"/>
          <w:sz w:val="24"/>
          <w:szCs w:val="24"/>
        </w:rPr>
        <w:t>1</w:t>
      </w:r>
      <w:r w:rsidR="006F7A61">
        <w:rPr>
          <w:rFonts w:ascii="Lato" w:hAnsi="Lato" w:cs="Calibri"/>
          <w:bCs/>
          <w:spacing w:val="-4"/>
          <w:sz w:val="24"/>
          <w:szCs w:val="24"/>
        </w:rPr>
        <w:t>714</w:t>
      </w:r>
      <w:r w:rsidRPr="00473373">
        <w:rPr>
          <w:rFonts w:ascii="Lato" w:hAnsi="Lato" w:cs="Calibri"/>
          <w:bCs/>
          <w:spacing w:val="-4"/>
          <w:sz w:val="24"/>
          <w:szCs w:val="24"/>
        </w:rPr>
        <w:t>).</w:t>
      </w:r>
    </w:p>
    <w:p w14:paraId="1EBE0743" w14:textId="77777777" w:rsidR="00EA1BD5" w:rsidRPr="00473373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spacing w:val="-4"/>
          <w:sz w:val="24"/>
          <w:szCs w:val="24"/>
          <w:u w:val="single"/>
        </w:rPr>
      </w:pPr>
    </w:p>
    <w:p w14:paraId="7B294BF6" w14:textId="6E6F2D57" w:rsidR="00EA1BD5" w:rsidRPr="00473373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spacing w:val="-4"/>
          <w:sz w:val="24"/>
          <w:szCs w:val="24"/>
          <w:vertAlign w:val="superscript"/>
        </w:rPr>
      </w:pPr>
      <w:r w:rsidRPr="00473373">
        <w:rPr>
          <w:rFonts w:ascii="Lato" w:hAnsi="Lato" w:cs="Calibri"/>
          <w:spacing w:val="-4"/>
          <w:sz w:val="24"/>
          <w:szCs w:val="24"/>
        </w:rPr>
        <w:t xml:space="preserve">Lista Wykonawców składających ofertę w niniejszy postępowaniu, należących do tej samej grupy </w:t>
      </w:r>
      <w:r w:rsidR="00A85C0F" w:rsidRPr="00473373">
        <w:rPr>
          <w:rFonts w:ascii="Lato" w:hAnsi="Lato" w:cs="Calibri"/>
          <w:spacing w:val="-4"/>
          <w:sz w:val="24"/>
          <w:szCs w:val="24"/>
        </w:rPr>
        <w:t>kapitałowej,</w:t>
      </w:r>
      <w:r w:rsidRPr="00473373">
        <w:rPr>
          <w:rFonts w:ascii="Lato" w:hAnsi="Lato" w:cs="Calibri"/>
          <w:spacing w:val="-4"/>
          <w:sz w:val="24"/>
          <w:szCs w:val="24"/>
        </w:rPr>
        <w:t xml:space="preserve"> o ile dotyczy*</w:t>
      </w:r>
      <w:r w:rsidRPr="00473373">
        <w:rPr>
          <w:rFonts w:ascii="Lato" w:hAnsi="Lato" w:cs="Calibri"/>
          <w:spacing w:val="-4"/>
          <w:sz w:val="24"/>
          <w:szCs w:val="24"/>
          <w:vertAlign w:val="superscript"/>
        </w:rPr>
        <w:t>)</w:t>
      </w:r>
    </w:p>
    <w:p w14:paraId="7A54062A" w14:textId="77777777" w:rsidR="00EA1BD5" w:rsidRPr="00473373" w:rsidRDefault="00EA1BD5" w:rsidP="00EA1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spacing w:val="-4"/>
          <w:sz w:val="24"/>
          <w:szCs w:val="24"/>
          <w:u w:val="single"/>
        </w:rPr>
      </w:pPr>
    </w:p>
    <w:p w14:paraId="047D6562" w14:textId="77777777" w:rsidR="00EA1BD5" w:rsidRPr="00473373" w:rsidRDefault="00EA1BD5" w:rsidP="00F35274">
      <w:pPr>
        <w:widowControl w:val="0"/>
        <w:numPr>
          <w:ilvl w:val="0"/>
          <w:numId w:val="5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Lato" w:hAnsi="Lato" w:cs="Calibri"/>
          <w:spacing w:val="-4"/>
          <w:sz w:val="24"/>
          <w:szCs w:val="24"/>
        </w:rPr>
      </w:pPr>
      <w:r w:rsidRPr="00473373">
        <w:rPr>
          <w:rFonts w:ascii="Lato" w:hAnsi="Lato" w:cs="Calibri"/>
          <w:spacing w:val="-4"/>
          <w:sz w:val="24"/>
          <w:szCs w:val="24"/>
        </w:rPr>
        <w:t>............................................................................................................................................................................</w:t>
      </w:r>
    </w:p>
    <w:p w14:paraId="59A71846" w14:textId="77777777" w:rsidR="00EA1BD5" w:rsidRPr="00473373" w:rsidRDefault="00EA1BD5" w:rsidP="00EA1BD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Lato" w:hAnsi="Lato" w:cs="Calibri"/>
          <w:spacing w:val="-4"/>
          <w:sz w:val="24"/>
          <w:szCs w:val="24"/>
        </w:rPr>
      </w:pPr>
    </w:p>
    <w:p w14:paraId="7A5B0DB1" w14:textId="77777777" w:rsidR="00EA1BD5" w:rsidRPr="00473373" w:rsidRDefault="00EA1BD5" w:rsidP="00F35274">
      <w:pPr>
        <w:widowControl w:val="0"/>
        <w:numPr>
          <w:ilvl w:val="0"/>
          <w:numId w:val="5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Lato" w:hAnsi="Lato" w:cs="Calibri"/>
          <w:spacing w:val="-4"/>
          <w:sz w:val="24"/>
          <w:szCs w:val="24"/>
        </w:rPr>
      </w:pPr>
      <w:r w:rsidRPr="00473373">
        <w:rPr>
          <w:rFonts w:ascii="Lato" w:hAnsi="Lato" w:cs="Calibri"/>
          <w:spacing w:val="-4"/>
          <w:sz w:val="24"/>
          <w:szCs w:val="24"/>
        </w:rPr>
        <w:t>……………………………………….....................................................................................................................</w:t>
      </w:r>
    </w:p>
    <w:p w14:paraId="12293E75" w14:textId="77777777" w:rsidR="00EA1BD5" w:rsidRPr="00473373" w:rsidRDefault="00EA1BD5" w:rsidP="00EA1BD5">
      <w:pPr>
        <w:pStyle w:val="Akapitzlist"/>
        <w:tabs>
          <w:tab w:val="left" w:pos="993"/>
        </w:tabs>
        <w:spacing w:after="0" w:line="240" w:lineRule="auto"/>
        <w:ind w:left="567"/>
        <w:rPr>
          <w:rFonts w:ascii="Lato" w:hAnsi="Lato" w:cs="Calibri"/>
          <w:spacing w:val="-4"/>
          <w:sz w:val="24"/>
          <w:szCs w:val="24"/>
        </w:rPr>
      </w:pPr>
    </w:p>
    <w:p w14:paraId="534DCB6B" w14:textId="77777777" w:rsidR="00EA1BD5" w:rsidRPr="00473373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 w:cs="Calibri"/>
          <w:color w:val="0D0D0D"/>
          <w:sz w:val="24"/>
          <w:szCs w:val="24"/>
        </w:rPr>
      </w:pPr>
      <w:r w:rsidRPr="00473373">
        <w:rPr>
          <w:rFonts w:ascii="Lato" w:hAnsi="Lato" w:cs="Calibri"/>
          <w:color w:val="0D0D0D"/>
          <w:sz w:val="24"/>
          <w:szCs w:val="24"/>
        </w:rPr>
        <w:t>Wraz ze złożeniem oświadczenia, Wykonawca o ile dotyczy może przedstawić dowody, że oferty zostały przygotowane niezależnie od siebie oraz że powiązania z innym wykonawcą/</w:t>
      </w:r>
      <w:proofErr w:type="spellStart"/>
      <w:r w:rsidRPr="00473373">
        <w:rPr>
          <w:rFonts w:ascii="Lato" w:hAnsi="Lato" w:cs="Calibri"/>
          <w:color w:val="0D0D0D"/>
          <w:sz w:val="24"/>
          <w:szCs w:val="24"/>
        </w:rPr>
        <w:t>ami</w:t>
      </w:r>
      <w:proofErr w:type="spellEnd"/>
      <w:r w:rsidRPr="00473373">
        <w:rPr>
          <w:rFonts w:ascii="Lato" w:hAnsi="Lato" w:cs="Calibri"/>
          <w:color w:val="0D0D0D"/>
          <w:sz w:val="24"/>
          <w:szCs w:val="24"/>
        </w:rPr>
        <w:t xml:space="preserve"> nie prowadzą do zakłócenia konkurencji w postępowaniu o udzielenie zamówienia.</w:t>
      </w:r>
    </w:p>
    <w:p w14:paraId="6A81BB8F" w14:textId="77777777" w:rsidR="00EA1BD5" w:rsidRPr="00473373" w:rsidRDefault="00EA1BD5" w:rsidP="00EA1BD5">
      <w:pPr>
        <w:tabs>
          <w:tab w:val="left" w:pos="993"/>
        </w:tabs>
        <w:spacing w:after="0" w:line="240" w:lineRule="auto"/>
        <w:ind w:left="567"/>
        <w:jc w:val="both"/>
        <w:rPr>
          <w:rFonts w:ascii="Lato" w:hAnsi="Lato" w:cs="Calibri"/>
          <w:b/>
          <w:i/>
          <w:sz w:val="24"/>
          <w:szCs w:val="24"/>
          <w:u w:val="single"/>
        </w:rPr>
      </w:pPr>
    </w:p>
    <w:p w14:paraId="0E05482D" w14:textId="77777777" w:rsidR="00EA1BD5" w:rsidRPr="00473373" w:rsidRDefault="00EA1BD5" w:rsidP="00EA1BD5">
      <w:pPr>
        <w:tabs>
          <w:tab w:val="left" w:pos="993"/>
        </w:tabs>
        <w:autoSpaceDE w:val="0"/>
        <w:spacing w:after="0" w:line="240" w:lineRule="auto"/>
        <w:ind w:left="567"/>
        <w:jc w:val="both"/>
        <w:rPr>
          <w:rFonts w:ascii="Lato" w:hAnsi="Lato" w:cs="Calibri"/>
          <w:bCs/>
          <w:color w:val="0D0D0D"/>
          <w:sz w:val="24"/>
          <w:szCs w:val="24"/>
        </w:rPr>
      </w:pPr>
      <w:r w:rsidRPr="00473373">
        <w:rPr>
          <w:rFonts w:ascii="Lato" w:hAnsi="Lato" w:cs="Calibri"/>
          <w:i/>
          <w:color w:val="FF0000"/>
          <w:sz w:val="24"/>
          <w:szCs w:val="24"/>
          <w:u w:val="single"/>
        </w:rPr>
        <w:t>* niepotrzebne skreślić</w:t>
      </w:r>
    </w:p>
    <w:p w14:paraId="7BAE970C" w14:textId="77777777" w:rsidR="00EA1BD5" w:rsidRPr="00473373" w:rsidRDefault="00EA1BD5" w:rsidP="00EA1BD5">
      <w:pPr>
        <w:tabs>
          <w:tab w:val="left" w:pos="567"/>
        </w:tabs>
        <w:ind w:left="567"/>
        <w:rPr>
          <w:rFonts w:ascii="Lato" w:hAnsi="Lato" w:cs="Aptos"/>
          <w:iCs/>
          <w:color w:val="FF0000"/>
          <w:sz w:val="24"/>
          <w:szCs w:val="24"/>
        </w:rPr>
      </w:pPr>
    </w:p>
    <w:p w14:paraId="62E4D100" w14:textId="77777777" w:rsidR="008E7364" w:rsidRPr="00473373" w:rsidRDefault="00D943E3" w:rsidP="00D943E3">
      <w:pPr>
        <w:pStyle w:val="Tekstpodstawowy"/>
        <w:tabs>
          <w:tab w:val="left" w:pos="993"/>
        </w:tabs>
        <w:spacing w:after="0"/>
        <w:ind w:left="567"/>
        <w:jc w:val="center"/>
        <w:rPr>
          <w:rFonts w:ascii="Lato" w:hAnsi="Lato" w:cs="Calibri"/>
          <w:bCs/>
          <w:sz w:val="24"/>
          <w:szCs w:val="24"/>
        </w:rPr>
      </w:pPr>
      <w:r w:rsidRPr="00473373">
        <w:rPr>
          <w:rFonts w:ascii="Lato" w:hAnsi="Lato" w:cs="Calibri"/>
          <w:bCs/>
          <w:sz w:val="24"/>
          <w:szCs w:val="24"/>
        </w:rPr>
        <w:br w:type="page"/>
      </w:r>
    </w:p>
    <w:p w14:paraId="53E3F7DD" w14:textId="77777777" w:rsidR="003E76B8" w:rsidRDefault="00B37E1D" w:rsidP="008E7364">
      <w:pPr>
        <w:pStyle w:val="Tekstpodstawowy"/>
        <w:tabs>
          <w:tab w:val="left" w:pos="993"/>
        </w:tabs>
        <w:spacing w:after="0"/>
        <w:ind w:left="567"/>
        <w:jc w:val="right"/>
        <w:rPr>
          <w:rFonts w:ascii="Lato" w:hAnsi="Lato" w:cs="Calibri"/>
          <w:b/>
          <w:sz w:val="24"/>
          <w:szCs w:val="24"/>
        </w:rPr>
      </w:pPr>
      <w:r w:rsidRPr="00473373">
        <w:rPr>
          <w:rFonts w:ascii="Lato" w:hAnsi="Lato" w:cs="Calibri"/>
          <w:b/>
          <w:sz w:val="24"/>
          <w:szCs w:val="24"/>
        </w:rPr>
        <w:t>Załącznik nr 6</w:t>
      </w:r>
      <w:r w:rsidR="008E7364" w:rsidRPr="00473373">
        <w:rPr>
          <w:rFonts w:ascii="Lato" w:hAnsi="Lato" w:cs="Calibri"/>
          <w:b/>
          <w:sz w:val="24"/>
          <w:szCs w:val="24"/>
        </w:rPr>
        <w:t xml:space="preserve"> do SWZ</w:t>
      </w:r>
    </w:p>
    <w:p w14:paraId="477FB8F6" w14:textId="061E4FB1" w:rsidR="008E7364" w:rsidRPr="003E76B8" w:rsidRDefault="003E76B8" w:rsidP="008E7364">
      <w:pPr>
        <w:pStyle w:val="Tekstpodstawowy"/>
        <w:tabs>
          <w:tab w:val="left" w:pos="993"/>
        </w:tabs>
        <w:spacing w:after="0"/>
        <w:ind w:left="567"/>
        <w:jc w:val="right"/>
        <w:rPr>
          <w:rFonts w:ascii="Lato" w:hAnsi="Lato" w:cs="Calibri"/>
          <w:b/>
          <w:i/>
          <w:iCs/>
          <w:color w:val="FF0000"/>
          <w:sz w:val="24"/>
          <w:szCs w:val="24"/>
          <w:vertAlign w:val="superscript"/>
        </w:rPr>
      </w:pPr>
      <w:r w:rsidRPr="003E76B8">
        <w:rPr>
          <w:rFonts w:ascii="Lato" w:hAnsi="Lato" w:cs="Calibri"/>
          <w:b/>
          <w:i/>
          <w:iCs/>
          <w:color w:val="FF0000"/>
          <w:sz w:val="24"/>
          <w:szCs w:val="24"/>
          <w:vertAlign w:val="superscript"/>
        </w:rPr>
        <w:t>* dotyczy części 1 przedmiotu zamówienia</w:t>
      </w:r>
    </w:p>
    <w:p w14:paraId="45C697F0" w14:textId="77777777" w:rsidR="003E76B8" w:rsidRPr="00473373" w:rsidRDefault="003E76B8" w:rsidP="008E7364">
      <w:pPr>
        <w:pStyle w:val="Tekstpodstawowy"/>
        <w:tabs>
          <w:tab w:val="left" w:pos="993"/>
        </w:tabs>
        <w:spacing w:after="0"/>
        <w:ind w:left="567"/>
        <w:jc w:val="right"/>
        <w:rPr>
          <w:rFonts w:ascii="Lato" w:hAnsi="Lato" w:cs="Calibri"/>
          <w:b/>
          <w:sz w:val="24"/>
          <w:szCs w:val="24"/>
        </w:rPr>
      </w:pPr>
    </w:p>
    <w:p w14:paraId="2AD1CA63" w14:textId="207BD84D" w:rsidR="008E7364" w:rsidRPr="00473373" w:rsidRDefault="007838C4" w:rsidP="005C6C5A">
      <w:pPr>
        <w:pStyle w:val="Tekstpodstawowy"/>
        <w:tabs>
          <w:tab w:val="left" w:pos="993"/>
        </w:tabs>
        <w:spacing w:after="0"/>
        <w:ind w:left="567"/>
        <w:rPr>
          <w:rFonts w:ascii="Lato" w:hAnsi="Lato" w:cs="Calibri"/>
          <w:bCs/>
          <w:i/>
          <w:iCs/>
          <w:sz w:val="24"/>
          <w:szCs w:val="24"/>
        </w:rPr>
      </w:pPr>
      <w:r w:rsidRPr="00473373">
        <w:rPr>
          <w:rFonts w:ascii="Lato" w:hAnsi="Lato" w:cs="Calibri"/>
          <w:bCs/>
          <w:i/>
          <w:iCs/>
          <w:sz w:val="24"/>
          <w:szCs w:val="24"/>
        </w:rPr>
        <w:t>S</w:t>
      </w:r>
      <w:r w:rsidR="008E7364" w:rsidRPr="00473373">
        <w:rPr>
          <w:rFonts w:ascii="Lato" w:hAnsi="Lato" w:cs="Calibri"/>
          <w:bCs/>
          <w:i/>
          <w:iCs/>
          <w:sz w:val="24"/>
          <w:szCs w:val="24"/>
        </w:rPr>
        <w:t xml:space="preserve">kładany w odpowiedzi na wezwanie Zamawiającego </w:t>
      </w:r>
    </w:p>
    <w:p w14:paraId="1DA3386A" w14:textId="77777777" w:rsidR="008E7364" w:rsidRPr="00473373" w:rsidRDefault="008E7364" w:rsidP="00D943E3">
      <w:pPr>
        <w:pStyle w:val="Tekstpodstawowy"/>
        <w:tabs>
          <w:tab w:val="left" w:pos="993"/>
        </w:tabs>
        <w:spacing w:after="0"/>
        <w:ind w:left="567"/>
        <w:jc w:val="center"/>
        <w:rPr>
          <w:rFonts w:ascii="Lato" w:hAnsi="Lato" w:cs="Calibri"/>
          <w:b/>
          <w:bCs/>
          <w:sz w:val="24"/>
          <w:szCs w:val="24"/>
        </w:rPr>
      </w:pPr>
    </w:p>
    <w:p w14:paraId="2AF15687" w14:textId="17F8107F" w:rsidR="00D943E3" w:rsidRPr="00473373" w:rsidRDefault="00D943E3" w:rsidP="00D943E3">
      <w:pPr>
        <w:pStyle w:val="Tekstpodstawowy"/>
        <w:tabs>
          <w:tab w:val="left" w:pos="993"/>
        </w:tabs>
        <w:spacing w:after="0"/>
        <w:ind w:left="567"/>
        <w:jc w:val="center"/>
        <w:rPr>
          <w:rFonts w:ascii="Lato" w:hAnsi="Lato" w:cs="Calibri"/>
          <w:b/>
          <w:bCs/>
          <w:sz w:val="24"/>
          <w:szCs w:val="24"/>
          <w:lang w:val="pl-PL"/>
        </w:rPr>
      </w:pPr>
      <w:r w:rsidRPr="003E76B8">
        <w:rPr>
          <w:rFonts w:ascii="Lato" w:hAnsi="Lato" w:cs="Calibri"/>
          <w:b/>
          <w:bCs/>
          <w:sz w:val="24"/>
          <w:szCs w:val="24"/>
        </w:rPr>
        <w:t xml:space="preserve">WYKAZ </w:t>
      </w:r>
      <w:r w:rsidR="008E7364" w:rsidRPr="003E76B8">
        <w:rPr>
          <w:rFonts w:ascii="Lato" w:hAnsi="Lato" w:cs="Calibri"/>
          <w:b/>
          <w:bCs/>
          <w:sz w:val="24"/>
          <w:szCs w:val="24"/>
          <w:lang w:val="pl-PL"/>
        </w:rPr>
        <w:t>DOSTAW</w:t>
      </w:r>
    </w:p>
    <w:p w14:paraId="07913464" w14:textId="77777777" w:rsidR="00D943E3" w:rsidRPr="00473373" w:rsidRDefault="00D943E3" w:rsidP="00D943E3">
      <w:pPr>
        <w:tabs>
          <w:tab w:val="left" w:pos="993"/>
        </w:tabs>
        <w:spacing w:after="0" w:line="240" w:lineRule="auto"/>
        <w:ind w:left="567"/>
        <w:jc w:val="both"/>
        <w:textAlignment w:val="baseline"/>
        <w:rPr>
          <w:rFonts w:ascii="Lato" w:hAnsi="Lato" w:cs="Calibri"/>
          <w:sz w:val="24"/>
          <w:szCs w:val="24"/>
        </w:rPr>
      </w:pPr>
    </w:p>
    <w:p w14:paraId="51310DEE" w14:textId="6EBB96D3" w:rsidR="00B37E1D" w:rsidRPr="00473373" w:rsidRDefault="00047F54" w:rsidP="00B37E1D">
      <w:pPr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  <w:r w:rsidRPr="00473373">
        <w:rPr>
          <w:rFonts w:ascii="Lato" w:hAnsi="Lato" w:cs="Calibri"/>
          <w:sz w:val="24"/>
          <w:szCs w:val="24"/>
        </w:rPr>
        <w:t>Składając ofertę oświadczamy, że posiadamy niezbędną wiedzę i doświadczenie, tzn. wykaże</w:t>
      </w:r>
      <w:r w:rsidR="001D6097" w:rsidRPr="00473373">
        <w:rPr>
          <w:rFonts w:ascii="Lato" w:hAnsi="Lato" w:cs="Calibri"/>
          <w:sz w:val="24"/>
          <w:szCs w:val="24"/>
        </w:rPr>
        <w:t xml:space="preserve">, iż w okresie </w:t>
      </w:r>
      <w:r w:rsidR="0081458A" w:rsidRPr="00473373">
        <w:rPr>
          <w:rFonts w:ascii="Lato" w:hAnsi="Lato"/>
          <w:sz w:val="24"/>
          <w:szCs w:val="24"/>
        </w:rPr>
        <w:t>ostatnich 3 lat przed upływem terminu składania ofert o udzielenie zamówienia, a jeżeli okres prowadzenia działalności jest krótszy, to w tym okresie, wykonali</w:t>
      </w:r>
      <w:r w:rsidR="0046426B">
        <w:rPr>
          <w:rFonts w:ascii="Lato" w:hAnsi="Lato"/>
          <w:sz w:val="24"/>
          <w:szCs w:val="24"/>
        </w:rPr>
        <w:t>śmy</w:t>
      </w:r>
      <w:r w:rsidR="0046426B" w:rsidRPr="0046426B">
        <w:rPr>
          <w:rFonts w:ascii="Lato" w:eastAsia="Ubuntu Light" w:hAnsi="Lato" w:cstheme="minorHAnsi"/>
          <w:bCs/>
          <w:sz w:val="24"/>
          <w:szCs w:val="24"/>
          <w:lang w:eastAsia="en-US"/>
        </w:rPr>
        <w:t xml:space="preserve"> </w:t>
      </w:r>
      <w:r w:rsidR="0046426B" w:rsidRPr="00473373">
        <w:rPr>
          <w:rFonts w:ascii="Lato" w:eastAsia="Ubuntu Light" w:hAnsi="Lato" w:cstheme="minorHAnsi"/>
          <w:bCs/>
          <w:sz w:val="24"/>
          <w:szCs w:val="24"/>
          <w:lang w:eastAsia="en-US"/>
        </w:rPr>
        <w:t xml:space="preserve">dwa zamówienia </w:t>
      </w:r>
      <w:r w:rsidR="0050657D">
        <w:rPr>
          <w:rFonts w:ascii="Lato" w:eastAsia="Ubuntu Light" w:hAnsi="Lato" w:cstheme="minorHAnsi"/>
          <w:bCs/>
          <w:sz w:val="24"/>
          <w:szCs w:val="24"/>
          <w:lang w:eastAsia="en-US"/>
        </w:rPr>
        <w:t>dotyczące</w:t>
      </w:r>
      <w:r w:rsidR="0046426B" w:rsidRPr="00473373">
        <w:rPr>
          <w:rFonts w:ascii="Lato" w:eastAsia="Ubuntu Light" w:hAnsi="Lato" w:cstheme="minorHAnsi"/>
          <w:bCs/>
          <w:sz w:val="24"/>
          <w:szCs w:val="24"/>
          <w:lang w:eastAsia="en-US"/>
        </w:rPr>
        <w:t xml:space="preserve"> dostawy </w:t>
      </w:r>
      <w:r w:rsidR="00D1233D" w:rsidRPr="0067496F">
        <w:rPr>
          <w:rFonts w:ascii="Lato" w:eastAsia="Ubuntu Light" w:hAnsi="Lato" w:cstheme="minorHAnsi"/>
          <w:bCs/>
          <w:sz w:val="24"/>
          <w:szCs w:val="24"/>
          <w:lang w:eastAsia="en-US"/>
        </w:rPr>
        <w:t xml:space="preserve">i montażu </w:t>
      </w:r>
      <w:r w:rsidR="0046426B" w:rsidRPr="0067496F">
        <w:rPr>
          <w:rFonts w:ascii="Lato" w:eastAsia="Ubuntu Light" w:hAnsi="Lato" w:cstheme="minorHAnsi"/>
          <w:bCs/>
          <w:sz w:val="24"/>
          <w:szCs w:val="24"/>
          <w:lang w:eastAsia="en-US"/>
        </w:rPr>
        <w:t xml:space="preserve">mebli obejmujące </w:t>
      </w:r>
      <w:r w:rsidR="00D1233D" w:rsidRPr="0067496F">
        <w:rPr>
          <w:rFonts w:ascii="Lato" w:eastAsia="Ubuntu Light" w:hAnsi="Lato" w:cstheme="minorHAnsi"/>
          <w:bCs/>
          <w:sz w:val="24"/>
          <w:szCs w:val="24"/>
          <w:lang w:eastAsia="en-US"/>
        </w:rPr>
        <w:t xml:space="preserve">każde </w:t>
      </w:r>
      <w:r w:rsidR="0046426B" w:rsidRPr="0067496F">
        <w:rPr>
          <w:rFonts w:ascii="Lato" w:eastAsia="Ubuntu Light" w:hAnsi="Lato" w:cstheme="minorHAnsi"/>
          <w:bCs/>
          <w:sz w:val="24"/>
          <w:szCs w:val="24"/>
          <w:lang w:eastAsia="en-US"/>
        </w:rPr>
        <w:t xml:space="preserve">swym zakresem </w:t>
      </w:r>
      <w:r w:rsidR="00D1233D" w:rsidRPr="0067496F">
        <w:rPr>
          <w:rFonts w:ascii="Lato" w:eastAsia="Ubuntu Light" w:hAnsi="Lato" w:cstheme="minorHAnsi"/>
          <w:bCs/>
          <w:sz w:val="24"/>
          <w:szCs w:val="24"/>
          <w:lang w:eastAsia="en-US"/>
        </w:rPr>
        <w:t xml:space="preserve">również </w:t>
      </w:r>
      <w:r w:rsidR="0046426B" w:rsidRPr="0067496F">
        <w:rPr>
          <w:rFonts w:ascii="Lato" w:eastAsia="Ubuntu Light" w:hAnsi="Lato" w:cstheme="minorHAnsi"/>
          <w:bCs/>
          <w:sz w:val="24"/>
          <w:szCs w:val="24"/>
          <w:lang w:eastAsia="en-US"/>
        </w:rPr>
        <w:t xml:space="preserve">dostawę krzeseł obrotowych i/lub mebli tapicerowanych, o łącznej wartości wykazanych dwóch </w:t>
      </w:r>
      <w:r w:rsidR="0046426B" w:rsidRPr="00473373">
        <w:rPr>
          <w:rFonts w:ascii="Lato" w:eastAsia="Ubuntu Light" w:hAnsi="Lato" w:cstheme="minorHAnsi"/>
          <w:bCs/>
          <w:sz w:val="24"/>
          <w:szCs w:val="24"/>
          <w:lang w:eastAsia="en-US"/>
        </w:rPr>
        <w:t>dostaw nie mniejszej niż 200.000,00 zł brutto (słownie: dwieście tysięcy złotych brutto)</w:t>
      </w:r>
      <w:r w:rsidR="0046426B">
        <w:rPr>
          <w:rFonts w:ascii="Lato" w:eastAsia="Ubuntu Light" w:hAnsi="Lato" w:cstheme="minorHAnsi"/>
          <w:bCs/>
          <w:sz w:val="24"/>
          <w:szCs w:val="24"/>
          <w:lang w:eastAsia="en-US"/>
        </w:rPr>
        <w:t>.</w:t>
      </w:r>
    </w:p>
    <w:p w14:paraId="7F00A434" w14:textId="5BA6F502" w:rsidR="00047F54" w:rsidRPr="00473373" w:rsidRDefault="00047F54" w:rsidP="00B37E1D">
      <w:pPr>
        <w:spacing w:after="0" w:line="240" w:lineRule="auto"/>
        <w:ind w:left="567"/>
        <w:jc w:val="both"/>
        <w:rPr>
          <w:rFonts w:ascii="Lato" w:hAnsi="Lato"/>
          <w:sz w:val="24"/>
          <w:szCs w:val="24"/>
        </w:rPr>
      </w:pPr>
    </w:p>
    <w:p w14:paraId="2EB6E77D" w14:textId="17C798F3" w:rsidR="00D943E3" w:rsidRPr="00473373" w:rsidRDefault="00D943E3" w:rsidP="00D943E3">
      <w:pPr>
        <w:tabs>
          <w:tab w:val="left" w:pos="993"/>
        </w:tabs>
        <w:spacing w:after="0" w:line="240" w:lineRule="auto"/>
        <w:ind w:left="567"/>
        <w:jc w:val="both"/>
        <w:textAlignment w:val="baseline"/>
        <w:rPr>
          <w:rFonts w:ascii="Lato" w:hAnsi="Lato" w:cs="Calibri"/>
          <w:i/>
          <w:color w:val="FF0000"/>
          <w:sz w:val="24"/>
          <w:szCs w:val="24"/>
          <w:lang w:val="x-none" w:eastAsia="x-none"/>
        </w:rPr>
      </w:pPr>
      <w:r w:rsidRPr="00473373">
        <w:rPr>
          <w:rFonts w:ascii="Lato" w:hAnsi="Lato" w:cs="Calibri"/>
          <w:i/>
          <w:color w:val="FF0000"/>
          <w:sz w:val="24"/>
          <w:szCs w:val="24"/>
          <w:lang w:val="x-none" w:eastAsia="x-none"/>
        </w:rPr>
        <w:t xml:space="preserve">Należy przedstawić wykaz </w:t>
      </w:r>
      <w:r w:rsidR="00B762B7" w:rsidRPr="00473373">
        <w:rPr>
          <w:rFonts w:ascii="Lato" w:hAnsi="Lato" w:cs="Calibri"/>
          <w:i/>
          <w:color w:val="FF0000"/>
          <w:sz w:val="24"/>
          <w:szCs w:val="24"/>
          <w:lang w:eastAsia="x-none"/>
        </w:rPr>
        <w:t>dostaw</w:t>
      </w:r>
      <w:r w:rsidRPr="00473373">
        <w:rPr>
          <w:rFonts w:ascii="Lato" w:hAnsi="Lato" w:cs="Calibri"/>
          <w:i/>
          <w:color w:val="FF0000"/>
          <w:sz w:val="24"/>
          <w:szCs w:val="24"/>
          <w:lang w:val="x-none" w:eastAsia="x-none"/>
        </w:rPr>
        <w:t xml:space="preserve"> </w:t>
      </w:r>
      <w:r w:rsidRPr="00473373">
        <w:rPr>
          <w:rFonts w:ascii="Lato" w:hAnsi="Lato" w:cs="Calibri"/>
          <w:i/>
          <w:color w:val="FF0000"/>
          <w:sz w:val="24"/>
          <w:szCs w:val="24"/>
          <w:lang w:eastAsia="x-none"/>
        </w:rPr>
        <w:t>z opisem zawierającym dane i informacje, z których</w:t>
      </w:r>
      <w:r w:rsidRPr="00473373">
        <w:rPr>
          <w:rFonts w:ascii="Lato" w:hAnsi="Lato" w:cs="Calibri"/>
          <w:i/>
          <w:color w:val="FF0000"/>
          <w:sz w:val="24"/>
          <w:szCs w:val="24"/>
          <w:lang w:val="x-none" w:eastAsia="x-none"/>
        </w:rPr>
        <w:t xml:space="preserve"> będzie jednoznacznie wynikać spełnienie </w:t>
      </w:r>
      <w:r w:rsidRPr="00473373">
        <w:rPr>
          <w:rFonts w:ascii="Lato" w:hAnsi="Lato" w:cs="Calibri"/>
          <w:i/>
          <w:color w:val="FF0000"/>
          <w:sz w:val="24"/>
          <w:szCs w:val="24"/>
          <w:lang w:eastAsia="x-none"/>
        </w:rPr>
        <w:t>opisu warunku udziału w postępowania,</w:t>
      </w:r>
      <w:r w:rsidRPr="00473373">
        <w:rPr>
          <w:rFonts w:ascii="Lato" w:hAnsi="Lato" w:cs="Calibri"/>
          <w:i/>
          <w:color w:val="FF0000"/>
          <w:sz w:val="24"/>
          <w:szCs w:val="24"/>
          <w:lang w:val="x-none" w:eastAsia="x-none"/>
        </w:rPr>
        <w:t xml:space="preserve"> wraz z</w:t>
      </w:r>
      <w:r w:rsidRPr="00473373">
        <w:rPr>
          <w:rFonts w:ascii="Lato" w:hAnsi="Lato" w:cs="Calibri"/>
          <w:i/>
          <w:color w:val="FF0000"/>
          <w:sz w:val="24"/>
          <w:szCs w:val="24"/>
          <w:lang w:eastAsia="x-none"/>
        </w:rPr>
        <w:t> </w:t>
      </w:r>
      <w:r w:rsidRPr="00473373">
        <w:rPr>
          <w:rFonts w:ascii="Lato" w:hAnsi="Lato" w:cs="Calibri"/>
          <w:i/>
          <w:color w:val="FF0000"/>
          <w:sz w:val="24"/>
          <w:szCs w:val="24"/>
          <w:lang w:val="x-none" w:eastAsia="x-none"/>
        </w:rPr>
        <w:t xml:space="preserve">informacją o podstawie dysponowania w przypadku, gdy są to </w:t>
      </w:r>
      <w:r w:rsidRPr="00473373">
        <w:rPr>
          <w:rFonts w:ascii="Lato" w:hAnsi="Lato" w:cs="Calibri"/>
          <w:i/>
          <w:color w:val="FF0000"/>
          <w:sz w:val="24"/>
          <w:szCs w:val="24"/>
          <w:lang w:eastAsia="x-none"/>
        </w:rPr>
        <w:t xml:space="preserve">zasoby </w:t>
      </w:r>
      <w:r w:rsidRPr="00473373">
        <w:rPr>
          <w:rFonts w:ascii="Lato" w:hAnsi="Lato" w:cs="Calibri"/>
          <w:i/>
          <w:color w:val="FF0000"/>
          <w:sz w:val="24"/>
          <w:szCs w:val="24"/>
          <w:lang w:val="x-none" w:eastAsia="x-none"/>
        </w:rPr>
        <w:t>udostępni</w:t>
      </w:r>
      <w:r w:rsidRPr="00473373">
        <w:rPr>
          <w:rFonts w:ascii="Lato" w:hAnsi="Lato" w:cs="Calibri"/>
          <w:i/>
          <w:color w:val="FF0000"/>
          <w:sz w:val="24"/>
          <w:szCs w:val="24"/>
          <w:lang w:eastAsia="x-none"/>
        </w:rPr>
        <w:t>one</w:t>
      </w:r>
      <w:r w:rsidRPr="00473373">
        <w:rPr>
          <w:rFonts w:ascii="Lato" w:hAnsi="Lato" w:cs="Calibri"/>
          <w:i/>
          <w:color w:val="FF0000"/>
          <w:sz w:val="24"/>
          <w:szCs w:val="24"/>
          <w:lang w:val="x-none" w:eastAsia="x-none"/>
        </w:rPr>
        <w:t xml:space="preserve"> Wykonawcy, według na przykład poniższej tabeli.</w:t>
      </w:r>
    </w:p>
    <w:p w14:paraId="39DB801A" w14:textId="77777777" w:rsidR="00D943E3" w:rsidRPr="00473373" w:rsidRDefault="00D943E3" w:rsidP="00D943E3">
      <w:pPr>
        <w:tabs>
          <w:tab w:val="left" w:pos="993"/>
        </w:tabs>
        <w:spacing w:after="0" w:line="240" w:lineRule="auto"/>
        <w:ind w:left="567"/>
        <w:jc w:val="both"/>
        <w:textAlignment w:val="baseline"/>
        <w:rPr>
          <w:rFonts w:ascii="Lato" w:hAnsi="Lato" w:cs="Calibri"/>
          <w:color w:val="FF0000"/>
          <w:sz w:val="24"/>
          <w:szCs w:val="24"/>
        </w:rPr>
      </w:pPr>
    </w:p>
    <w:tbl>
      <w:tblPr>
        <w:tblW w:w="9069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567"/>
        <w:gridCol w:w="1842"/>
        <w:gridCol w:w="1274"/>
        <w:gridCol w:w="1418"/>
        <w:gridCol w:w="1844"/>
        <w:gridCol w:w="2124"/>
      </w:tblGrid>
      <w:tr w:rsidR="00047F54" w:rsidRPr="00473373" w14:paraId="6E0ABDAB" w14:textId="77777777" w:rsidTr="00551AED">
        <w:trPr>
          <w:trHeight w:val="1552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14:paraId="4B41BFA9" w14:textId="77777777" w:rsidR="00047F54" w:rsidRPr="00473373" w:rsidRDefault="00047F54" w:rsidP="00551AED">
            <w:pPr>
              <w:tabs>
                <w:tab w:val="left" w:pos="993"/>
              </w:tabs>
              <w:spacing w:after="0" w:line="240" w:lineRule="auto"/>
              <w:ind w:left="29"/>
              <w:rPr>
                <w:rFonts w:ascii="Lato" w:eastAsia="Lato" w:hAnsi="Lato" w:cs="Lato"/>
                <w:sz w:val="24"/>
                <w:szCs w:val="24"/>
              </w:rPr>
            </w:pPr>
            <w:r w:rsidRPr="00473373">
              <w:rPr>
                <w:rFonts w:ascii="Lato" w:eastAsia="Lato" w:hAnsi="Lato" w:cs="Lato"/>
                <w:i/>
                <w:sz w:val="24"/>
                <w:szCs w:val="24"/>
              </w:rPr>
              <w:t>Lp.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14:paraId="346299C0" w14:textId="6E127582" w:rsidR="00047F54" w:rsidRPr="00473373" w:rsidRDefault="000449FE" w:rsidP="00551AED">
            <w:pPr>
              <w:tabs>
                <w:tab w:val="left" w:pos="993"/>
                <w:tab w:val="left" w:pos="1246"/>
              </w:tabs>
              <w:spacing w:after="0" w:line="240" w:lineRule="auto"/>
              <w:ind w:left="29"/>
              <w:jc w:val="both"/>
              <w:rPr>
                <w:rFonts w:ascii="Lato" w:eastAsia="Lato" w:hAnsi="Lato" w:cs="Lato"/>
                <w:i/>
                <w:iCs/>
                <w:sz w:val="24"/>
                <w:szCs w:val="24"/>
              </w:rPr>
            </w:pPr>
            <w:r w:rsidRPr="00473373">
              <w:rPr>
                <w:rFonts w:ascii="Lato" w:eastAsia="Lato" w:hAnsi="Lato" w:cs="Lato"/>
                <w:i/>
                <w:iCs/>
                <w:sz w:val="24"/>
                <w:szCs w:val="24"/>
              </w:rPr>
              <w:t>Opis dostawy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14:paraId="45B12F0B" w14:textId="77777777" w:rsidR="00047F54" w:rsidRPr="00473373" w:rsidRDefault="00047F54" w:rsidP="00551AED">
            <w:pPr>
              <w:tabs>
                <w:tab w:val="left" w:pos="993"/>
              </w:tabs>
              <w:spacing w:after="0" w:line="240" w:lineRule="auto"/>
              <w:ind w:left="29"/>
              <w:jc w:val="both"/>
              <w:rPr>
                <w:rFonts w:ascii="Lato" w:eastAsia="Lato" w:hAnsi="Lato" w:cs="Lato"/>
                <w:i/>
                <w:iCs/>
                <w:sz w:val="24"/>
                <w:szCs w:val="24"/>
              </w:rPr>
            </w:pPr>
            <w:r w:rsidRPr="00473373">
              <w:rPr>
                <w:rFonts w:ascii="Lato" w:eastAsia="Lato" w:hAnsi="Lato" w:cs="Lato"/>
                <w:i/>
                <w:iCs/>
                <w:sz w:val="24"/>
                <w:szCs w:val="24"/>
              </w:rPr>
              <w:t>Całkowita wartość brutto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14:paraId="3966A019" w14:textId="77777777" w:rsidR="00047F54" w:rsidRPr="00473373" w:rsidRDefault="00047F54" w:rsidP="00551AED">
            <w:pPr>
              <w:tabs>
                <w:tab w:val="left" w:pos="993"/>
              </w:tabs>
              <w:spacing w:after="0" w:line="240" w:lineRule="auto"/>
              <w:ind w:left="29"/>
              <w:jc w:val="both"/>
              <w:rPr>
                <w:rFonts w:ascii="Lato" w:eastAsia="Lato" w:hAnsi="Lato" w:cs="Lato"/>
                <w:i/>
                <w:iCs/>
                <w:sz w:val="24"/>
                <w:szCs w:val="24"/>
              </w:rPr>
            </w:pPr>
            <w:r w:rsidRPr="00473373">
              <w:rPr>
                <w:rFonts w:ascii="Lato" w:eastAsia="Lato" w:hAnsi="Lato" w:cs="Lato"/>
                <w:i/>
                <w:iCs/>
                <w:sz w:val="24"/>
                <w:szCs w:val="24"/>
              </w:rPr>
              <w:t>Data/y realizacji i miejsce wykonania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</w:tcPr>
          <w:p w14:paraId="3118B686" w14:textId="77777777" w:rsidR="00047F54" w:rsidRPr="00473373" w:rsidRDefault="00047F54" w:rsidP="00551AED">
            <w:pPr>
              <w:tabs>
                <w:tab w:val="left" w:pos="993"/>
              </w:tabs>
              <w:spacing w:after="0" w:line="240" w:lineRule="auto"/>
              <w:ind w:left="29"/>
              <w:jc w:val="both"/>
              <w:rPr>
                <w:rFonts w:ascii="Lato" w:eastAsia="Lato" w:hAnsi="Lato" w:cs="Lato"/>
                <w:i/>
                <w:iCs/>
                <w:sz w:val="24"/>
                <w:szCs w:val="24"/>
              </w:rPr>
            </w:pPr>
            <w:r w:rsidRPr="00473373">
              <w:rPr>
                <w:rFonts w:ascii="Lato" w:eastAsia="Lato" w:hAnsi="Lato" w:cs="Lato"/>
                <w:i/>
                <w:iCs/>
                <w:sz w:val="24"/>
                <w:szCs w:val="24"/>
              </w:rPr>
              <w:t>Nazwa, adres i telefon Zleceniodawcy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1C1F0B8C" w14:textId="77777777" w:rsidR="00047F54" w:rsidRPr="00473373" w:rsidRDefault="00047F54" w:rsidP="00551AED">
            <w:pPr>
              <w:tabs>
                <w:tab w:val="left" w:pos="993"/>
              </w:tabs>
              <w:spacing w:after="0" w:line="240" w:lineRule="auto"/>
              <w:ind w:left="29"/>
              <w:jc w:val="both"/>
              <w:rPr>
                <w:rFonts w:ascii="Lato" w:eastAsia="Lato" w:hAnsi="Lato" w:cs="Lato"/>
                <w:i/>
                <w:iCs/>
                <w:sz w:val="24"/>
                <w:szCs w:val="24"/>
              </w:rPr>
            </w:pPr>
            <w:r w:rsidRPr="00473373">
              <w:rPr>
                <w:rFonts w:ascii="Lato" w:eastAsia="Lato" w:hAnsi="Lato" w:cs="Lato"/>
                <w:i/>
                <w:iCs/>
                <w:sz w:val="24"/>
                <w:szCs w:val="24"/>
              </w:rPr>
              <w:t>Zasób własny / udostępniony przez podmiot trzeci</w:t>
            </w:r>
          </w:p>
        </w:tc>
      </w:tr>
      <w:tr w:rsidR="00047F54" w:rsidRPr="00473373" w14:paraId="08A730B3" w14:textId="77777777" w:rsidTr="00551AED">
        <w:trPr>
          <w:trHeight w:val="14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2D1B31B9" w14:textId="77777777" w:rsidR="00047F54" w:rsidRPr="00473373" w:rsidRDefault="00047F54" w:rsidP="00551AED">
            <w:pPr>
              <w:tabs>
                <w:tab w:val="left" w:pos="993"/>
              </w:tabs>
              <w:spacing w:after="0" w:line="240" w:lineRule="auto"/>
              <w:ind w:left="29"/>
              <w:rPr>
                <w:rFonts w:ascii="Lato" w:eastAsia="Lato" w:hAnsi="Lato" w:cs="Lato"/>
                <w:i/>
                <w:sz w:val="24"/>
                <w:szCs w:val="24"/>
              </w:rPr>
            </w:pPr>
            <w:r w:rsidRPr="00473373">
              <w:rPr>
                <w:rFonts w:ascii="Lato" w:eastAsia="Lato" w:hAnsi="Lato" w:cs="Lato"/>
                <w:i/>
                <w:sz w:val="24"/>
                <w:szCs w:val="24"/>
              </w:rPr>
              <w:t>1.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4F4F91" w14:textId="77777777" w:rsidR="00047F54" w:rsidRPr="00473373" w:rsidRDefault="00047F54" w:rsidP="00551AED">
            <w:pPr>
              <w:tabs>
                <w:tab w:val="left" w:pos="993"/>
              </w:tabs>
              <w:spacing w:after="0" w:line="240" w:lineRule="auto"/>
              <w:ind w:left="29"/>
              <w:jc w:val="both"/>
              <w:rPr>
                <w:rFonts w:ascii="Lato" w:eastAsia="Lato" w:hAnsi="Lato" w:cs="Lato"/>
                <w:i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AC1A7D" w14:textId="77777777" w:rsidR="00047F54" w:rsidRPr="00473373" w:rsidRDefault="00047F54" w:rsidP="00551AED">
            <w:pPr>
              <w:tabs>
                <w:tab w:val="left" w:pos="993"/>
              </w:tabs>
              <w:spacing w:after="0" w:line="240" w:lineRule="auto"/>
              <w:ind w:left="29"/>
              <w:jc w:val="both"/>
              <w:rPr>
                <w:rFonts w:ascii="Lato" w:eastAsia="Lato" w:hAnsi="Lato" w:cs="Lato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80D259" w14:textId="77777777" w:rsidR="00047F54" w:rsidRPr="00473373" w:rsidRDefault="00047F54" w:rsidP="00551AED">
            <w:pPr>
              <w:tabs>
                <w:tab w:val="left" w:pos="993"/>
              </w:tabs>
              <w:spacing w:after="0" w:line="240" w:lineRule="auto"/>
              <w:ind w:left="29"/>
              <w:jc w:val="both"/>
              <w:rPr>
                <w:rFonts w:ascii="Lato" w:eastAsia="Lato" w:hAnsi="Lato" w:cs="Lato"/>
                <w:i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128F39" w14:textId="77777777" w:rsidR="00047F54" w:rsidRPr="00473373" w:rsidRDefault="00047F54" w:rsidP="00551AED">
            <w:pPr>
              <w:tabs>
                <w:tab w:val="left" w:pos="993"/>
              </w:tabs>
              <w:spacing w:after="0" w:line="240" w:lineRule="auto"/>
              <w:ind w:left="29"/>
              <w:jc w:val="both"/>
              <w:rPr>
                <w:rFonts w:ascii="Lato" w:eastAsia="Lato" w:hAnsi="Lato" w:cs="Lato"/>
                <w:i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D7750" w14:textId="77777777" w:rsidR="00047F54" w:rsidRPr="00473373" w:rsidRDefault="00047F54" w:rsidP="00551AED">
            <w:pPr>
              <w:tabs>
                <w:tab w:val="left" w:pos="993"/>
              </w:tabs>
              <w:spacing w:after="0" w:line="240" w:lineRule="auto"/>
              <w:ind w:left="29"/>
              <w:jc w:val="both"/>
              <w:rPr>
                <w:rFonts w:ascii="Lato" w:eastAsia="Lato" w:hAnsi="Lato" w:cs="Lato"/>
                <w:i/>
                <w:sz w:val="24"/>
                <w:szCs w:val="24"/>
              </w:rPr>
            </w:pPr>
          </w:p>
        </w:tc>
      </w:tr>
      <w:tr w:rsidR="00047F54" w:rsidRPr="00473373" w14:paraId="0901EDEF" w14:textId="77777777" w:rsidTr="00551AED">
        <w:trPr>
          <w:trHeight w:val="15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11040797" w14:textId="77777777" w:rsidR="00047F54" w:rsidRPr="00473373" w:rsidRDefault="00047F54" w:rsidP="00551AED">
            <w:pPr>
              <w:tabs>
                <w:tab w:val="left" w:pos="993"/>
              </w:tabs>
              <w:spacing w:after="0" w:line="240" w:lineRule="auto"/>
              <w:ind w:left="29"/>
              <w:rPr>
                <w:rFonts w:ascii="Lato" w:eastAsia="Lato" w:hAnsi="Lato" w:cs="Lato"/>
                <w:i/>
                <w:sz w:val="24"/>
                <w:szCs w:val="24"/>
              </w:rPr>
            </w:pPr>
            <w:r w:rsidRPr="00473373">
              <w:rPr>
                <w:rFonts w:ascii="Lato" w:eastAsia="Lato" w:hAnsi="Lato" w:cs="Lato"/>
                <w:i/>
                <w:sz w:val="24"/>
                <w:szCs w:val="24"/>
              </w:rPr>
              <w:t>2.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A3E70C" w14:textId="77777777" w:rsidR="00047F54" w:rsidRPr="00473373" w:rsidRDefault="00047F54" w:rsidP="00551AED">
            <w:pPr>
              <w:tabs>
                <w:tab w:val="left" w:pos="993"/>
              </w:tabs>
              <w:spacing w:after="0" w:line="240" w:lineRule="auto"/>
              <w:ind w:left="29"/>
              <w:jc w:val="both"/>
              <w:rPr>
                <w:rFonts w:ascii="Lato" w:eastAsia="Lato" w:hAnsi="Lato" w:cs="Lato"/>
                <w:i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E3A43B" w14:textId="77777777" w:rsidR="00047F54" w:rsidRPr="00473373" w:rsidRDefault="00047F54" w:rsidP="00551AED">
            <w:pPr>
              <w:tabs>
                <w:tab w:val="left" w:pos="993"/>
              </w:tabs>
              <w:spacing w:after="0" w:line="240" w:lineRule="auto"/>
              <w:ind w:left="29"/>
              <w:jc w:val="both"/>
              <w:rPr>
                <w:rFonts w:ascii="Lato" w:eastAsia="Lato" w:hAnsi="Lato" w:cs="Lato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204259" w14:textId="77777777" w:rsidR="00047F54" w:rsidRPr="00473373" w:rsidRDefault="00047F54" w:rsidP="00551AED">
            <w:pPr>
              <w:tabs>
                <w:tab w:val="left" w:pos="993"/>
              </w:tabs>
              <w:spacing w:after="0" w:line="240" w:lineRule="auto"/>
              <w:ind w:left="29"/>
              <w:jc w:val="both"/>
              <w:rPr>
                <w:rFonts w:ascii="Lato" w:eastAsia="Lato" w:hAnsi="Lato" w:cs="Lato"/>
                <w:i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9E4526" w14:textId="77777777" w:rsidR="00047F54" w:rsidRPr="00473373" w:rsidRDefault="00047F54" w:rsidP="00551AED">
            <w:pPr>
              <w:tabs>
                <w:tab w:val="left" w:pos="993"/>
              </w:tabs>
              <w:spacing w:after="0" w:line="240" w:lineRule="auto"/>
              <w:ind w:left="29"/>
              <w:jc w:val="both"/>
              <w:rPr>
                <w:rFonts w:ascii="Lato" w:eastAsia="Lato" w:hAnsi="Lato" w:cs="Lato"/>
                <w:i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F7D2C" w14:textId="77777777" w:rsidR="00047F54" w:rsidRPr="00473373" w:rsidRDefault="00047F54" w:rsidP="00551AED">
            <w:pPr>
              <w:tabs>
                <w:tab w:val="left" w:pos="993"/>
              </w:tabs>
              <w:spacing w:after="0" w:line="240" w:lineRule="auto"/>
              <w:ind w:left="29"/>
              <w:jc w:val="both"/>
              <w:rPr>
                <w:rFonts w:ascii="Lato" w:eastAsia="Lato" w:hAnsi="Lato" w:cs="Lato"/>
                <w:i/>
                <w:sz w:val="24"/>
                <w:szCs w:val="24"/>
              </w:rPr>
            </w:pPr>
          </w:p>
        </w:tc>
      </w:tr>
    </w:tbl>
    <w:p w14:paraId="6B398A8B" w14:textId="382D33BD" w:rsidR="00D943E3" w:rsidRPr="00473373" w:rsidRDefault="00D943E3" w:rsidP="00D943E3">
      <w:pPr>
        <w:pStyle w:val="Tekstpodstawowy"/>
        <w:tabs>
          <w:tab w:val="left" w:pos="993"/>
        </w:tabs>
        <w:spacing w:after="0"/>
        <w:ind w:left="567"/>
        <w:rPr>
          <w:rFonts w:ascii="Lato" w:hAnsi="Lato" w:cs="Calibri"/>
          <w:iCs/>
          <w:sz w:val="24"/>
          <w:szCs w:val="24"/>
        </w:rPr>
      </w:pPr>
      <w:r w:rsidRPr="00473373">
        <w:rPr>
          <w:rFonts w:ascii="Lato" w:hAnsi="Lato" w:cs="Calibri"/>
          <w:iCs/>
          <w:sz w:val="24"/>
          <w:szCs w:val="24"/>
        </w:rPr>
        <w:t>Wykaz dokumentów potwierdzających, że wykazane wyżej zamówienia zostały wykonane należycie:</w:t>
      </w:r>
    </w:p>
    <w:p w14:paraId="1984E7D5" w14:textId="77777777" w:rsidR="00D943E3" w:rsidRPr="00473373" w:rsidRDefault="00D943E3" w:rsidP="00D943E3">
      <w:pPr>
        <w:pStyle w:val="Tekstpodstawowy"/>
        <w:tabs>
          <w:tab w:val="left" w:pos="993"/>
        </w:tabs>
        <w:spacing w:after="0"/>
        <w:ind w:left="567"/>
        <w:rPr>
          <w:rFonts w:ascii="Lato" w:hAnsi="Lato" w:cs="Calibri"/>
          <w:iCs/>
          <w:sz w:val="24"/>
          <w:szCs w:val="24"/>
        </w:rPr>
      </w:pPr>
    </w:p>
    <w:p w14:paraId="3F20276F" w14:textId="77777777" w:rsidR="00905564" w:rsidRPr="00473373" w:rsidRDefault="00D943E3" w:rsidP="00577B6C">
      <w:pPr>
        <w:pStyle w:val="Tekstpodstawowy"/>
        <w:numPr>
          <w:ilvl w:val="0"/>
          <w:numId w:val="64"/>
        </w:numPr>
        <w:tabs>
          <w:tab w:val="left" w:pos="993"/>
        </w:tabs>
        <w:suppressAutoHyphens w:val="0"/>
        <w:spacing w:after="0" w:line="276" w:lineRule="auto"/>
        <w:ind w:left="567" w:firstLine="0"/>
        <w:jc w:val="both"/>
        <w:rPr>
          <w:rFonts w:ascii="Lato" w:hAnsi="Lato" w:cs="Calibri"/>
          <w:iCs/>
          <w:sz w:val="24"/>
          <w:szCs w:val="24"/>
        </w:rPr>
      </w:pPr>
      <w:r w:rsidRPr="00473373">
        <w:rPr>
          <w:rFonts w:ascii="Lato" w:hAnsi="Lato" w:cs="Calibri"/>
          <w:iCs/>
          <w:sz w:val="24"/>
          <w:szCs w:val="24"/>
        </w:rPr>
        <w:t>…………</w:t>
      </w:r>
      <w:r w:rsidRPr="00473373">
        <w:rPr>
          <w:rFonts w:ascii="Lato" w:hAnsi="Lato" w:cs="Calibri"/>
          <w:iCs/>
          <w:sz w:val="24"/>
          <w:szCs w:val="24"/>
          <w:lang w:val="pl-PL"/>
        </w:rPr>
        <w:t>…………………………………………………………………………</w:t>
      </w:r>
      <w:r w:rsidRPr="00473373">
        <w:rPr>
          <w:rFonts w:ascii="Lato" w:hAnsi="Lato" w:cs="Calibri"/>
          <w:iCs/>
          <w:sz w:val="24"/>
          <w:szCs w:val="24"/>
        </w:rPr>
        <w:t>………………………………</w:t>
      </w:r>
    </w:p>
    <w:p w14:paraId="7539A59E" w14:textId="1F971148" w:rsidR="007838C4" w:rsidRPr="00473373" w:rsidRDefault="00D943E3" w:rsidP="00577B6C">
      <w:pPr>
        <w:pStyle w:val="Tekstpodstawowy"/>
        <w:numPr>
          <w:ilvl w:val="0"/>
          <w:numId w:val="64"/>
        </w:numPr>
        <w:tabs>
          <w:tab w:val="left" w:pos="993"/>
        </w:tabs>
        <w:suppressAutoHyphens w:val="0"/>
        <w:spacing w:after="0" w:line="276" w:lineRule="auto"/>
        <w:ind w:left="567" w:firstLine="0"/>
        <w:jc w:val="both"/>
        <w:rPr>
          <w:rFonts w:ascii="Lato" w:hAnsi="Lato" w:cs="Calibri"/>
          <w:iCs/>
          <w:sz w:val="24"/>
          <w:szCs w:val="24"/>
        </w:rPr>
      </w:pPr>
      <w:r w:rsidRPr="00473373">
        <w:rPr>
          <w:rFonts w:ascii="Lato" w:hAnsi="Lato" w:cs="Calibri"/>
          <w:iCs/>
          <w:sz w:val="24"/>
          <w:szCs w:val="24"/>
        </w:rPr>
        <w:t>…………</w:t>
      </w:r>
      <w:r w:rsidRPr="00473373">
        <w:rPr>
          <w:rFonts w:ascii="Lato" w:hAnsi="Lato" w:cs="Calibri"/>
          <w:iCs/>
          <w:sz w:val="24"/>
          <w:szCs w:val="24"/>
          <w:lang w:val="pl-PL"/>
        </w:rPr>
        <w:t>…………………………………………………………………………</w:t>
      </w:r>
      <w:r w:rsidRPr="00473373">
        <w:rPr>
          <w:rFonts w:ascii="Lato" w:hAnsi="Lato" w:cs="Calibri"/>
          <w:iCs/>
          <w:sz w:val="24"/>
          <w:szCs w:val="24"/>
        </w:rPr>
        <w:t>………………………………</w:t>
      </w:r>
    </w:p>
    <w:p w14:paraId="5D53E8B5" w14:textId="77777777" w:rsidR="007838C4" w:rsidRPr="00473373" w:rsidRDefault="007838C4" w:rsidP="007838C4">
      <w:pPr>
        <w:pStyle w:val="Akapitzlist"/>
        <w:spacing w:after="0" w:line="276" w:lineRule="auto"/>
        <w:ind w:left="567"/>
        <w:rPr>
          <w:rFonts w:ascii="Lato" w:hAnsi="Lato" w:cs="Calibri"/>
          <w:iCs/>
          <w:sz w:val="24"/>
          <w:szCs w:val="24"/>
        </w:rPr>
      </w:pPr>
    </w:p>
    <w:sectPr w:rsidR="007838C4" w:rsidRPr="00473373" w:rsidSect="00B63988">
      <w:headerReference w:type="default" r:id="rId16"/>
      <w:footerReference w:type="default" r:id="rId17"/>
      <w:pgSz w:w="11906" w:h="16838"/>
      <w:pgMar w:top="1171" w:right="1416" w:bottom="1417" w:left="1418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CC576" w14:textId="77777777" w:rsidR="00845C15" w:rsidRDefault="00845C15">
      <w:pPr>
        <w:spacing w:after="0" w:line="240" w:lineRule="auto"/>
      </w:pPr>
      <w:r>
        <w:separator/>
      </w:r>
    </w:p>
  </w:endnote>
  <w:endnote w:type="continuationSeparator" w:id="0">
    <w:p w14:paraId="5C5B1F5E" w14:textId="77777777" w:rsidR="00845C15" w:rsidRDefault="00845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ato"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A4A64" w14:textId="77777777" w:rsidR="0033522D" w:rsidRDefault="0033522D">
    <w:pPr>
      <w:pStyle w:val="Stopka"/>
      <w:tabs>
        <w:tab w:val="right" w:pos="10065"/>
      </w:tabs>
      <w:ind w:left="567"/>
      <w:jc w:val="both"/>
    </w:pPr>
    <w:r>
      <w:rPr>
        <w:rFonts w:cs="Calibri"/>
        <w:b/>
        <w:i/>
        <w:sz w:val="16"/>
        <w:szCs w:val="16"/>
      </w:rPr>
      <w:t>__________________________________________________________________________________________________________</w:t>
    </w:r>
  </w:p>
  <w:p w14:paraId="6A74AC2E" w14:textId="77777777" w:rsidR="0033522D" w:rsidRPr="00353A9F" w:rsidRDefault="0033522D" w:rsidP="006F4A82">
    <w:pPr>
      <w:pStyle w:val="Stopka"/>
      <w:tabs>
        <w:tab w:val="left" w:pos="1134"/>
      </w:tabs>
      <w:ind w:left="567"/>
      <w:rPr>
        <w:rFonts w:ascii="Lato" w:hAnsi="Lato"/>
        <w:b/>
        <w:sz w:val="14"/>
        <w:szCs w:val="14"/>
      </w:rPr>
    </w:pPr>
    <w:r w:rsidRPr="00353A9F">
      <w:rPr>
        <w:rFonts w:ascii="Lato" w:hAnsi="Lato" w:cs="Lato"/>
        <w:b/>
        <w:sz w:val="14"/>
        <w:szCs w:val="14"/>
      </w:rPr>
      <w:t>Agencja Rozwoju Miasta Krakowa Spółka z ograniczoną odpowiedzialnością</w:t>
    </w:r>
  </w:p>
  <w:p w14:paraId="18FE46FE" w14:textId="5329DB55" w:rsidR="0033522D" w:rsidRPr="003803B1" w:rsidRDefault="0033522D" w:rsidP="006F4A82">
    <w:pPr>
      <w:pStyle w:val="Stopka"/>
      <w:tabs>
        <w:tab w:val="left" w:pos="1134"/>
      </w:tabs>
      <w:ind w:left="567"/>
      <w:rPr>
        <w:rFonts w:ascii="Lato" w:hAnsi="Lato"/>
        <w:b/>
        <w:sz w:val="14"/>
        <w:szCs w:val="14"/>
        <w:lang w:val="en-GB"/>
      </w:rPr>
    </w:pPr>
    <w:r w:rsidRPr="003803B1">
      <w:rPr>
        <w:rFonts w:ascii="Lato" w:hAnsi="Lato" w:cs="Lato"/>
        <w:b/>
        <w:sz w:val="14"/>
        <w:szCs w:val="14"/>
        <w:lang w:val="en-GB"/>
      </w:rPr>
      <w:t xml:space="preserve">tel. +48 731 900 140, e-mail: </w:t>
    </w:r>
    <w:hyperlink r:id="rId1" w:history="1">
      <w:r w:rsidRPr="003803B1">
        <w:rPr>
          <w:rStyle w:val="Hipercze"/>
          <w:rFonts w:ascii="Lato" w:hAnsi="Lato" w:cs="Lato"/>
          <w:b/>
          <w:sz w:val="14"/>
          <w:szCs w:val="14"/>
          <w:lang w:val="en-GB"/>
        </w:rPr>
        <w:t>zamowienia@armk.pl</w:t>
      </w:r>
    </w:hyperlink>
    <w:r w:rsidRPr="003803B1">
      <w:rPr>
        <w:rFonts w:ascii="Lato" w:hAnsi="Lato" w:cs="Lato"/>
        <w:b/>
        <w:sz w:val="14"/>
        <w:szCs w:val="14"/>
        <w:lang w:val="en-GB"/>
      </w:rPr>
      <w:t xml:space="preserve"> </w:t>
    </w:r>
  </w:p>
  <w:p w14:paraId="6DF62F6D" w14:textId="33A717D3" w:rsidR="0033522D" w:rsidRPr="00353A9F" w:rsidRDefault="0033522D" w:rsidP="006F4A82">
    <w:pPr>
      <w:pStyle w:val="Stopka"/>
      <w:tabs>
        <w:tab w:val="left" w:pos="1134"/>
      </w:tabs>
      <w:ind w:left="567"/>
      <w:rPr>
        <w:rFonts w:ascii="Lato" w:hAnsi="Lato"/>
        <w:b/>
        <w:sz w:val="14"/>
        <w:szCs w:val="14"/>
      </w:rPr>
    </w:pPr>
    <w:r w:rsidRPr="00353A9F">
      <w:rPr>
        <w:rFonts w:ascii="Lato" w:hAnsi="Lato" w:cs="Lato"/>
        <w:b/>
        <w:sz w:val="14"/>
        <w:szCs w:val="14"/>
      </w:rPr>
      <w:t xml:space="preserve">Adres siedziby: ul. </w:t>
    </w:r>
    <w:r>
      <w:rPr>
        <w:rFonts w:ascii="Lato" w:hAnsi="Lato" w:cs="Lato"/>
        <w:b/>
        <w:sz w:val="14"/>
        <w:szCs w:val="14"/>
      </w:rPr>
      <w:t>Marii Konopnickiej 17, 30</w:t>
    </w:r>
    <w:r w:rsidRPr="00353A9F">
      <w:rPr>
        <w:rFonts w:ascii="Lato" w:hAnsi="Lato" w:cs="Lato"/>
        <w:b/>
        <w:sz w:val="14"/>
        <w:szCs w:val="14"/>
      </w:rPr>
      <w:t>-</w:t>
    </w:r>
    <w:r>
      <w:rPr>
        <w:rFonts w:ascii="Lato" w:hAnsi="Lato" w:cs="Lato"/>
        <w:b/>
        <w:sz w:val="14"/>
        <w:szCs w:val="14"/>
      </w:rPr>
      <w:t>302</w:t>
    </w:r>
    <w:r w:rsidRPr="00353A9F">
      <w:rPr>
        <w:rFonts w:ascii="Lato" w:hAnsi="Lato" w:cs="Lato"/>
        <w:b/>
        <w:sz w:val="14"/>
        <w:szCs w:val="14"/>
      </w:rPr>
      <w:t xml:space="preserve"> Kraków</w:t>
    </w:r>
  </w:p>
  <w:p w14:paraId="1886486F" w14:textId="5BDF3A32" w:rsidR="0033522D" w:rsidRDefault="0033522D" w:rsidP="006F4A82">
    <w:pPr>
      <w:spacing w:after="0"/>
      <w:ind w:left="567"/>
      <w:jc w:val="both"/>
    </w:pPr>
    <w:hyperlink r:id="rId2" w:history="1">
      <w:r w:rsidRPr="00353A9F">
        <w:rPr>
          <w:rStyle w:val="Hipercze"/>
          <w:rFonts w:ascii="Lato" w:hAnsi="Lato" w:cs="Lato"/>
          <w:b/>
          <w:sz w:val="14"/>
          <w:szCs w:val="14"/>
        </w:rPr>
        <w:t>www.armk.pl</w:t>
      </w:r>
    </w:hyperlink>
    <w:r>
      <w:rPr>
        <w:rFonts w:ascii="Lato" w:hAnsi="Lato" w:cs="Lato"/>
        <w:i/>
        <w:sz w:val="14"/>
        <w:szCs w:val="14"/>
      </w:rPr>
      <w:tab/>
    </w:r>
    <w:r>
      <w:rPr>
        <w:rFonts w:ascii="Lato" w:hAnsi="Lato" w:cs="Lato"/>
        <w:i/>
        <w:sz w:val="14"/>
        <w:szCs w:val="14"/>
      </w:rPr>
      <w:tab/>
    </w:r>
    <w:r>
      <w:rPr>
        <w:rFonts w:ascii="Lato" w:hAnsi="Lato" w:cs="Lato"/>
        <w:i/>
        <w:sz w:val="14"/>
        <w:szCs w:val="14"/>
      </w:rPr>
      <w:tab/>
    </w:r>
    <w:r>
      <w:rPr>
        <w:rFonts w:ascii="Lato" w:hAnsi="Lato" w:cs="Lato"/>
        <w:i/>
        <w:sz w:val="14"/>
        <w:szCs w:val="14"/>
      </w:rPr>
      <w:tab/>
    </w:r>
    <w:r>
      <w:rPr>
        <w:rFonts w:ascii="Lato" w:hAnsi="Lato" w:cs="Lato"/>
        <w:i/>
        <w:sz w:val="14"/>
        <w:szCs w:val="14"/>
      </w:rPr>
      <w:tab/>
    </w:r>
    <w:r>
      <w:rPr>
        <w:rFonts w:ascii="Lato" w:hAnsi="Lato" w:cs="Lato"/>
        <w:i/>
        <w:sz w:val="14"/>
        <w:szCs w:val="14"/>
      </w:rPr>
      <w:tab/>
    </w:r>
    <w:r>
      <w:rPr>
        <w:rFonts w:ascii="Lato" w:hAnsi="Lato" w:cs="Lato"/>
        <w:i/>
        <w:sz w:val="14"/>
        <w:szCs w:val="14"/>
      </w:rPr>
      <w:tab/>
    </w:r>
    <w:r>
      <w:rPr>
        <w:rFonts w:ascii="Lato" w:hAnsi="Lato" w:cs="Lato"/>
        <w:i/>
        <w:sz w:val="14"/>
        <w:szCs w:val="14"/>
      </w:rPr>
      <w:tab/>
    </w:r>
    <w:r>
      <w:rPr>
        <w:rFonts w:ascii="Lato" w:hAnsi="Lato" w:cs="Lato"/>
        <w:i/>
        <w:sz w:val="14"/>
        <w:szCs w:val="14"/>
      </w:rPr>
      <w:tab/>
    </w:r>
    <w:r>
      <w:rPr>
        <w:rFonts w:ascii="Lato" w:hAnsi="Lato" w:cs="Lato"/>
        <w:i/>
        <w:sz w:val="14"/>
        <w:szCs w:val="14"/>
      </w:rPr>
      <w:tab/>
    </w:r>
    <w:r>
      <w:rPr>
        <w:rFonts w:ascii="Lato" w:hAnsi="Lato" w:cs="Lato"/>
        <w:b/>
        <w:bCs/>
        <w:i/>
        <w:iCs/>
        <w:sz w:val="14"/>
        <w:szCs w:val="14"/>
      </w:rPr>
      <w:t xml:space="preserve">Strona </w:t>
    </w:r>
    <w:r>
      <w:rPr>
        <w:rFonts w:ascii="Lato" w:hAnsi="Lato" w:cs="Lato"/>
        <w:b/>
        <w:bCs/>
        <w:i/>
        <w:iCs/>
        <w:sz w:val="14"/>
        <w:szCs w:val="14"/>
        <w:lang w:val="pt-BR"/>
      </w:rPr>
      <w:fldChar w:fldCharType="begin"/>
    </w:r>
    <w:r w:rsidRPr="00EE630A">
      <w:rPr>
        <w:rFonts w:ascii="Lato" w:hAnsi="Lato" w:cs="Lato"/>
        <w:b/>
        <w:bCs/>
        <w:i/>
        <w:iCs/>
        <w:sz w:val="14"/>
        <w:szCs w:val="14"/>
      </w:rPr>
      <w:instrText xml:space="preserve"> PAGE </w:instrText>
    </w:r>
    <w:r>
      <w:rPr>
        <w:rFonts w:ascii="Lato" w:hAnsi="Lato" w:cs="Lato"/>
        <w:b/>
        <w:bCs/>
        <w:i/>
        <w:iCs/>
        <w:sz w:val="14"/>
        <w:szCs w:val="14"/>
        <w:lang w:val="pt-BR"/>
      </w:rPr>
      <w:fldChar w:fldCharType="separate"/>
    </w:r>
    <w:r w:rsidR="00E105D5">
      <w:rPr>
        <w:rFonts w:ascii="Lato" w:hAnsi="Lato" w:cs="Lato"/>
        <w:b/>
        <w:bCs/>
        <w:i/>
        <w:iCs/>
        <w:noProof/>
        <w:sz w:val="14"/>
        <w:szCs w:val="14"/>
      </w:rPr>
      <w:t>21</w:t>
    </w:r>
    <w:r>
      <w:rPr>
        <w:rFonts w:ascii="Lato" w:hAnsi="Lato" w:cs="Lato"/>
        <w:b/>
        <w:bCs/>
        <w:i/>
        <w:iCs/>
        <w:sz w:val="14"/>
        <w:szCs w:val="14"/>
        <w:lang w:val="pt-BR"/>
      </w:rPr>
      <w:fldChar w:fldCharType="end"/>
    </w:r>
    <w:r>
      <w:rPr>
        <w:rFonts w:ascii="Lato" w:hAnsi="Lato" w:cs="Lato"/>
        <w:b/>
        <w:bCs/>
        <w:i/>
        <w:iCs/>
        <w:sz w:val="14"/>
        <w:szCs w:val="14"/>
      </w:rPr>
      <w:t xml:space="preserve"> z </w:t>
    </w:r>
    <w:r>
      <w:rPr>
        <w:rFonts w:ascii="Lato" w:hAnsi="Lato" w:cs="Lato"/>
        <w:b/>
        <w:bCs/>
        <w:i/>
        <w:iCs/>
        <w:sz w:val="14"/>
        <w:szCs w:val="14"/>
        <w:lang w:val="pt-BR"/>
      </w:rPr>
      <w:fldChar w:fldCharType="begin"/>
    </w:r>
    <w:r w:rsidRPr="00EE630A">
      <w:rPr>
        <w:rFonts w:ascii="Lato" w:hAnsi="Lato" w:cs="Lato"/>
        <w:b/>
        <w:bCs/>
        <w:i/>
        <w:iCs/>
        <w:sz w:val="14"/>
        <w:szCs w:val="14"/>
      </w:rPr>
      <w:instrText xml:space="preserve"> NUMPAGES \* ARABIC </w:instrText>
    </w:r>
    <w:r>
      <w:rPr>
        <w:rFonts w:ascii="Lato" w:hAnsi="Lato" w:cs="Lato"/>
        <w:b/>
        <w:bCs/>
        <w:i/>
        <w:iCs/>
        <w:sz w:val="14"/>
        <w:szCs w:val="14"/>
        <w:lang w:val="pt-BR"/>
      </w:rPr>
      <w:fldChar w:fldCharType="separate"/>
    </w:r>
    <w:r w:rsidR="00E105D5">
      <w:rPr>
        <w:rFonts w:ascii="Lato" w:hAnsi="Lato" w:cs="Lato"/>
        <w:b/>
        <w:bCs/>
        <w:i/>
        <w:iCs/>
        <w:noProof/>
        <w:sz w:val="14"/>
        <w:szCs w:val="14"/>
      </w:rPr>
      <w:t>89</w:t>
    </w:r>
    <w:r>
      <w:rPr>
        <w:rFonts w:ascii="Lato" w:hAnsi="Lato" w:cs="Lato"/>
        <w:b/>
        <w:bCs/>
        <w:i/>
        <w:iCs/>
        <w:sz w:val="14"/>
        <w:szCs w:val="14"/>
        <w:lang w:val="pt-BR"/>
      </w:rPr>
      <w:fldChar w:fldCharType="end"/>
    </w:r>
  </w:p>
  <w:p w14:paraId="2549A22C" w14:textId="77777777" w:rsidR="0033522D" w:rsidRDefault="0033522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2160D" w14:textId="77777777" w:rsidR="00845C15" w:rsidRDefault="00845C15">
      <w:pPr>
        <w:spacing w:after="0" w:line="240" w:lineRule="auto"/>
      </w:pPr>
      <w:r>
        <w:separator/>
      </w:r>
    </w:p>
  </w:footnote>
  <w:footnote w:type="continuationSeparator" w:id="0">
    <w:p w14:paraId="57C08EF8" w14:textId="77777777" w:rsidR="00845C15" w:rsidRDefault="00845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0B0B8" w14:textId="0A0123A0" w:rsidR="0033522D" w:rsidRPr="00506736" w:rsidRDefault="0033522D" w:rsidP="004E5A0A">
    <w:pPr>
      <w:tabs>
        <w:tab w:val="left" w:pos="993"/>
      </w:tabs>
      <w:spacing w:after="0" w:line="240" w:lineRule="auto"/>
      <w:ind w:left="709"/>
      <w:jc w:val="both"/>
      <w:rPr>
        <w:rFonts w:ascii="Lato" w:hAnsi="Lato" w:cs="Lato"/>
        <w:i/>
        <w:sz w:val="14"/>
        <w:szCs w:val="14"/>
      </w:rPr>
    </w:pPr>
    <w:r>
      <w:rPr>
        <w:rFonts w:ascii="Lato" w:hAnsi="Lato" w:cs="Lato"/>
        <w:i/>
        <w:sz w:val="14"/>
        <w:szCs w:val="14"/>
      </w:rPr>
      <w:t>SWZ</w:t>
    </w:r>
    <w:r w:rsidRPr="00972FCC">
      <w:rPr>
        <w:rFonts w:ascii="Lato" w:hAnsi="Lato" w:cs="Lato"/>
        <w:i/>
        <w:sz w:val="14"/>
        <w:szCs w:val="14"/>
      </w:rPr>
      <w:t xml:space="preserve"> w postępowaniu na </w:t>
    </w:r>
    <w:bookmarkStart w:id="4" w:name="_Hlk203419247"/>
    <w:bookmarkStart w:id="5" w:name="_Hlk170543289"/>
    <w:bookmarkStart w:id="6" w:name="_Hlk170543290"/>
    <w:r w:rsidR="00ED2A4B" w:rsidRPr="00ED2A4B">
      <w:rPr>
        <w:rFonts w:ascii="Lato" w:hAnsi="Lato" w:cs="Lato"/>
        <w:i/>
        <w:sz w:val="14"/>
        <w:szCs w:val="14"/>
      </w:rPr>
      <w:t xml:space="preserve">wyłonienie Wykonawcy w  zakresie sprzedaży, dostawy </w:t>
    </w:r>
    <w:r w:rsidR="009C2C0F">
      <w:rPr>
        <w:rFonts w:ascii="Lato" w:hAnsi="Lato" w:cs="Lato"/>
        <w:i/>
        <w:sz w:val="14"/>
        <w:szCs w:val="14"/>
      </w:rPr>
      <w:t xml:space="preserve">i </w:t>
    </w:r>
    <w:r w:rsidR="00ED2A4B" w:rsidRPr="00ED2A4B">
      <w:rPr>
        <w:rFonts w:ascii="Lato" w:hAnsi="Lato" w:cs="Lato"/>
        <w:i/>
        <w:sz w:val="14"/>
        <w:szCs w:val="14"/>
      </w:rPr>
      <w:t xml:space="preserve"> montaż</w:t>
    </w:r>
    <w:r w:rsidR="009C2C0F">
      <w:rPr>
        <w:rFonts w:ascii="Lato" w:hAnsi="Lato" w:cs="Lato"/>
        <w:i/>
        <w:sz w:val="14"/>
        <w:szCs w:val="14"/>
      </w:rPr>
      <w:t xml:space="preserve">u </w:t>
    </w:r>
    <w:r w:rsidR="00491A95" w:rsidRPr="00480330">
      <w:rPr>
        <w:rFonts w:ascii="Lato" w:hAnsi="Lato" w:cs="Lato"/>
        <w:i/>
        <w:sz w:val="14"/>
        <w:szCs w:val="14"/>
      </w:rPr>
      <w:t xml:space="preserve">mebli i </w:t>
    </w:r>
    <w:r w:rsidR="00ED2A4B" w:rsidRPr="00ED2A4B">
      <w:rPr>
        <w:rFonts w:ascii="Lato" w:hAnsi="Lato" w:cs="Lato"/>
        <w:i/>
        <w:sz w:val="14"/>
        <w:szCs w:val="14"/>
      </w:rPr>
      <w:t xml:space="preserve">wyposażenia ruchomego na potrzeby pracowni </w:t>
    </w:r>
    <w:proofErr w:type="spellStart"/>
    <w:r w:rsidR="00ED2A4B" w:rsidRPr="00ED2A4B">
      <w:rPr>
        <w:rFonts w:ascii="Lato" w:hAnsi="Lato" w:cs="Lato"/>
        <w:i/>
        <w:sz w:val="14"/>
        <w:szCs w:val="14"/>
      </w:rPr>
      <w:t>FabLab</w:t>
    </w:r>
    <w:proofErr w:type="spellEnd"/>
    <w:r w:rsidR="00ED2A4B" w:rsidRPr="00ED2A4B">
      <w:rPr>
        <w:rFonts w:ascii="Lato" w:hAnsi="Lato" w:cs="Lato"/>
        <w:i/>
        <w:sz w:val="14"/>
        <w:szCs w:val="14"/>
      </w:rPr>
      <w:t xml:space="preserve"> przy ul. Śniadeckich 3 w Krakowie</w:t>
    </w:r>
    <w:r w:rsidR="004E5A0A" w:rsidRPr="004E5A0A">
      <w:rPr>
        <w:rFonts w:ascii="Lato" w:hAnsi="Lato" w:cs="Lato"/>
        <w:i/>
        <w:sz w:val="14"/>
        <w:szCs w:val="14"/>
      </w:rPr>
      <w:t xml:space="preserve"> </w:t>
    </w:r>
    <w:r w:rsidR="004E5A0A" w:rsidRPr="009C2C0F">
      <w:rPr>
        <w:rFonts w:ascii="Lato" w:hAnsi="Lato" w:cs="Lato"/>
        <w:i/>
        <w:sz w:val="14"/>
        <w:szCs w:val="14"/>
      </w:rPr>
      <w:t>dla Agencji Rozwoju Miasta Krakowa Sp. z o.o.</w:t>
    </w:r>
    <w:r w:rsidR="009C2C0F" w:rsidRPr="009C2C0F">
      <w:rPr>
        <w:rFonts w:ascii="Lato" w:hAnsi="Lato" w:cs="Lato"/>
        <w:i/>
        <w:sz w:val="14"/>
        <w:szCs w:val="14"/>
      </w:rPr>
      <w:t xml:space="preserve">, odpowiednio w odniesieniu od jednej do dwóch części zamówienia, </w:t>
    </w:r>
  </w:p>
  <w:bookmarkEnd w:id="4"/>
  <w:p w14:paraId="668C8C4D" w14:textId="3FF8B861" w:rsidR="00C80323" w:rsidRDefault="0033522D" w:rsidP="004E5A0A">
    <w:pPr>
      <w:tabs>
        <w:tab w:val="left" w:pos="993"/>
      </w:tabs>
      <w:spacing w:after="0" w:line="240" w:lineRule="auto"/>
      <w:ind w:left="709"/>
      <w:jc w:val="right"/>
      <w:rPr>
        <w:rFonts w:ascii="Lato" w:hAnsi="Lato" w:cs="Lato"/>
        <w:iCs/>
        <w:sz w:val="14"/>
        <w:szCs w:val="14"/>
      </w:rPr>
    </w:pPr>
    <w:r>
      <w:rPr>
        <w:rFonts w:ascii="Lato" w:hAnsi="Lato"/>
        <w:i/>
        <w:sz w:val="14"/>
        <w:szCs w:val="14"/>
      </w:rPr>
      <w:tab/>
    </w:r>
    <w:r>
      <w:rPr>
        <w:rFonts w:ascii="Lato" w:hAnsi="Lato"/>
        <w:i/>
        <w:sz w:val="14"/>
        <w:szCs w:val="14"/>
      </w:rPr>
      <w:tab/>
      <w:t xml:space="preserve">                                                                                                                                                                       </w:t>
    </w:r>
    <w:r w:rsidRPr="00972FCC">
      <w:rPr>
        <w:rFonts w:ascii="Lato" w:hAnsi="Lato" w:cs="Lato"/>
        <w:iCs/>
        <w:sz w:val="14"/>
        <w:szCs w:val="14"/>
      </w:rPr>
      <w:t xml:space="preserve">Postępowanie nr </w:t>
    </w:r>
    <w:r w:rsidRPr="004E5A0A">
      <w:rPr>
        <w:rFonts w:ascii="Lato" w:hAnsi="Lato" w:cs="Lato"/>
        <w:iCs/>
        <w:sz w:val="14"/>
        <w:szCs w:val="14"/>
      </w:rPr>
      <w:t xml:space="preserve">ARMK </w:t>
    </w:r>
    <w:bookmarkEnd w:id="5"/>
    <w:bookmarkEnd w:id="6"/>
    <w:r w:rsidR="00EE7A3E" w:rsidRPr="004E5A0A">
      <w:rPr>
        <w:rFonts w:ascii="Lato" w:hAnsi="Lato" w:cs="Lato"/>
        <w:iCs/>
        <w:sz w:val="14"/>
        <w:szCs w:val="14"/>
      </w:rPr>
      <w:t>4</w:t>
    </w:r>
    <w:r w:rsidRPr="004E5A0A">
      <w:rPr>
        <w:rFonts w:ascii="Lato" w:hAnsi="Lato" w:cs="Lato"/>
        <w:iCs/>
        <w:sz w:val="14"/>
        <w:szCs w:val="14"/>
      </w:rPr>
      <w:t>/202</w:t>
    </w:r>
    <w:r w:rsidR="00EE7A3E" w:rsidRPr="004E5A0A">
      <w:rPr>
        <w:rFonts w:ascii="Lato" w:hAnsi="Lato" w:cs="Lato"/>
        <w:iCs/>
        <w:sz w:val="14"/>
        <w:szCs w:val="14"/>
      </w:rPr>
      <w:t>6</w:t>
    </w:r>
  </w:p>
  <w:p w14:paraId="129A734D" w14:textId="2D8E7CB9" w:rsidR="00C80323" w:rsidRDefault="00C80323" w:rsidP="00861D49">
    <w:pPr>
      <w:tabs>
        <w:tab w:val="left" w:pos="993"/>
      </w:tabs>
      <w:spacing w:after="0" w:line="240" w:lineRule="auto"/>
      <w:ind w:left="567"/>
      <w:jc w:val="right"/>
      <w:rPr>
        <w:rFonts w:ascii="Lato" w:hAnsi="Lato" w:cs="Lato"/>
        <w:iCs/>
        <w:sz w:val="14"/>
        <w:szCs w:val="14"/>
      </w:rPr>
    </w:pPr>
    <w:r>
      <w:rPr>
        <w:noProof/>
      </w:rPr>
      <w:drawing>
        <wp:inline distT="114300" distB="114300" distL="114300" distR="114300" wp14:anchorId="375AD5A5" wp14:editId="32C2DA1B">
          <wp:extent cx="5731200" cy="495300"/>
          <wp:effectExtent l="0" t="0" r="0" b="0"/>
          <wp:docPr id="1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2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9874DFC" w14:textId="77777777" w:rsidR="0033522D" w:rsidRPr="0011108A" w:rsidRDefault="0033522D" w:rsidP="0011108A">
    <w:pPr>
      <w:tabs>
        <w:tab w:val="left" w:pos="993"/>
      </w:tabs>
      <w:spacing w:after="0" w:line="240" w:lineRule="auto"/>
      <w:ind w:left="567"/>
      <w:jc w:val="both"/>
      <w:rPr>
        <w:rFonts w:ascii="Lato" w:hAnsi="Lato"/>
        <w:i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792E5C2"/>
    <w:multiLevelType w:val="hybridMultilevel"/>
    <w:tmpl w:val="94400938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170D96A">
      <w:start w:val="1"/>
      <w:numFmt w:val="decimal"/>
      <w:lvlText w:val="%3."/>
      <w:lvlJc w:val="left"/>
      <w:rPr>
        <w:rFonts w:ascii="Lato" w:eastAsia="Times New Roman" w:hAnsi="Lato" w:cs="Lato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5FAEEFD0"/>
    <w:name w:val="WW8Num4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ato" w:hAnsi="Lato" w:cs="Lato" w:hint="default"/>
        <w:b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Lato" w:eastAsia="Calibri" w:hAnsi="Lato" w:cs="Calibri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/>
        <w:b w:val="0"/>
        <w:color w:val="auto"/>
        <w:kern w:val="2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Lato" w:hAnsi="Lato" w:cs="Lato"/>
        <w:color w:val="auto"/>
        <w:kern w:val="2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Lato" w:hAnsi="Lato" w:cs="Lato"/>
        <w:b w:val="0"/>
        <w:color w:val="auto"/>
        <w:kern w:val="2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Lato" w:hAnsi="Lato" w:cs="Lato"/>
        <w:color w:val="auto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Lato" w:hAnsi="Lato" w:cs="Lato"/>
        <w:color w:val="auto"/>
        <w:kern w:val="2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Lato" w:hAnsi="Lato" w:cs="Lato"/>
        <w:color w:val="auto"/>
        <w:kern w:val="2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Lato" w:hAnsi="Lato" w:cs="Lato"/>
        <w:color w:val="auto"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Lato" w:hAnsi="Lato" w:cs="Lato"/>
        <w:color w:val="auto"/>
        <w:kern w:val="2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Lato" w:hAnsi="Lato" w:cs="Lato"/>
        <w:color w:val="auto"/>
        <w:kern w:val="2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Lato" w:hAnsi="Lato" w:cs="Lato"/>
        <w:color w:val="auto"/>
        <w:kern w:val="2"/>
        <w:sz w:val="24"/>
        <w:szCs w:val="24"/>
      </w:rPr>
    </w:lvl>
  </w:abstractNum>
  <w:abstractNum w:abstractNumId="5" w15:restartNumberingAfterBreak="0">
    <w:nsid w:val="00000005"/>
    <w:multiLevelType w:val="multilevel"/>
    <w:tmpl w:val="00000005"/>
    <w:name w:val="WW8Num7"/>
    <w:lvl w:ilvl="0">
      <w:start w:val="11"/>
      <w:numFmt w:val="none"/>
      <w:suff w:val="nothing"/>
      <w:lvlText w:val="."/>
      <w:lvlJc w:val="left"/>
      <w:pPr>
        <w:tabs>
          <w:tab w:val="num" w:pos="0"/>
        </w:tabs>
        <w:ind w:left="1211" w:hanging="360"/>
      </w:pPr>
      <w:rPr>
        <w:color w:val="auto"/>
      </w:rPr>
    </w:lvl>
    <w:lvl w:ilvl="1">
      <w:start w:val="1"/>
      <w:numFmt w:val="lowerLetter"/>
      <w:lvlText w:val=".%2"/>
      <w:lvlJc w:val="left"/>
      <w:pPr>
        <w:tabs>
          <w:tab w:val="num" w:pos="0"/>
        </w:tabs>
        <w:ind w:left="1931" w:hanging="360"/>
      </w:pPr>
      <w:rPr>
        <w:rFonts w:hint="default"/>
      </w:rPr>
    </w:lvl>
    <w:lvl w:ilvl="2">
      <w:start w:val="1"/>
      <w:numFmt w:val="lowerRoman"/>
      <w:lvlText w:val=".%3"/>
      <w:lvlJc w:val="right"/>
      <w:pPr>
        <w:tabs>
          <w:tab w:val="num" w:pos="0"/>
        </w:tabs>
        <w:ind w:left="2651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371" w:hanging="360"/>
      </w:pPr>
      <w:rPr>
        <w:rFonts w:ascii="Lato" w:hAnsi="Lato" w:cs="Lato"/>
        <w:b w:val="0"/>
        <w:color w:val="auto"/>
        <w:kern w:val="2"/>
        <w:sz w:val="24"/>
        <w:szCs w:val="24"/>
      </w:rPr>
    </w:lvl>
    <w:lvl w:ilvl="4">
      <w:start w:val="1"/>
      <w:numFmt w:val="lowerLetter"/>
      <w:lvlText w:val=".%5"/>
      <w:lvlJc w:val="left"/>
      <w:pPr>
        <w:tabs>
          <w:tab w:val="num" w:pos="0"/>
        </w:tabs>
        <w:ind w:left="4091" w:hanging="360"/>
      </w:pPr>
      <w:rPr>
        <w:rFonts w:hint="default"/>
      </w:rPr>
    </w:lvl>
    <w:lvl w:ilvl="5">
      <w:start w:val="1"/>
      <w:numFmt w:val="lowerRoman"/>
      <w:lvlText w:val=".%6"/>
      <w:lvlJc w:val="right"/>
      <w:pPr>
        <w:tabs>
          <w:tab w:val="num" w:pos="0"/>
        </w:tabs>
        <w:ind w:left="4811" w:hanging="180"/>
      </w:pPr>
      <w:rPr>
        <w:rFonts w:hint="default"/>
      </w:rPr>
    </w:lvl>
    <w:lvl w:ilvl="6">
      <w:start w:val="1"/>
      <w:numFmt w:val="decimal"/>
      <w:lvlText w:val=".%7"/>
      <w:lvlJc w:val="left"/>
      <w:pPr>
        <w:tabs>
          <w:tab w:val="num" w:pos="0"/>
        </w:tabs>
        <w:ind w:left="5531" w:hanging="360"/>
      </w:pPr>
      <w:rPr>
        <w:rFonts w:hint="default"/>
      </w:rPr>
    </w:lvl>
    <w:lvl w:ilvl="7">
      <w:start w:val="1"/>
      <w:numFmt w:val="lowerLetter"/>
      <w:lvlText w:val=".%8"/>
      <w:lvlJc w:val="left"/>
      <w:pPr>
        <w:tabs>
          <w:tab w:val="num" w:pos="0"/>
        </w:tabs>
        <w:ind w:left="6251" w:hanging="360"/>
      </w:pPr>
      <w:rPr>
        <w:rFonts w:hint="default"/>
      </w:rPr>
    </w:lvl>
    <w:lvl w:ilvl="8">
      <w:start w:val="1"/>
      <w:numFmt w:val="lowerRoman"/>
      <w:lvlText w:val=".%9"/>
      <w:lvlJc w:val="right"/>
      <w:pPr>
        <w:tabs>
          <w:tab w:val="num" w:pos="0"/>
        </w:tabs>
        <w:ind w:left="6971" w:hanging="180"/>
      </w:pPr>
      <w:rPr>
        <w:rFonts w:hint="default"/>
      </w:rPr>
    </w:lvl>
  </w:abstractNum>
  <w:abstractNum w:abstractNumId="6" w15:restartNumberingAfterBreak="0">
    <w:nsid w:val="00000006"/>
    <w:multiLevelType w:val="singleLevel"/>
    <w:tmpl w:val="00000006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1350" w:hanging="360"/>
      </w:pPr>
      <w:rPr>
        <w:rFonts w:ascii="Lato" w:hAnsi="Lato" w:cs="Lato"/>
        <w:b w:val="0"/>
        <w:color w:val="auto"/>
        <w:kern w:val="2"/>
        <w:sz w:val="24"/>
        <w:szCs w:val="24"/>
      </w:rPr>
    </w:lvl>
  </w:abstractNum>
  <w:abstractNum w:abstractNumId="7" w15:restartNumberingAfterBreak="0">
    <w:nsid w:val="00000007"/>
    <w:multiLevelType w:val="multilevel"/>
    <w:tmpl w:val="00000007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Lato" w:hAnsi="Lato" w:cs="Times New Roman"/>
        <w:kern w:val="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Lato" w:eastAsia="Times New Roman" w:hAnsi="Lato" w:cs="Tahoma" w:hint="default"/>
        <w:b w:val="0"/>
        <w:strike w:val="0"/>
        <w:dstrike w:val="0"/>
        <w:sz w:val="24"/>
        <w:szCs w:val="24"/>
      </w:rPr>
    </w:lvl>
    <w:lvl w:ilvl="2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  <w:i w:val="0"/>
        <w:iCs w:val="0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/>
        <w:b w:val="0"/>
        <w:color w:val="auto"/>
        <w:kern w:val="2"/>
        <w:sz w:val="24"/>
        <w:szCs w:val="24"/>
      </w:rPr>
    </w:lvl>
  </w:abstractNum>
  <w:abstractNum w:abstractNumId="9" w15:restartNumberingAfterBreak="0">
    <w:nsid w:val="00000009"/>
    <w:multiLevelType w:val="multilevel"/>
    <w:tmpl w:val="C9EE2ABE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hAnsi="Lato" w:cs="Times New Roman"/>
        <w:b w:val="0"/>
        <w:bCs w:val="0"/>
        <w:kern w:val="2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6" w:hanging="360"/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</w:lvl>
  </w:abstractNum>
  <w:abstractNum w:abstractNumId="10" w15:restartNumberingAfterBreak="0">
    <w:nsid w:val="0000000A"/>
    <w:multiLevelType w:val="singleLevel"/>
    <w:tmpl w:val="0000000A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350" w:hanging="360"/>
      </w:pPr>
      <w:rPr>
        <w:rFonts w:ascii="Lato" w:hAnsi="Lato" w:cs="Times New Roman"/>
        <w:b w:val="0"/>
        <w:color w:val="auto"/>
        <w:kern w:val="2"/>
        <w:sz w:val="24"/>
        <w:szCs w:val="24"/>
      </w:rPr>
    </w:lvl>
  </w:abstractNum>
  <w:abstractNum w:abstractNumId="11" w15:restartNumberingAfterBreak="0">
    <w:nsid w:val="0000000C"/>
    <w:multiLevelType w:val="multilevel"/>
    <w:tmpl w:val="0000000C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Lato" w:eastAsia="Calibri" w:hAnsi="Lato" w:cs="Lato"/>
        <w:kern w:val="2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28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</w:lvl>
  </w:abstractNum>
  <w:abstractNum w:abstractNumId="12" w15:restartNumberingAfterBreak="0">
    <w:nsid w:val="0000000D"/>
    <w:multiLevelType w:val="singleLevel"/>
    <w:tmpl w:val="0000000D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/>
        <w:color w:val="auto"/>
        <w:kern w:val="2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1350" w:hanging="360"/>
      </w:pPr>
      <w:rPr>
        <w:rFonts w:ascii="Lato" w:hAnsi="Lato" w:cs="Lato"/>
        <w:b w:val="0"/>
        <w:color w:val="auto"/>
        <w:kern w:val="2"/>
        <w:sz w:val="24"/>
        <w:szCs w:val="24"/>
      </w:rPr>
    </w:lvl>
  </w:abstractNum>
  <w:abstractNum w:abstractNumId="14" w15:restartNumberingAfterBreak="0">
    <w:nsid w:val="0000000F"/>
    <w:multiLevelType w:val="multi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hAnsi="Lato" w:cs="Times New Roman"/>
        <w:b w:val="0"/>
        <w:bCs/>
        <w:kern w:val="2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Lato" w:hAnsi="Lato" w:cs="Times New Roman"/>
        <w:kern w:val="2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ascii="Lato" w:hAnsi="Lato" w:cs="Times New Roman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Lato" w:hAnsi="Lato" w:cs="Times New Roman"/>
        <w:kern w:val="2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Lato" w:hAnsi="Lato" w:cs="Times New Roman"/>
        <w:kern w:val="2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Lato" w:hAnsi="Lato" w:cs="Times New Roman"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Lato" w:hAnsi="Lato" w:cs="Times New Roman"/>
        <w:kern w:val="2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Lato" w:hAnsi="Lato" w:cs="Times New Roman"/>
        <w:kern w:val="2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Lato" w:hAnsi="Lato" w:cs="Times New Roman"/>
        <w:kern w:val="2"/>
        <w:sz w:val="24"/>
        <w:szCs w:val="24"/>
      </w:rPr>
    </w:lvl>
  </w:abstractNum>
  <w:abstractNum w:abstractNumId="15" w15:restartNumberingAfterBreak="0">
    <w:nsid w:val="00000010"/>
    <w:multiLevelType w:val="singleLevel"/>
    <w:tmpl w:val="00000010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350" w:hanging="360"/>
      </w:pPr>
      <w:rPr>
        <w:rFonts w:ascii="Lato" w:hAnsi="Lato" w:cs="Times New Roman"/>
        <w:sz w:val="24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20"/>
    <w:lvl w:ilvl="0">
      <w:start w:val="1"/>
      <w:numFmt w:val="bullet"/>
      <w:pStyle w:val="Spistreci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7" w15:restartNumberingAfterBreak="0">
    <w:nsid w:val="00000012"/>
    <w:multiLevelType w:val="singleLevel"/>
    <w:tmpl w:val="00000012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350" w:hanging="360"/>
      </w:pPr>
      <w:rPr>
        <w:rFonts w:ascii="Lato" w:hAnsi="Lato" w:cs="Times New Roman"/>
        <w:i w:val="0"/>
        <w:sz w:val="24"/>
        <w:szCs w:val="24"/>
      </w:rPr>
    </w:lvl>
  </w:abstractNum>
  <w:abstractNum w:abstractNumId="18" w15:restartNumberingAfterBreak="0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ato" w:hAnsi="Lato" w:cs="Lato"/>
        <w:b w:val="0"/>
        <w:i w:val="0"/>
        <w:color w:val="00000A"/>
        <w:kern w:val="2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4"/>
    <w:multiLevelType w:val="multi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hAnsi="Lato" w:cs="Times New Roman"/>
        <w:b w:val="0"/>
        <w:bCs/>
        <w:kern w:val="2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cs="Times New Roman"/>
      </w:r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upperLetter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Calibri" w:eastAsia="Times New Roman" w:hAnsi="Calibri" w:cs="Tahoma"/>
        <w:b w:val="0"/>
        <w:sz w:val="20"/>
        <w:szCs w:val="20"/>
        <w:lang w:val="sq-AL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00000015"/>
    <w:multiLevelType w:val="multilevel"/>
    <w:tmpl w:val="00000015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Lato" w:eastAsia="Times New Roman" w:hAnsi="Lato" w:cs="Times New Roman"/>
        <w:bCs/>
        <w:kern w:val="2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0000016"/>
    <w:multiLevelType w:val="multilevel"/>
    <w:tmpl w:val="00000016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00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  <w:rPr>
        <w:rFonts w:ascii="Lato" w:hAnsi="Lato" w:cs="La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2" w15:restartNumberingAfterBreak="0">
    <w:nsid w:val="00000017"/>
    <w:multiLevelType w:val="multilevel"/>
    <w:tmpl w:val="EA3811A4"/>
    <w:name w:val="WW8Num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hAnsi="Lato" w:cs="Times New Roman"/>
        <w:b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6" w:hanging="360"/>
      </w:pPr>
      <w:rPr>
        <w:rFonts w:ascii="Lato" w:hAnsi="Lato" w:cs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ascii="Times New Roman" w:eastAsia="Times New Roman" w:hAnsi="Times New Roman" w:cs="Times New Roman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ascii="Times New Roman" w:eastAsia="Times New Roman" w:hAnsi="Times New Roman" w:cs="Times New Roman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ascii="Times New Roman" w:eastAsia="Times New Roman" w:hAnsi="Times New Roman" w:cs="Times New Roman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15" w:hanging="1080"/>
      </w:pPr>
      <w:rPr>
        <w:rFonts w:ascii="Times New Roman" w:eastAsia="Times New Roman" w:hAnsi="Times New Roman" w:cs="Times New Roman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ascii="Times New Roman" w:eastAsia="Times New Roman" w:hAnsi="Times New Roman" w:cs="Times New Roman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409" w:hanging="1440"/>
      </w:pPr>
      <w:rPr>
        <w:rFonts w:ascii="Times New Roman" w:eastAsia="Times New Roman" w:hAnsi="Times New Roman" w:cs="Times New Roman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ascii="Times New Roman" w:eastAsia="Times New Roman" w:hAnsi="Times New Roman" w:cs="Times New Roman"/>
        <w:b/>
        <w:bCs/>
      </w:rPr>
    </w:lvl>
  </w:abstractNum>
  <w:abstractNum w:abstractNumId="23" w15:restartNumberingAfterBreak="0">
    <w:nsid w:val="00000018"/>
    <w:multiLevelType w:val="multilevel"/>
    <w:tmpl w:val="00000018"/>
    <w:name w:val="WW8Num33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hAnsi="Lato" w:cs="Times New Roman" w:hint="default"/>
        <w:b w:val="0"/>
        <w:bCs/>
        <w:kern w:val="2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Lato" w:eastAsia="Times New Roman" w:hAnsi="Lato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Symbol" w:hAnsi="Symbol" w:cs="Symbol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Symbol" w:hAnsi="Symbol" w:cs="Symbol" w:hint="default"/>
      </w:rPr>
    </w:lvl>
  </w:abstractNum>
  <w:abstractNum w:abstractNumId="24" w15:restartNumberingAfterBreak="0">
    <w:nsid w:val="00000019"/>
    <w:multiLevelType w:val="multilevel"/>
    <w:tmpl w:val="FCDE6FBA"/>
    <w:name w:val="WW8Num37"/>
    <w:lvl w:ilvl="0">
      <w:start w:val="2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ascii="Lato" w:hAnsi="Lato" w:cs="Times New Roman" w:hint="default"/>
        <w:strike w:val="0"/>
        <w:dstrike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5" w15:restartNumberingAfterBreak="0">
    <w:nsid w:val="0000001A"/>
    <w:multiLevelType w:val="multilevel"/>
    <w:tmpl w:val="0000001A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007" w:hanging="360"/>
      </w:pPr>
      <w:rPr>
        <w:rFonts w:ascii="Lato" w:hAnsi="Lato" w:cs="Lato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6" w15:restartNumberingAfterBreak="0">
    <w:nsid w:val="0000001B"/>
    <w:multiLevelType w:val="multilevel"/>
    <w:tmpl w:val="0000001B"/>
    <w:name w:val="WW8Num39"/>
    <w:lvl w:ilvl="0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auto"/>
      </w:rPr>
    </w:lvl>
    <w:lvl w:ilvl="1">
      <w:start w:val="4"/>
      <w:numFmt w:val="lowerLetter"/>
      <w:lvlText w:val="%2)"/>
      <w:lvlJc w:val="left"/>
      <w:pPr>
        <w:tabs>
          <w:tab w:val="num" w:pos="5850"/>
        </w:tabs>
        <w:ind w:left="5850" w:hanging="450"/>
      </w:pPr>
      <w:rPr>
        <w:rFonts w:ascii="Lato" w:hAnsi="Lato" w:cs="Lato" w:hint="default"/>
        <w:kern w:val="2"/>
        <w:sz w:val="24"/>
        <w:szCs w:val="24"/>
      </w:rPr>
    </w:lvl>
    <w:lvl w:ilvl="2">
      <w:start w:val="400"/>
      <w:numFmt w:val="lowerRoman"/>
      <w:lvlText w:val="%3)"/>
      <w:lvlJc w:val="left"/>
      <w:pPr>
        <w:tabs>
          <w:tab w:val="num" w:pos="0"/>
        </w:tabs>
        <w:ind w:left="7020" w:hanging="720"/>
      </w:pPr>
      <w:rPr>
        <w:rFonts w:ascii="Lato" w:hAnsi="Lato" w:cs="Lato" w:hint="default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7200"/>
        </w:tabs>
        <w:ind w:left="720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  <w:ind w:left="7920" w:hanging="360"/>
      </w:pPr>
      <w:rPr>
        <w:rFonts w:hint="default"/>
        <w:b w:val="0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8640"/>
        </w:tabs>
        <w:ind w:left="8640" w:hanging="180"/>
      </w:pPr>
      <w:rPr>
        <w:rFonts w:hint="default"/>
        <w:b w:val="0"/>
        <w:color w:val="auto"/>
      </w:rPr>
    </w:lvl>
    <w:lvl w:ilvl="6">
      <w:start w:val="1"/>
      <w:numFmt w:val="decimal"/>
      <w:lvlText w:val="%7."/>
      <w:lvlJc w:val="left"/>
      <w:pPr>
        <w:tabs>
          <w:tab w:val="num" w:pos="9360"/>
        </w:tabs>
        <w:ind w:left="936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10080"/>
        </w:tabs>
        <w:ind w:left="10080" w:hanging="360"/>
      </w:pPr>
      <w:rPr>
        <w:rFonts w:hint="default"/>
        <w:b w:val="0"/>
        <w:color w:val="auto"/>
      </w:rPr>
    </w:lvl>
    <w:lvl w:ilvl="8">
      <w:start w:val="1"/>
      <w:numFmt w:val="lowerRoman"/>
      <w:lvlText w:val="%9."/>
      <w:lvlJc w:val="right"/>
      <w:pPr>
        <w:tabs>
          <w:tab w:val="num" w:pos="10800"/>
        </w:tabs>
        <w:ind w:left="10800" w:hanging="180"/>
      </w:pPr>
      <w:rPr>
        <w:rFonts w:hint="default"/>
        <w:b w:val="0"/>
        <w:color w:val="auto"/>
      </w:rPr>
    </w:lvl>
  </w:abstractNum>
  <w:abstractNum w:abstractNumId="27" w15:restartNumberingAfterBreak="0">
    <w:nsid w:val="0000001C"/>
    <w:multiLevelType w:val="multilevel"/>
    <w:tmpl w:val="0000001C"/>
    <w:name w:val="WW8Num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Lato" w:hAnsi="Lato" w:cs="Times New Roman"/>
        <w:b w:val="0"/>
        <w:color w:val="auto"/>
        <w:kern w:val="2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0000001E"/>
    <w:multiLevelType w:val="multilevel"/>
    <w:tmpl w:val="0000001E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9" w15:restartNumberingAfterBreak="0">
    <w:nsid w:val="0000001F"/>
    <w:multiLevelType w:val="singleLevel"/>
    <w:tmpl w:val="0000001F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ascii="Lato" w:hAnsi="Lato" w:cs="Calibri" w:hint="default"/>
        <w:sz w:val="24"/>
        <w:szCs w:val="24"/>
      </w:rPr>
    </w:lvl>
  </w:abstractNum>
  <w:abstractNum w:abstractNumId="30" w15:restartNumberingAfterBreak="0">
    <w:nsid w:val="00000020"/>
    <w:multiLevelType w:val="multilevel"/>
    <w:tmpl w:val="357E6C96"/>
    <w:name w:val="WW8Num59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-4614"/>
        </w:tabs>
        <w:ind w:left="1146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31" w15:restartNumberingAfterBreak="0">
    <w:nsid w:val="00000021"/>
    <w:multiLevelType w:val="multilevel"/>
    <w:tmpl w:val="00000021"/>
    <w:name w:val="WW8Num50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32" w15:restartNumberingAfterBreak="0">
    <w:nsid w:val="00000022"/>
    <w:multiLevelType w:val="multilevel"/>
    <w:tmpl w:val="00000022"/>
    <w:name w:val="WW8Num5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27" w:hanging="360"/>
      </w:pPr>
      <w:rPr>
        <w:rFonts w:ascii="Lato" w:hAnsi="Lato" w:cs="Calibri" w:hint="default"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ascii="Lato" w:hAnsi="Lato" w:cs="Calibri" w:hint="default"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ascii="Lato" w:hAnsi="Lato" w:cs="Calibri" w:hint="default"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ascii="Lato" w:hAnsi="Lato" w:cs="Calibri" w:hint="default"/>
        <w:bCs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75" w:hanging="1440"/>
      </w:pPr>
      <w:rPr>
        <w:rFonts w:ascii="Lato" w:hAnsi="Lato" w:cs="Calibri" w:hint="default"/>
        <w:bCs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ascii="Lato" w:hAnsi="Lato" w:cs="Calibri" w:hint="default"/>
        <w:bCs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9" w:hanging="1800"/>
      </w:pPr>
      <w:rPr>
        <w:rFonts w:ascii="Lato" w:hAnsi="Lato" w:cs="Calibri" w:hint="default"/>
        <w:bCs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ascii="Lato" w:hAnsi="Lato" w:cs="Calibri" w:hint="default"/>
        <w:bCs/>
        <w:sz w:val="24"/>
        <w:szCs w:val="24"/>
      </w:rPr>
    </w:lvl>
  </w:abstractNum>
  <w:abstractNum w:abstractNumId="33" w15:restartNumberingAfterBreak="0">
    <w:nsid w:val="00000023"/>
    <w:multiLevelType w:val="multilevel"/>
    <w:tmpl w:val="00000023"/>
    <w:name w:val="WW8Num52"/>
    <w:lvl w:ilvl="0">
      <w:start w:val="2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ascii="Lato" w:hAnsi="Lato" w:cs="Lato" w:hint="default"/>
        <w:sz w:val="24"/>
        <w:szCs w:val="24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49" w:hanging="720"/>
      </w:pPr>
      <w:rPr>
        <w:rFonts w:ascii="Lato" w:hAnsi="Lato" w:cs="Lato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78" w:hanging="720"/>
      </w:pPr>
      <w:rPr>
        <w:rFonts w:ascii="Lato" w:hAnsi="Lato" w:cs="Lato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07" w:hanging="720"/>
      </w:pPr>
      <w:rPr>
        <w:rFonts w:ascii="Lato" w:hAnsi="Lato" w:cs="Lato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96" w:hanging="1080"/>
      </w:pPr>
      <w:rPr>
        <w:rFonts w:ascii="Lato" w:hAnsi="Lato" w:cs="Lato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25" w:hanging="1080"/>
      </w:pPr>
      <w:rPr>
        <w:rFonts w:ascii="Lato" w:hAnsi="Lato" w:cs="Lato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14" w:hanging="1440"/>
      </w:pPr>
      <w:rPr>
        <w:rFonts w:ascii="Lato" w:hAnsi="Lato" w:cs="Lato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3" w:hanging="1440"/>
      </w:pPr>
      <w:rPr>
        <w:rFonts w:ascii="Lato" w:hAnsi="Lato" w:cs="Lato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432" w:hanging="1800"/>
      </w:pPr>
      <w:rPr>
        <w:rFonts w:ascii="Lato" w:hAnsi="Lato" w:cs="Lato" w:hint="default"/>
        <w:sz w:val="24"/>
        <w:szCs w:val="24"/>
      </w:rPr>
    </w:lvl>
  </w:abstractNum>
  <w:abstractNum w:abstractNumId="34" w15:restartNumberingAfterBreak="0">
    <w:nsid w:val="00000024"/>
    <w:multiLevelType w:val="multilevel"/>
    <w:tmpl w:val="00000024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5" w15:restartNumberingAfterBreak="0">
    <w:nsid w:val="00000025"/>
    <w:multiLevelType w:val="multilevel"/>
    <w:tmpl w:val="00000025"/>
    <w:name w:val="WW8Num54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72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600" w:hanging="72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80" w:hanging="108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400" w:hanging="108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200" w:hanging="1440"/>
      </w:pPr>
      <w:rPr>
        <w:rFonts w:ascii="Lato" w:eastAsia="Times New Roman" w:hAnsi="Lato" w:cs="Calibri" w:hint="default"/>
        <w:sz w:val="24"/>
        <w:szCs w:val="24"/>
        <w:lang w:eastAsia="pl-PL"/>
      </w:rPr>
    </w:lvl>
  </w:abstractNum>
  <w:abstractNum w:abstractNumId="36" w15:restartNumberingAfterBreak="0">
    <w:nsid w:val="00000026"/>
    <w:multiLevelType w:val="multilevel"/>
    <w:tmpl w:val="00000026"/>
    <w:name w:val="WW8Num55"/>
    <w:lvl w:ilvl="0">
      <w:start w:val="2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Lato" w:eastAsia="Calibri" w:hAnsi="Lato" w:cs="Calibri" w:hint="default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2520" w:hanging="360"/>
      </w:pPr>
      <w:rPr>
        <w:rFonts w:ascii="Lato" w:eastAsia="Calibri" w:hAnsi="Lato" w:cs="Calibri" w:hint="default"/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7" w15:restartNumberingAfterBreak="0">
    <w:nsid w:val="00000027"/>
    <w:multiLevelType w:val="multilevel"/>
    <w:tmpl w:val="00000027"/>
    <w:name w:val="WW8Num163"/>
    <w:lvl w:ilvl="0">
      <w:start w:val="23"/>
      <w:numFmt w:val="decimal"/>
      <w:lvlText w:val="%1)"/>
      <w:lvlJc w:val="left"/>
      <w:pPr>
        <w:tabs>
          <w:tab w:val="num" w:pos="992"/>
        </w:tabs>
        <w:ind w:left="1352" w:hanging="360"/>
      </w:pPr>
      <w:rPr>
        <w:rFonts w:ascii="Lato" w:hAnsi="Lato" w:cs="Calibri" w:hint="default"/>
        <w:b/>
        <w:bCs/>
        <w:i w:val="0"/>
        <w:color w:val="auto"/>
        <w:sz w:val="24"/>
        <w:szCs w:val="24"/>
      </w:rPr>
    </w:lvl>
    <w:lvl w:ilvl="1">
      <w:start w:val="3"/>
      <w:numFmt w:val="lowerLetter"/>
      <w:lvlText w:val="%2)"/>
      <w:lvlJc w:val="left"/>
      <w:pPr>
        <w:tabs>
          <w:tab w:val="num" w:pos="992"/>
        </w:tabs>
        <w:ind w:left="1712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tabs>
          <w:tab w:val="num" w:pos="992"/>
        </w:tabs>
        <w:ind w:left="207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992"/>
        </w:tabs>
        <w:ind w:left="243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992"/>
        </w:tabs>
        <w:ind w:left="279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992"/>
        </w:tabs>
        <w:ind w:left="315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92"/>
        </w:tabs>
        <w:ind w:left="3512" w:hanging="360"/>
      </w:pPr>
      <w:rPr>
        <w:rFonts w:ascii="Lato" w:hAnsi="Lato" w:cs="Calibri" w:hint="default"/>
        <w:b w:val="0"/>
        <w:iCs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992"/>
        </w:tabs>
        <w:ind w:left="387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92"/>
        </w:tabs>
        <w:ind w:left="4232" w:hanging="360"/>
      </w:pPr>
      <w:rPr>
        <w:rFonts w:hint="default"/>
      </w:rPr>
    </w:lvl>
  </w:abstractNum>
  <w:abstractNum w:abstractNumId="38" w15:restartNumberingAfterBreak="0">
    <w:nsid w:val="00000029"/>
    <w:multiLevelType w:val="multilevel"/>
    <w:tmpl w:val="DE60C172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eastAsia="Times New Roman" w:hAnsi="Lato" w:cs="Calibri"/>
        <w:b w:val="0"/>
        <w:sz w:val="24"/>
        <w:szCs w:val="24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Lato" w:hAnsi="Lato" w:cs="Times New Roman" w:hint="default"/>
        <w:strike w:val="0"/>
        <w:dstrike w:val="0"/>
        <w:sz w:val="24"/>
        <w:szCs w:val="24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644" w:hanging="360"/>
      </w:pPr>
      <w:rPr>
        <w:rFonts w:ascii="Lato" w:hAnsi="Lato" w:cs="Calibri"/>
        <w:b w:val="0"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Lato" w:eastAsia="Times New Roman" w:hAnsi="Lato" w:cs="Calibri"/>
        <w:sz w:val="24"/>
        <w:szCs w:val="24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0000002A"/>
    <w:multiLevelType w:val="singleLevel"/>
    <w:tmpl w:val="0000002A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sz w:val="24"/>
        <w:szCs w:val="24"/>
      </w:rPr>
    </w:lvl>
  </w:abstractNum>
  <w:abstractNum w:abstractNumId="40" w15:restartNumberingAfterBreak="0">
    <w:nsid w:val="0000002B"/>
    <w:multiLevelType w:val="multilevel"/>
    <w:tmpl w:val="0000002B"/>
    <w:name w:val="WW8Num61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41" w15:restartNumberingAfterBreak="0">
    <w:nsid w:val="0000002C"/>
    <w:multiLevelType w:val="singleLevel"/>
    <w:tmpl w:val="0000002C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  <w:rPr>
        <w:rFonts w:ascii="Lato" w:hAnsi="Lato" w:cs="Times New Roman"/>
        <w:b w:val="0"/>
        <w:color w:val="auto"/>
        <w:kern w:val="2"/>
        <w:sz w:val="24"/>
        <w:szCs w:val="24"/>
      </w:rPr>
    </w:lvl>
  </w:abstractNum>
  <w:abstractNum w:abstractNumId="42" w15:restartNumberingAfterBreak="0">
    <w:nsid w:val="0000002D"/>
    <w:multiLevelType w:val="multilevel"/>
    <w:tmpl w:val="0000002D"/>
    <w:name w:val="WW8Num63"/>
    <w:lvl w:ilvl="0">
      <w:start w:val="19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Lato" w:eastAsia="Calibri" w:hAnsi="Lato" w:cs="Calibri" w:hint="default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3" w15:restartNumberingAfterBreak="0">
    <w:nsid w:val="0000002E"/>
    <w:multiLevelType w:val="singleLevel"/>
    <w:tmpl w:val="0000002E"/>
    <w:name w:val="WW8Num64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ascii="Lato" w:hAnsi="Lato" w:cs="Calibri" w:hint="default"/>
        <w:sz w:val="24"/>
        <w:szCs w:val="24"/>
      </w:rPr>
    </w:lvl>
  </w:abstractNum>
  <w:abstractNum w:abstractNumId="44" w15:restartNumberingAfterBreak="0">
    <w:nsid w:val="0000002F"/>
    <w:multiLevelType w:val="multilevel"/>
    <w:tmpl w:val="03A062EA"/>
    <w:name w:val="WW8Num66"/>
    <w:lvl w:ilvl="0">
      <w:start w:val="1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Lato" w:eastAsia="Times New Roman" w:hAnsi="Lato" w:cs="Tahoma" w:hint="default"/>
        <w:b w:val="0"/>
        <w:strike w:val="0"/>
        <w:dstrike w:val="0"/>
        <w:sz w:val="24"/>
        <w:szCs w:val="24"/>
      </w:rPr>
    </w:lvl>
    <w:lvl w:ilvl="2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bCs w:val="0"/>
        <w:i w:val="0"/>
        <w:iCs w:val="0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Lato" w:eastAsia="Times New Roman" w:hAnsi="Lato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eastAsia="Times New Roman" w:hAnsi="Times New Roman" w:cs="Times New Roman" w:hint="default"/>
      </w:rPr>
    </w:lvl>
  </w:abstractNum>
  <w:abstractNum w:abstractNumId="45" w15:restartNumberingAfterBreak="0">
    <w:nsid w:val="00000030"/>
    <w:multiLevelType w:val="multilevel"/>
    <w:tmpl w:val="00000030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Calibri" w:hint="default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46" w15:restartNumberingAfterBreak="0">
    <w:nsid w:val="00000031"/>
    <w:multiLevelType w:val="multilevel"/>
    <w:tmpl w:val="00000031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Lato" w:eastAsia="Times New Roman" w:hAnsi="Lato" w:cs="Calibri"/>
        <w:sz w:val="24"/>
        <w:szCs w:val="24"/>
        <w:lang w:eastAsia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Lato" w:hAnsi="Lato" w:cs="Calibri"/>
        <w:iCs/>
        <w:sz w:val="24"/>
        <w:szCs w:val="24"/>
        <w:lang w:val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00000032"/>
    <w:multiLevelType w:val="multilevel"/>
    <w:tmpl w:val="00000032"/>
    <w:name w:val="WW8Num70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48" w15:restartNumberingAfterBreak="0">
    <w:nsid w:val="00000033"/>
    <w:multiLevelType w:val="singleLevel"/>
    <w:tmpl w:val="00000033"/>
    <w:name w:val="WW8Num71"/>
    <w:lvl w:ilvl="0">
      <w:start w:val="14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b w:val="0"/>
        <w:i w:val="0"/>
        <w:iCs/>
        <w:sz w:val="24"/>
        <w:szCs w:val="24"/>
        <w:lang w:eastAsia="pl-PL"/>
      </w:rPr>
    </w:lvl>
  </w:abstractNum>
  <w:abstractNum w:abstractNumId="49" w15:restartNumberingAfterBreak="0">
    <w:nsid w:val="00000034"/>
    <w:multiLevelType w:val="multilevel"/>
    <w:tmpl w:val="DE807A40"/>
    <w:name w:val="WW8Num7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27" w:hanging="360"/>
      </w:pPr>
      <w:rPr>
        <w:rFonts w:ascii="Lato" w:eastAsia="Calibri" w:hAnsi="Lato" w:cs="Calibri"/>
        <w:bCs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75" w:hanging="144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9" w:hanging="180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</w:abstractNum>
  <w:abstractNum w:abstractNumId="50" w15:restartNumberingAfterBreak="0">
    <w:nsid w:val="00000035"/>
    <w:multiLevelType w:val="multilevel"/>
    <w:tmpl w:val="00000035"/>
    <w:name w:val="WW8Num73"/>
    <w:lvl w:ilvl="0">
      <w:start w:val="11"/>
      <w:numFmt w:val="decimal"/>
      <w:lvlText w:val="%1"/>
      <w:lvlJc w:val="left"/>
      <w:pPr>
        <w:tabs>
          <w:tab w:val="num" w:pos="0"/>
        </w:tabs>
        <w:ind w:left="450" w:hanging="45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17" w:hanging="45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75" w:hanging="144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9" w:hanging="180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ascii="Lato" w:hAnsi="Lato" w:cs="Calibri" w:hint="default"/>
        <w:sz w:val="24"/>
        <w:szCs w:val="24"/>
      </w:rPr>
    </w:lvl>
  </w:abstractNum>
  <w:abstractNum w:abstractNumId="51" w15:restartNumberingAfterBreak="0">
    <w:nsid w:val="00000036"/>
    <w:multiLevelType w:val="multilevel"/>
    <w:tmpl w:val="00000036"/>
    <w:name w:val="WW8Num7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2" w15:restartNumberingAfterBreak="0">
    <w:nsid w:val="00000037"/>
    <w:multiLevelType w:val="singleLevel"/>
    <w:tmpl w:val="00000037"/>
    <w:name w:val="WW8Num75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b w:val="0"/>
        <w:bCs w:val="0"/>
        <w:i w:val="0"/>
        <w:iCs w:val="0"/>
        <w:sz w:val="24"/>
        <w:szCs w:val="24"/>
      </w:rPr>
    </w:lvl>
  </w:abstractNum>
  <w:abstractNum w:abstractNumId="53" w15:restartNumberingAfterBreak="0">
    <w:nsid w:val="00000038"/>
    <w:multiLevelType w:val="multilevel"/>
    <w:tmpl w:val="00000038"/>
    <w:name w:val="WW8Num76"/>
    <w:lvl w:ilvl="0">
      <w:start w:val="1"/>
      <w:numFmt w:val="decimal"/>
      <w:lvlText w:val="%1"/>
      <w:lvlJc w:val="left"/>
      <w:pPr>
        <w:tabs>
          <w:tab w:val="num" w:pos="0"/>
        </w:tabs>
        <w:ind w:left="495" w:hanging="49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62" w:hanging="495"/>
      </w:pPr>
      <w:rPr>
        <w:rFonts w:ascii="Lato" w:hAnsi="Lato" w:cs="Calibri" w:hint="default"/>
        <w:b w:val="0"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hint="default"/>
        <w:b/>
      </w:rPr>
    </w:lvl>
  </w:abstractNum>
  <w:abstractNum w:abstractNumId="54" w15:restartNumberingAfterBreak="0">
    <w:nsid w:val="00000039"/>
    <w:multiLevelType w:val="multilevel"/>
    <w:tmpl w:val="00000039"/>
    <w:name w:val="WW8Num78"/>
    <w:lvl w:ilvl="0">
      <w:start w:val="2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56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84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8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12" w:hanging="1440"/>
      </w:pPr>
      <w:rPr>
        <w:rFonts w:ascii="Lato" w:hAnsi="Lato" w:cs="Calibri" w:hint="default"/>
        <w:sz w:val="24"/>
        <w:szCs w:val="24"/>
      </w:rPr>
    </w:lvl>
  </w:abstractNum>
  <w:abstractNum w:abstractNumId="55" w15:restartNumberingAfterBreak="0">
    <w:nsid w:val="0000003A"/>
    <w:multiLevelType w:val="multilevel"/>
    <w:tmpl w:val="0000003A"/>
    <w:name w:val="WW8Num79"/>
    <w:lvl w:ilvl="0">
      <w:start w:val="2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Lato" w:eastAsia="Calibri" w:hAnsi="Lato" w:cs="Calibri" w:hint="default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6" w15:restartNumberingAfterBreak="0">
    <w:nsid w:val="0000003B"/>
    <w:multiLevelType w:val="multilevel"/>
    <w:tmpl w:val="0000003B"/>
    <w:name w:val="WW8Num81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421" w:hanging="720"/>
      </w:pPr>
      <w:rPr>
        <w:rFonts w:ascii="Lato" w:eastAsia="Calibri" w:hAnsi="Lato" w:cs="Times New Roman"/>
        <w:i w:val="0"/>
        <w:iCs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hint="default"/>
      </w:rPr>
    </w:lvl>
  </w:abstractNum>
  <w:abstractNum w:abstractNumId="57" w15:restartNumberingAfterBreak="0">
    <w:nsid w:val="0000003C"/>
    <w:multiLevelType w:val="multilevel"/>
    <w:tmpl w:val="0000003C"/>
    <w:name w:val="WW8Num8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58" w15:restartNumberingAfterBreak="0">
    <w:nsid w:val="0000003D"/>
    <w:multiLevelType w:val="singleLevel"/>
    <w:tmpl w:val="0000003D"/>
    <w:name w:val="WW8Num83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ascii="Lato" w:hAnsi="Lato" w:cs="Calibri"/>
        <w:spacing w:val="-4"/>
        <w:sz w:val="24"/>
        <w:szCs w:val="24"/>
      </w:rPr>
    </w:lvl>
  </w:abstractNum>
  <w:abstractNum w:abstractNumId="59" w15:restartNumberingAfterBreak="0">
    <w:nsid w:val="0000003E"/>
    <w:multiLevelType w:val="multilevel"/>
    <w:tmpl w:val="DC6255B4"/>
    <w:name w:val="WW8Num85"/>
    <w:lvl w:ilvl="0">
      <w:start w:val="2"/>
      <w:numFmt w:val="decimal"/>
      <w:lvlText w:val="%1"/>
      <w:lvlJc w:val="left"/>
      <w:pPr>
        <w:tabs>
          <w:tab w:val="num" w:pos="0"/>
        </w:tabs>
        <w:ind w:left="675" w:hanging="675"/>
      </w:pPr>
      <w:rPr>
        <w:rFonts w:ascii="Lato" w:hAnsi="Lato" w:cs="Lato" w:hint="default"/>
        <w:sz w:val="24"/>
        <w:szCs w:val="24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004" w:hanging="675"/>
      </w:pPr>
      <w:rPr>
        <w:rFonts w:ascii="Lato" w:hAnsi="Lato" w:cs="Lato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78" w:hanging="720"/>
      </w:pPr>
      <w:rPr>
        <w:rFonts w:ascii="Lato" w:hAnsi="Lato" w:cs="Lato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07" w:hanging="720"/>
      </w:pPr>
      <w:rPr>
        <w:rFonts w:ascii="Lato" w:hAnsi="Lato" w:cs="Lato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396" w:hanging="1080"/>
      </w:pPr>
      <w:rPr>
        <w:rFonts w:ascii="Lato" w:hAnsi="Lato" w:cs="Lato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725" w:hanging="1080"/>
      </w:pPr>
      <w:rPr>
        <w:rFonts w:ascii="Lato" w:hAnsi="Lato" w:cs="Lato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414" w:hanging="1440"/>
      </w:pPr>
      <w:rPr>
        <w:rFonts w:ascii="Lato" w:hAnsi="Lato" w:cs="Lato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43" w:hanging="1440"/>
      </w:pPr>
      <w:rPr>
        <w:rFonts w:ascii="Lato" w:hAnsi="Lato" w:cs="Lato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432" w:hanging="1800"/>
      </w:pPr>
      <w:rPr>
        <w:rFonts w:ascii="Lato" w:hAnsi="Lato" w:cs="Lato" w:hint="default"/>
        <w:sz w:val="24"/>
        <w:szCs w:val="24"/>
      </w:rPr>
    </w:lvl>
  </w:abstractNum>
  <w:abstractNum w:abstractNumId="60" w15:restartNumberingAfterBreak="0">
    <w:nsid w:val="0000003F"/>
    <w:multiLevelType w:val="multilevel"/>
    <w:tmpl w:val="0000003F"/>
    <w:name w:val="WW8Num86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Lato" w:hAnsi="Lato" w:cs="Times New Roman"/>
        <w:b w:val="0"/>
        <w:bCs w:val="0"/>
        <w:i w:val="0"/>
        <w:iCs w:val="0"/>
        <w:kern w:val="2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87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647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47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07" w:hanging="108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367" w:hanging="144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367" w:hanging="144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727" w:hanging="180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727" w:hanging="1800"/>
      </w:pPr>
      <w:rPr>
        <w:rFonts w:ascii="Lato" w:hAnsi="Lato" w:cs="Calibri" w:hint="default"/>
        <w:sz w:val="24"/>
        <w:szCs w:val="24"/>
      </w:rPr>
    </w:lvl>
  </w:abstractNum>
  <w:abstractNum w:abstractNumId="61" w15:restartNumberingAfterBreak="0">
    <w:nsid w:val="00000040"/>
    <w:multiLevelType w:val="multilevel"/>
    <w:tmpl w:val="00000040"/>
    <w:name w:val="WW8Num89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</w:abstractNum>
  <w:abstractNum w:abstractNumId="62" w15:restartNumberingAfterBreak="0">
    <w:nsid w:val="00000041"/>
    <w:multiLevelType w:val="multilevel"/>
    <w:tmpl w:val="0F1CF4BC"/>
    <w:name w:val="WW8Num91"/>
    <w:lvl w:ilvl="0">
      <w:start w:val="19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hAnsi="Lato" w:cs="Calibri" w:hint="default"/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3" w15:restartNumberingAfterBreak="0">
    <w:nsid w:val="00000042"/>
    <w:multiLevelType w:val="multilevel"/>
    <w:tmpl w:val="00000042"/>
    <w:name w:val="WW8Num92"/>
    <w:lvl w:ilvl="0">
      <w:start w:val="30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b/>
        <w:bCs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eastAsia="Times New Roman" w:hAnsi="Lato" w:cs="Calibri" w:hint="default"/>
        <w:b w:val="0"/>
        <w:bCs/>
        <w:sz w:val="24"/>
        <w:szCs w:val="24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4" w15:restartNumberingAfterBreak="0">
    <w:nsid w:val="00000043"/>
    <w:multiLevelType w:val="multilevel"/>
    <w:tmpl w:val="00000043"/>
    <w:name w:val="WW8Num95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55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71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205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7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555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05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905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400" w:hanging="1440"/>
      </w:pPr>
      <w:rPr>
        <w:rFonts w:ascii="Lato" w:hAnsi="Lato" w:cs="Calibri" w:hint="default"/>
        <w:sz w:val="24"/>
        <w:szCs w:val="24"/>
      </w:rPr>
    </w:lvl>
  </w:abstractNum>
  <w:abstractNum w:abstractNumId="65" w15:restartNumberingAfterBreak="0">
    <w:nsid w:val="00000044"/>
    <w:multiLevelType w:val="singleLevel"/>
    <w:tmpl w:val="00000044"/>
    <w:name w:val="WW8Num96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iCs/>
        <w:sz w:val="24"/>
        <w:szCs w:val="24"/>
      </w:rPr>
    </w:lvl>
  </w:abstractNum>
  <w:abstractNum w:abstractNumId="66" w15:restartNumberingAfterBreak="0">
    <w:nsid w:val="00000045"/>
    <w:multiLevelType w:val="multilevel"/>
    <w:tmpl w:val="00000045"/>
    <w:name w:val="WW8Num99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67" w15:restartNumberingAfterBreak="0">
    <w:nsid w:val="00000046"/>
    <w:multiLevelType w:val="multilevel"/>
    <w:tmpl w:val="00000046"/>
    <w:name w:val="WW8Num100"/>
    <w:lvl w:ilvl="0">
      <w:start w:val="2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200" w:hanging="1440"/>
      </w:pPr>
      <w:rPr>
        <w:rFonts w:hint="default"/>
      </w:rPr>
    </w:lvl>
  </w:abstractNum>
  <w:abstractNum w:abstractNumId="68" w15:restartNumberingAfterBreak="0">
    <w:nsid w:val="00000047"/>
    <w:multiLevelType w:val="singleLevel"/>
    <w:tmpl w:val="00000047"/>
    <w:name w:val="WW8Num1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Lato" w:eastAsia="Calibri" w:hAnsi="Lato" w:cs="Calibri" w:hint="default"/>
        <w:i w:val="0"/>
        <w:iCs w:val="0"/>
      </w:rPr>
    </w:lvl>
  </w:abstractNum>
  <w:abstractNum w:abstractNumId="69" w15:restartNumberingAfterBreak="0">
    <w:nsid w:val="00000048"/>
    <w:multiLevelType w:val="multilevel"/>
    <w:tmpl w:val="00000048"/>
    <w:name w:val="WW8Num91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b w:val="0"/>
        <w:bCs/>
        <w:i w:val="0"/>
        <w:iCs/>
        <w:color w:val="auto"/>
        <w:sz w:val="24"/>
        <w:szCs w:val="24"/>
        <w:lang w:eastAsia="pl-PL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106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8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0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6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072" w:hanging="1440"/>
      </w:pPr>
      <w:rPr>
        <w:rFonts w:hint="default"/>
        <w:b/>
      </w:rPr>
    </w:lvl>
  </w:abstractNum>
  <w:abstractNum w:abstractNumId="70" w15:restartNumberingAfterBreak="0">
    <w:nsid w:val="00000049"/>
    <w:multiLevelType w:val="multilevel"/>
    <w:tmpl w:val="00000049"/>
    <w:name w:val="WW8Num104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71" w15:restartNumberingAfterBreak="0">
    <w:nsid w:val="0000004A"/>
    <w:multiLevelType w:val="singleLevel"/>
    <w:tmpl w:val="0000004A"/>
    <w:name w:val="WW8Num106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/>
      </w:rPr>
    </w:lvl>
  </w:abstractNum>
  <w:abstractNum w:abstractNumId="72" w15:restartNumberingAfterBreak="0">
    <w:nsid w:val="0000004B"/>
    <w:multiLevelType w:val="singleLevel"/>
    <w:tmpl w:val="0000004B"/>
    <w:name w:val="WW8Num10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iCs/>
        <w:sz w:val="24"/>
        <w:szCs w:val="24"/>
      </w:rPr>
    </w:lvl>
  </w:abstractNum>
  <w:abstractNum w:abstractNumId="73" w15:restartNumberingAfterBreak="0">
    <w:nsid w:val="0000004C"/>
    <w:multiLevelType w:val="multilevel"/>
    <w:tmpl w:val="0000004C"/>
    <w:name w:val="WW8Num110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74" w15:restartNumberingAfterBreak="0">
    <w:nsid w:val="0000004D"/>
    <w:multiLevelType w:val="multilevel"/>
    <w:tmpl w:val="0000004D"/>
    <w:name w:val="WW8Num111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</w:abstractNum>
  <w:abstractNum w:abstractNumId="75" w15:restartNumberingAfterBreak="0">
    <w:nsid w:val="0000004E"/>
    <w:multiLevelType w:val="singleLevel"/>
    <w:tmpl w:val="0000004E"/>
    <w:name w:val="WW8Num112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sz w:val="24"/>
        <w:szCs w:val="24"/>
      </w:rPr>
    </w:lvl>
  </w:abstractNum>
  <w:abstractNum w:abstractNumId="76" w15:restartNumberingAfterBreak="0">
    <w:nsid w:val="0000004F"/>
    <w:multiLevelType w:val="singleLevel"/>
    <w:tmpl w:val="0000004F"/>
    <w:name w:val="WW8Num113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Lato" w:hAnsi="Lato" w:cs="Times New Roman"/>
        <w:b w:val="0"/>
        <w:bCs w:val="0"/>
        <w:i w:val="0"/>
        <w:iCs w:val="0"/>
        <w:kern w:val="2"/>
        <w:sz w:val="24"/>
        <w:szCs w:val="24"/>
      </w:rPr>
    </w:lvl>
  </w:abstractNum>
  <w:abstractNum w:abstractNumId="77" w15:restartNumberingAfterBreak="0">
    <w:nsid w:val="00000050"/>
    <w:multiLevelType w:val="multilevel"/>
    <w:tmpl w:val="00000050"/>
    <w:name w:val="WW8Num114"/>
    <w:lvl w:ilvl="0">
      <w:start w:val="6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Lato" w:hAnsi="Lato" w:cs="Calibri"/>
        <w:color w:val="auto"/>
        <w:sz w:val="24"/>
        <w:szCs w:val="24"/>
      </w:rPr>
    </w:lvl>
    <w:lvl w:ilvl="2">
      <w:start w:val="1"/>
      <w:numFmt w:val="upp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4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  <w:color w:val="FF000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00000051"/>
    <w:multiLevelType w:val="multilevel"/>
    <w:tmpl w:val="00000051"/>
    <w:name w:val="WW8Num116"/>
    <w:lvl w:ilvl="0">
      <w:start w:val="10"/>
      <w:numFmt w:val="decimal"/>
      <w:lvlText w:val="%1"/>
      <w:lvlJc w:val="left"/>
      <w:pPr>
        <w:tabs>
          <w:tab w:val="num" w:pos="0"/>
        </w:tabs>
        <w:ind w:left="510" w:hanging="51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52" w:hanging="51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04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46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88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79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932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434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76" w:hanging="1440"/>
      </w:pPr>
      <w:rPr>
        <w:rFonts w:ascii="Lato" w:hAnsi="Lato" w:cs="Calibri" w:hint="default"/>
        <w:sz w:val="24"/>
        <w:szCs w:val="24"/>
      </w:rPr>
    </w:lvl>
  </w:abstractNum>
  <w:abstractNum w:abstractNumId="79" w15:restartNumberingAfterBreak="0">
    <w:nsid w:val="00000052"/>
    <w:multiLevelType w:val="multilevel"/>
    <w:tmpl w:val="00000052"/>
    <w:name w:val="WW8Num117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Lato" w:hAnsi="Lato" w:cs="Times New Roman" w:hint="default"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Lato" w:eastAsia="Times New Roman" w:hAnsi="Lato" w:cs="Times New Roman" w:hint="default"/>
        <w:b w:val="0"/>
        <w:bCs/>
        <w:i w:val="0"/>
        <w:sz w:val="24"/>
        <w:szCs w:val="24"/>
        <w:lang w:val="pt-BR" w:eastAsia="pl-PL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Lato" w:hAnsi="Lato" w:cs="Times New Roman" w:hint="default"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ascii="Lato" w:hAnsi="Lato" w:cs="Times New Roman" w:hint="default"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ascii="Lato" w:hAnsi="Lato" w:cs="Times New Roman" w:hint="default"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ascii="Lato" w:hAnsi="Lato" w:cs="Times New Roman" w:hint="default"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ascii="Lato" w:hAnsi="Lato" w:cs="Times New Roman" w:hint="default"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ascii="Lato" w:hAnsi="Lato" w:cs="Times New Roman" w:hint="default"/>
        <w:sz w:val="24"/>
        <w:szCs w:val="24"/>
        <w:lang w:eastAsia="pl-PL"/>
      </w:rPr>
    </w:lvl>
  </w:abstractNum>
  <w:abstractNum w:abstractNumId="80" w15:restartNumberingAfterBreak="0">
    <w:nsid w:val="00000053"/>
    <w:multiLevelType w:val="multilevel"/>
    <w:tmpl w:val="00000053"/>
    <w:name w:val="WW8Num118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400" w:hanging="36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0" w:hanging="72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840" w:hanging="72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880" w:hanging="72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6280" w:hanging="108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20" w:hanging="108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8816" w:hanging="1440"/>
      </w:pPr>
      <w:rPr>
        <w:rFonts w:ascii="Lato" w:eastAsia="Times New Roman" w:hAnsi="Lato" w:cs="Calibri" w:hint="default"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3776" w:hanging="1440"/>
      </w:pPr>
      <w:rPr>
        <w:rFonts w:ascii="Lato" w:eastAsia="Times New Roman" w:hAnsi="Lato" w:cs="Calibri" w:hint="default"/>
        <w:sz w:val="24"/>
        <w:szCs w:val="24"/>
        <w:lang w:eastAsia="pl-PL"/>
      </w:rPr>
    </w:lvl>
  </w:abstractNum>
  <w:abstractNum w:abstractNumId="81" w15:restartNumberingAfterBreak="0">
    <w:nsid w:val="00000054"/>
    <w:multiLevelType w:val="multilevel"/>
    <w:tmpl w:val="00000054"/>
    <w:name w:val="WW8Num119"/>
    <w:lvl w:ilvl="0">
      <w:start w:val="16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4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hAnsi="Lato" w:cs="Calibri" w:hint="default"/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2" w15:restartNumberingAfterBreak="0">
    <w:nsid w:val="00000055"/>
    <w:multiLevelType w:val="singleLevel"/>
    <w:tmpl w:val="00000055"/>
    <w:name w:val="WW8Num121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kern w:val="2"/>
        <w:sz w:val="24"/>
        <w:szCs w:val="24"/>
      </w:rPr>
    </w:lvl>
  </w:abstractNum>
  <w:abstractNum w:abstractNumId="83" w15:restartNumberingAfterBreak="0">
    <w:nsid w:val="00000056"/>
    <w:multiLevelType w:val="multilevel"/>
    <w:tmpl w:val="00000056"/>
    <w:name w:val="WW8Num122"/>
    <w:lvl w:ilvl="0">
      <w:start w:val="2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3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hAnsi="Lato" w:cs="Calibri" w:hint="default"/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4" w15:restartNumberingAfterBreak="0">
    <w:nsid w:val="00000057"/>
    <w:multiLevelType w:val="multilevel"/>
    <w:tmpl w:val="00000057"/>
    <w:name w:val="WW8Num123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56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84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8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12" w:hanging="1440"/>
      </w:pPr>
      <w:rPr>
        <w:rFonts w:ascii="Lato" w:hAnsi="Lato" w:cs="Calibri" w:hint="default"/>
        <w:sz w:val="24"/>
        <w:szCs w:val="24"/>
      </w:rPr>
    </w:lvl>
  </w:abstractNum>
  <w:abstractNum w:abstractNumId="85" w15:restartNumberingAfterBreak="0">
    <w:nsid w:val="00000058"/>
    <w:multiLevelType w:val="singleLevel"/>
    <w:tmpl w:val="00000058"/>
    <w:name w:val="WW8Num124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ascii="Lato" w:eastAsia="Times New Roman" w:hAnsi="Lato" w:cs="Calibri" w:hint="default"/>
        <w:iCs/>
        <w:sz w:val="24"/>
        <w:szCs w:val="24"/>
      </w:rPr>
    </w:lvl>
  </w:abstractNum>
  <w:abstractNum w:abstractNumId="86" w15:restartNumberingAfterBreak="0">
    <w:nsid w:val="00000059"/>
    <w:multiLevelType w:val="multilevel"/>
    <w:tmpl w:val="00000059"/>
    <w:name w:val="WW8Num125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56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84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8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12" w:hanging="1440"/>
      </w:pPr>
      <w:rPr>
        <w:rFonts w:ascii="Lato" w:hAnsi="Lato" w:cs="Calibri" w:hint="default"/>
        <w:sz w:val="24"/>
        <w:szCs w:val="24"/>
      </w:rPr>
    </w:lvl>
  </w:abstractNum>
  <w:abstractNum w:abstractNumId="87" w15:restartNumberingAfterBreak="0">
    <w:nsid w:val="0000005A"/>
    <w:multiLevelType w:val="multilevel"/>
    <w:tmpl w:val="B45E098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b/>
        <w:bCs/>
        <w:i w:val="0"/>
        <w:color w:val="auto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Lato" w:eastAsia="Calibri" w:hAnsi="Lato" w:cs="Times New Roman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eastAsia="Times New Roman" w:hAnsi="Lato" w:cs="Calibri"/>
        <w:b w:val="0"/>
        <w:bCs/>
        <w:iCs/>
        <w:sz w:val="24"/>
        <w:szCs w:val="24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8" w15:restartNumberingAfterBreak="0">
    <w:nsid w:val="0000005B"/>
    <w:multiLevelType w:val="multilevel"/>
    <w:tmpl w:val="0000005B"/>
    <w:name w:val="WW8Num12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89" w15:restartNumberingAfterBreak="0">
    <w:nsid w:val="0000005C"/>
    <w:multiLevelType w:val="singleLevel"/>
    <w:tmpl w:val="0000005C"/>
    <w:name w:val="WW8Num131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/>
      </w:rPr>
    </w:lvl>
  </w:abstractNum>
  <w:abstractNum w:abstractNumId="90" w15:restartNumberingAfterBreak="0">
    <w:nsid w:val="0000005D"/>
    <w:multiLevelType w:val="multilevel"/>
    <w:tmpl w:val="0000005D"/>
    <w:name w:val="WW8Num13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56" w:hanging="72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84" w:hanging="108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8" w:hanging="144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12" w:hanging="1440"/>
      </w:pPr>
      <w:rPr>
        <w:rFonts w:ascii="Lato" w:eastAsia="Times New Roman" w:hAnsi="Lato" w:cs="Calibri" w:hint="default"/>
        <w:bCs/>
        <w:sz w:val="24"/>
        <w:szCs w:val="24"/>
        <w:lang w:eastAsia="pl-PL"/>
      </w:rPr>
    </w:lvl>
  </w:abstractNum>
  <w:abstractNum w:abstractNumId="91" w15:restartNumberingAfterBreak="0">
    <w:nsid w:val="0000005F"/>
    <w:multiLevelType w:val="singleLevel"/>
    <w:tmpl w:val="45F083E8"/>
    <w:name w:val="WW8Num13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hint="default"/>
        <w:b/>
        <w:bCs/>
      </w:rPr>
    </w:lvl>
  </w:abstractNum>
  <w:abstractNum w:abstractNumId="92" w15:restartNumberingAfterBreak="0">
    <w:nsid w:val="00000060"/>
    <w:multiLevelType w:val="singleLevel"/>
    <w:tmpl w:val="00000060"/>
    <w:name w:val="WW8Num135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Lato" w:hAnsi="Lato" w:cs="Times New Roman"/>
        <w:b w:val="0"/>
        <w:bCs w:val="0"/>
        <w:i w:val="0"/>
        <w:iCs w:val="0"/>
        <w:kern w:val="2"/>
        <w:sz w:val="24"/>
        <w:szCs w:val="24"/>
      </w:rPr>
    </w:lvl>
  </w:abstractNum>
  <w:abstractNum w:abstractNumId="93" w15:restartNumberingAfterBreak="0">
    <w:nsid w:val="00000061"/>
    <w:multiLevelType w:val="singleLevel"/>
    <w:tmpl w:val="00000061"/>
    <w:name w:val="WW8Num136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kern w:val="2"/>
        <w:sz w:val="24"/>
        <w:szCs w:val="24"/>
      </w:rPr>
    </w:lvl>
  </w:abstractNum>
  <w:abstractNum w:abstractNumId="94" w15:restartNumberingAfterBreak="0">
    <w:nsid w:val="00000062"/>
    <w:multiLevelType w:val="multilevel"/>
    <w:tmpl w:val="00000062"/>
    <w:name w:val="WW8Num137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95" w15:restartNumberingAfterBreak="0">
    <w:nsid w:val="00000063"/>
    <w:multiLevelType w:val="multilevel"/>
    <w:tmpl w:val="00000063"/>
    <w:name w:val="WW8Num1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Lato" w:eastAsia="Times New Roman" w:hAnsi="Lato" w:cs="Calibri" w:hint="default"/>
        <w:b w:val="0"/>
        <w:bCs/>
        <w:iCs/>
        <w:spacing w:val="-2"/>
        <w:sz w:val="24"/>
        <w:szCs w:val="24"/>
        <w:lang w:eastAsia="pl-PL"/>
      </w:rPr>
    </w:lvl>
    <w:lvl w:ilvl="1">
      <w:start w:val="1"/>
      <w:numFmt w:val="none"/>
      <w:suff w:val="nothing"/>
      <w:lvlText w:val="2.1."/>
      <w:lvlJc w:val="left"/>
      <w:pPr>
        <w:tabs>
          <w:tab w:val="num" w:pos="0"/>
        </w:tabs>
        <w:ind w:left="0" w:firstLine="357"/>
      </w:pPr>
      <w:rPr>
        <w:rFonts w:hint="default"/>
      </w:rPr>
    </w:lvl>
    <w:lvl w:ilvl="2">
      <w:start w:val="1"/>
      <w:numFmt w:val="decimal"/>
      <w:lvlText w:val="%1.%3."/>
      <w:lvlJc w:val="left"/>
      <w:pPr>
        <w:tabs>
          <w:tab w:val="num" w:pos="0"/>
        </w:tabs>
        <w:ind w:left="714" w:firstLine="0"/>
      </w:pPr>
      <w:rPr>
        <w:rFonts w:hint="default"/>
      </w:rPr>
    </w:lvl>
    <w:lvl w:ilvl="3">
      <w:start w:val="1"/>
      <w:numFmt w:val="decimal"/>
      <w:lvlText w:val="%1.%3.%4."/>
      <w:lvlJc w:val="left"/>
      <w:pPr>
        <w:tabs>
          <w:tab w:val="num" w:pos="0"/>
        </w:tabs>
        <w:ind w:left="1071" w:firstLine="0"/>
      </w:pPr>
      <w:rPr>
        <w:rFonts w:hint="default"/>
      </w:rPr>
    </w:lvl>
    <w:lvl w:ilvl="4">
      <w:start w:val="1"/>
      <w:numFmt w:val="decimal"/>
      <w:lvlText w:val="%1.%3.%4.%5."/>
      <w:lvlJc w:val="left"/>
      <w:pPr>
        <w:tabs>
          <w:tab w:val="num" w:pos="0"/>
        </w:tabs>
        <w:ind w:left="1428" w:firstLine="0"/>
      </w:pPr>
      <w:rPr>
        <w:rFonts w:hint="default"/>
      </w:rPr>
    </w:lvl>
    <w:lvl w:ilvl="5">
      <w:start w:val="1"/>
      <w:numFmt w:val="decimal"/>
      <w:lvlText w:val="%1.%3.%4.%5.%6."/>
      <w:lvlJc w:val="left"/>
      <w:pPr>
        <w:tabs>
          <w:tab w:val="num" w:pos="0"/>
        </w:tabs>
        <w:ind w:left="1785" w:firstLine="0"/>
      </w:pPr>
      <w:rPr>
        <w:rFonts w:hint="default"/>
      </w:rPr>
    </w:lvl>
    <w:lvl w:ilvl="6">
      <w:start w:val="1"/>
      <w:numFmt w:val="decimal"/>
      <w:lvlText w:val="%1.%3.%4.%5.%6.%7."/>
      <w:lvlJc w:val="left"/>
      <w:pPr>
        <w:tabs>
          <w:tab w:val="num" w:pos="0"/>
        </w:tabs>
        <w:ind w:left="2142" w:firstLine="0"/>
      </w:pPr>
      <w:rPr>
        <w:rFonts w:hint="default"/>
      </w:rPr>
    </w:lvl>
    <w:lvl w:ilvl="7">
      <w:start w:val="1"/>
      <w:numFmt w:val="decimal"/>
      <w:lvlText w:val="%1.%3.%4.%5.%6.%7.%8."/>
      <w:lvlJc w:val="left"/>
      <w:pPr>
        <w:tabs>
          <w:tab w:val="num" w:pos="0"/>
        </w:tabs>
        <w:ind w:left="2499" w:firstLine="0"/>
      </w:pPr>
      <w:rPr>
        <w:rFonts w:hint="default"/>
      </w:rPr>
    </w:lvl>
    <w:lvl w:ilvl="8">
      <w:start w:val="1"/>
      <w:numFmt w:val="decimal"/>
      <w:lvlText w:val="%1.%3.%4.%5.%6.%7.%8.%9."/>
      <w:lvlJc w:val="left"/>
      <w:pPr>
        <w:tabs>
          <w:tab w:val="num" w:pos="0"/>
        </w:tabs>
        <w:ind w:left="2856" w:firstLine="0"/>
      </w:pPr>
      <w:rPr>
        <w:rFonts w:hint="default"/>
      </w:rPr>
    </w:lvl>
  </w:abstractNum>
  <w:abstractNum w:abstractNumId="96" w15:restartNumberingAfterBreak="0">
    <w:nsid w:val="00000064"/>
    <w:multiLevelType w:val="multilevel"/>
    <w:tmpl w:val="00000064"/>
    <w:name w:val="WW8Num139"/>
    <w:lvl w:ilvl="0">
      <w:start w:val="19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b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hAnsi="Lato" w:cs="Calibri" w:hint="default"/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7" w15:restartNumberingAfterBreak="0">
    <w:nsid w:val="00000065"/>
    <w:multiLevelType w:val="multilevel"/>
    <w:tmpl w:val="00000065"/>
    <w:name w:val="WW8Num14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eastAsia="Times New Roman" w:hAnsi="Lato" w:cs="Calibri"/>
        <w:b w:val="0"/>
        <w:bCs/>
        <w:sz w:val="24"/>
        <w:szCs w:val="24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8" w15:restartNumberingAfterBreak="0">
    <w:nsid w:val="00000066"/>
    <w:multiLevelType w:val="singleLevel"/>
    <w:tmpl w:val="00000066"/>
    <w:name w:val="WW8Num141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  <w:rPr>
        <w:rFonts w:ascii="Lato" w:hAnsi="Lato" w:cs="Times New Roman"/>
        <w:b w:val="0"/>
        <w:color w:val="auto"/>
        <w:kern w:val="2"/>
        <w:sz w:val="24"/>
        <w:szCs w:val="24"/>
      </w:rPr>
    </w:lvl>
  </w:abstractNum>
  <w:abstractNum w:abstractNumId="99" w15:restartNumberingAfterBreak="0">
    <w:nsid w:val="00000067"/>
    <w:multiLevelType w:val="singleLevel"/>
    <w:tmpl w:val="00000067"/>
    <w:name w:val="WW8Num142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</w:abstractNum>
  <w:abstractNum w:abstractNumId="100" w15:restartNumberingAfterBreak="0">
    <w:nsid w:val="00000068"/>
    <w:multiLevelType w:val="multilevel"/>
    <w:tmpl w:val="00000068"/>
    <w:name w:val="WW8Num143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56" w:hanging="72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84" w:hanging="108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068" w:hanging="108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12" w:hanging="1440"/>
      </w:pPr>
      <w:rPr>
        <w:rFonts w:ascii="Lato" w:eastAsia="Times New Roman" w:hAnsi="Lato" w:cs="Calibri" w:hint="default"/>
        <w:bCs/>
        <w:spacing w:val="-6"/>
        <w:sz w:val="24"/>
        <w:szCs w:val="24"/>
        <w:lang w:eastAsia="pl-PL"/>
      </w:rPr>
    </w:lvl>
  </w:abstractNum>
  <w:abstractNum w:abstractNumId="101" w15:restartNumberingAfterBreak="0">
    <w:nsid w:val="00000069"/>
    <w:multiLevelType w:val="multilevel"/>
    <w:tmpl w:val="00000069"/>
    <w:name w:val="WW8Num145"/>
    <w:lvl w:ilvl="0">
      <w:start w:val="2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28" w:hanging="360"/>
      </w:pPr>
      <w:rPr>
        <w:rFonts w:ascii="Lato" w:eastAsia="Calibri" w:hAnsi="Lato" w:cs="Calibri" w:hint="default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hAnsi="Lato" w:cs="Calibri" w:hint="default"/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2" w15:restartNumberingAfterBreak="0">
    <w:nsid w:val="0000006A"/>
    <w:multiLevelType w:val="multilevel"/>
    <w:tmpl w:val="0000006A"/>
    <w:name w:val="WW8Num146"/>
    <w:lvl w:ilvl="0">
      <w:start w:val="11"/>
      <w:numFmt w:val="decimal"/>
      <w:lvlText w:val="%1"/>
      <w:lvlJc w:val="left"/>
      <w:pPr>
        <w:tabs>
          <w:tab w:val="num" w:pos="0"/>
        </w:tabs>
        <w:ind w:left="510" w:hanging="510"/>
      </w:pPr>
      <w:rPr>
        <w:rFonts w:ascii="Lato" w:hAnsi="Lato" w:cs="Calibri" w:hint="default"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870" w:hanging="51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6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  <w:rPr>
        <w:rFonts w:ascii="Lato" w:hAnsi="Lato" w:cs="Calibri" w:hint="default"/>
        <w:sz w:val="24"/>
        <w:szCs w:val="24"/>
      </w:rPr>
    </w:lvl>
  </w:abstractNum>
  <w:abstractNum w:abstractNumId="103" w15:restartNumberingAfterBreak="0">
    <w:nsid w:val="0000006B"/>
    <w:multiLevelType w:val="multilevel"/>
    <w:tmpl w:val="0000006B"/>
    <w:name w:val="WW8Num148"/>
    <w:lvl w:ilvl="0">
      <w:start w:val="20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b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Lato" w:hAnsi="Lato" w:cs="Calibri" w:hint="default"/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4" w15:restartNumberingAfterBreak="0">
    <w:nsid w:val="0000006C"/>
    <w:multiLevelType w:val="singleLevel"/>
    <w:tmpl w:val="0000006C"/>
    <w:name w:val="WW8Num149"/>
    <w:lvl w:ilvl="0">
      <w:start w:val="10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b w:val="0"/>
        <w:sz w:val="24"/>
        <w:szCs w:val="24"/>
      </w:rPr>
    </w:lvl>
  </w:abstractNum>
  <w:abstractNum w:abstractNumId="105" w15:restartNumberingAfterBreak="0">
    <w:nsid w:val="0000006D"/>
    <w:multiLevelType w:val="multilevel"/>
    <w:tmpl w:val="0000006D"/>
    <w:name w:val="WW8Num151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56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84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8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12" w:hanging="1440"/>
      </w:pPr>
      <w:rPr>
        <w:rFonts w:ascii="Lato" w:hAnsi="Lato" w:cs="Calibri" w:hint="default"/>
        <w:sz w:val="24"/>
        <w:szCs w:val="24"/>
      </w:rPr>
    </w:lvl>
  </w:abstractNum>
  <w:abstractNum w:abstractNumId="106" w15:restartNumberingAfterBreak="0">
    <w:nsid w:val="0000006E"/>
    <w:multiLevelType w:val="singleLevel"/>
    <w:tmpl w:val="0000006E"/>
    <w:name w:val="WW8Num15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Lato" w:hAnsi="Lato" w:cs="Lato"/>
        <w:kern w:val="2"/>
        <w:sz w:val="24"/>
        <w:szCs w:val="24"/>
      </w:rPr>
    </w:lvl>
  </w:abstractNum>
  <w:abstractNum w:abstractNumId="107" w15:restartNumberingAfterBreak="0">
    <w:nsid w:val="0000006F"/>
    <w:multiLevelType w:val="multilevel"/>
    <w:tmpl w:val="0000006F"/>
    <w:name w:val="WW8Num15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Lato" w:hAnsi="Lato" w:cs="Lato"/>
        <w:b w:val="0"/>
        <w:color w:val="auto"/>
        <w:kern w:val="2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47" w:hanging="48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9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0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7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0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4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816" w:hanging="1800"/>
      </w:pPr>
    </w:lvl>
  </w:abstractNum>
  <w:abstractNum w:abstractNumId="108" w15:restartNumberingAfterBreak="0">
    <w:nsid w:val="00000070"/>
    <w:multiLevelType w:val="multilevel"/>
    <w:tmpl w:val="9DF8B7A8"/>
    <w:name w:val="WW8Num15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109" w15:restartNumberingAfterBreak="0">
    <w:nsid w:val="00000071"/>
    <w:multiLevelType w:val="multilevel"/>
    <w:tmpl w:val="00000071"/>
    <w:name w:val="WW8Num155"/>
    <w:lvl w:ilvl="0">
      <w:start w:val="10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110" w15:restartNumberingAfterBreak="0">
    <w:nsid w:val="00000072"/>
    <w:multiLevelType w:val="multilevel"/>
    <w:tmpl w:val="5448E3C8"/>
    <w:lvl w:ilvl="0">
      <w:start w:val="16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b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Lato" w:eastAsia="Calibri" w:hAnsi="Lato" w:cs="Calibri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4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1" w15:restartNumberingAfterBreak="0">
    <w:nsid w:val="00000073"/>
    <w:multiLevelType w:val="multilevel"/>
    <w:tmpl w:val="00000073"/>
    <w:name w:val="WW8Num157"/>
    <w:lvl w:ilvl="0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288" w:hanging="720"/>
      </w:pPr>
      <w:rPr>
        <w:rFonts w:ascii="Lato" w:hAnsi="Lato" w:cs="Calibri" w:hint="default"/>
        <w:b w:val="0"/>
        <w:color w:val="auto"/>
        <w:sz w:val="24"/>
        <w:szCs w:val="24"/>
        <w:lang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hint="default"/>
      </w:rPr>
    </w:lvl>
  </w:abstractNum>
  <w:abstractNum w:abstractNumId="112" w15:restartNumberingAfterBreak="0">
    <w:nsid w:val="00000074"/>
    <w:multiLevelType w:val="multilevel"/>
    <w:tmpl w:val="00000074"/>
    <w:name w:val="WW8Num160"/>
    <w:lvl w:ilvl="0">
      <w:start w:val="1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56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84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8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12" w:hanging="1440"/>
      </w:pPr>
      <w:rPr>
        <w:rFonts w:ascii="Lato" w:hAnsi="Lato" w:cs="Calibri" w:hint="default"/>
        <w:sz w:val="24"/>
        <w:szCs w:val="24"/>
      </w:rPr>
    </w:lvl>
  </w:abstractNum>
  <w:abstractNum w:abstractNumId="113" w15:restartNumberingAfterBreak="0">
    <w:nsid w:val="00000075"/>
    <w:multiLevelType w:val="multilevel"/>
    <w:tmpl w:val="00000075"/>
    <w:name w:val="WW8Num161"/>
    <w:lvl w:ilvl="0">
      <w:start w:val="2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Lato" w:eastAsia="Calibri" w:hAnsi="Lato" w:cs="Calibri" w:hint="default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4" w15:restartNumberingAfterBreak="0">
    <w:nsid w:val="00000076"/>
    <w:multiLevelType w:val="singleLevel"/>
    <w:tmpl w:val="00000076"/>
    <w:name w:val="WW8Num162"/>
    <w:lvl w:ilvl="0">
      <w:start w:val="1"/>
      <w:numFmt w:val="decimal"/>
      <w:lvlText w:val="%1)"/>
      <w:lvlJc w:val="left"/>
      <w:pPr>
        <w:tabs>
          <w:tab w:val="num" w:pos="0"/>
        </w:tabs>
        <w:ind w:left="5400" w:hanging="360"/>
      </w:pPr>
      <w:rPr>
        <w:rFonts w:ascii="Lato" w:hAnsi="Lato" w:cs="Calibri" w:hint="default"/>
        <w:b/>
        <w:bCs/>
        <w:iCs/>
        <w:sz w:val="24"/>
        <w:szCs w:val="24"/>
        <w:lang w:val="pl-PL"/>
      </w:rPr>
    </w:lvl>
  </w:abstractNum>
  <w:abstractNum w:abstractNumId="115" w15:restartNumberingAfterBreak="0">
    <w:nsid w:val="00000077"/>
    <w:multiLevelType w:val="multilevel"/>
    <w:tmpl w:val="00000077"/>
    <w:name w:val="WW8Num163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27" w:hanging="36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75" w:hanging="144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769" w:hanging="180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ascii="Lato" w:eastAsia="Times New Roman" w:hAnsi="Lato" w:cs="Calibri" w:hint="default"/>
        <w:iCs/>
        <w:sz w:val="24"/>
        <w:szCs w:val="24"/>
        <w:lang w:eastAsia="pl-PL"/>
      </w:rPr>
    </w:lvl>
  </w:abstractNum>
  <w:abstractNum w:abstractNumId="116" w15:restartNumberingAfterBreak="0">
    <w:nsid w:val="01BB1494"/>
    <w:multiLevelType w:val="multilevel"/>
    <w:tmpl w:val="8A22B736"/>
    <w:name w:val="WW8Num59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eastAsia="Times New Roman" w:hAnsi="Lato" w:cs="Calibri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Lato" w:hAnsi="Lato" w:cs="Times New Roman" w:hint="default"/>
        <w:strike w:val="0"/>
        <w:dstrike w:val="0"/>
        <w:sz w:val="24"/>
        <w:szCs w:val="24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b w:val="0"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Lato" w:eastAsia="Times New Roman" w:hAnsi="Lato" w:cs="Calibri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17" w15:restartNumberingAfterBreak="0">
    <w:nsid w:val="025533B7"/>
    <w:multiLevelType w:val="multilevel"/>
    <w:tmpl w:val="CE8C77DC"/>
    <w:styleLink w:val="Styl311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118" w15:restartNumberingAfterBreak="0">
    <w:nsid w:val="034D47B9"/>
    <w:multiLevelType w:val="multilevel"/>
    <w:tmpl w:val="E35E0A0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9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9" w15:restartNumberingAfterBreak="0">
    <w:nsid w:val="04AF4A16"/>
    <w:multiLevelType w:val="multilevel"/>
    <w:tmpl w:val="959E7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eastAsia="Times New Roman" w:hAnsi="Lato" w:cs="Calibri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Arial"/>
        <w:b w:val="0"/>
      </w:rPr>
    </w:lvl>
    <w:lvl w:ilvl="4">
      <w:start w:val="1"/>
      <w:numFmt w:val="decimal"/>
      <w:lvlText w:val="%5)"/>
      <w:lvlJc w:val="left"/>
      <w:pPr>
        <w:ind w:left="1211" w:hanging="360"/>
      </w:pPr>
      <w:rPr>
        <w:rFonts w:hint="default"/>
        <w:color w:val="auto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05460FD6"/>
    <w:multiLevelType w:val="hybridMultilevel"/>
    <w:tmpl w:val="50E6F6EC"/>
    <w:lvl w:ilvl="0" w:tplc="08C488D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1" w15:restartNumberingAfterBreak="0">
    <w:nsid w:val="07D23FEC"/>
    <w:multiLevelType w:val="hybridMultilevel"/>
    <w:tmpl w:val="A960317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2" w15:restartNumberingAfterBreak="0">
    <w:nsid w:val="08DC1752"/>
    <w:multiLevelType w:val="multilevel"/>
    <w:tmpl w:val="D2A6B2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23" w15:restartNumberingAfterBreak="0">
    <w:nsid w:val="0A410E61"/>
    <w:multiLevelType w:val="hybridMultilevel"/>
    <w:tmpl w:val="2E2814E2"/>
    <w:styleLink w:val="Styl111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A2A8386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3E459C">
      <w:start w:val="1"/>
      <w:numFmt w:val="decimal"/>
      <w:lvlText w:val="%4."/>
      <w:lvlJc w:val="left"/>
      <w:pPr>
        <w:ind w:left="644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0B9D4067"/>
    <w:multiLevelType w:val="multilevel"/>
    <w:tmpl w:val="16004E12"/>
    <w:lvl w:ilvl="0">
      <w:start w:val="11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5" w15:restartNumberingAfterBreak="0">
    <w:nsid w:val="114F41C0"/>
    <w:multiLevelType w:val="hybridMultilevel"/>
    <w:tmpl w:val="DBD61A54"/>
    <w:lvl w:ilvl="0" w:tplc="1E3E71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459E256A">
      <w:start w:val="1"/>
      <w:numFmt w:val="lowerLetter"/>
      <w:lvlText w:val="%2)"/>
      <w:lvlJc w:val="left"/>
      <w:pPr>
        <w:tabs>
          <w:tab w:val="num" w:pos="6486"/>
        </w:tabs>
        <w:ind w:left="6486" w:hanging="390"/>
      </w:pPr>
      <w:rPr>
        <w:b w:val="0"/>
        <w:strike w:val="0"/>
      </w:rPr>
    </w:lvl>
    <w:lvl w:ilvl="2" w:tplc="FFFFFFFF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</w:lvl>
    <w:lvl w:ilvl="4" w:tplc="724E84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  <w:bCs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15520EB5"/>
    <w:multiLevelType w:val="multilevel"/>
    <w:tmpl w:val="519E86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  <w:bCs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7" w15:restartNumberingAfterBreak="0">
    <w:nsid w:val="15F7514A"/>
    <w:multiLevelType w:val="hybridMultilevel"/>
    <w:tmpl w:val="176C116A"/>
    <w:lvl w:ilvl="0" w:tplc="67629B64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8" w15:restartNumberingAfterBreak="0">
    <w:nsid w:val="179260AF"/>
    <w:multiLevelType w:val="multilevel"/>
    <w:tmpl w:val="B2BA28B0"/>
    <w:name w:val="WW8Num412"/>
    <w:lvl w:ilvl="0">
      <w:start w:val="1"/>
      <w:numFmt w:val="decimal"/>
      <w:lvlText w:val="%1)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Lato" w:hAnsi="Lato" w:cs="Times New Roman"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37"/>
        </w:tabs>
        <w:ind w:left="737" w:hanging="737"/>
      </w:pPr>
      <w:rPr>
        <w:rFonts w:hint="default"/>
        <w:b w:val="0"/>
        <w:bCs w:val="0"/>
        <w:i w:val="0"/>
        <w:iCs w:val="0"/>
      </w:rPr>
    </w:lvl>
    <w:lvl w:ilvl="4">
      <w:start w:val="1"/>
      <w:numFmt w:val="decimal"/>
      <w:lvlText w:val="%2.%3.%4.%5."/>
      <w:lvlJc w:val="left"/>
      <w:pPr>
        <w:tabs>
          <w:tab w:val="num" w:pos="964"/>
        </w:tabs>
        <w:ind w:left="567" w:hanging="567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880"/>
        </w:tabs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4320"/>
      </w:pPr>
      <w:rPr>
        <w:rFonts w:hint="default"/>
      </w:rPr>
    </w:lvl>
  </w:abstractNum>
  <w:abstractNum w:abstractNumId="129" w15:restartNumberingAfterBreak="0">
    <w:nsid w:val="17A54F2D"/>
    <w:multiLevelType w:val="multilevel"/>
    <w:tmpl w:val="C9C4DBD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>
      <w:start w:val="6"/>
      <w:numFmt w:val="decimal"/>
      <w:lvlText w:val="%1.%2."/>
      <w:lvlJc w:val="left"/>
      <w:pPr>
        <w:ind w:left="106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3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30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6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072" w:hanging="1440"/>
      </w:pPr>
      <w:rPr>
        <w:rFonts w:hint="default"/>
        <w:b/>
      </w:rPr>
    </w:lvl>
  </w:abstractNum>
  <w:abstractNum w:abstractNumId="130" w15:restartNumberingAfterBreak="0">
    <w:nsid w:val="19C13BD1"/>
    <w:multiLevelType w:val="hybridMultilevel"/>
    <w:tmpl w:val="837A48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1A6414CD"/>
    <w:multiLevelType w:val="hybridMultilevel"/>
    <w:tmpl w:val="5FB4FCDC"/>
    <w:lvl w:ilvl="0" w:tplc="FFFFFFFF">
      <w:start w:val="14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2880" w:hanging="360"/>
      </w:pPr>
    </w:lvl>
    <w:lvl w:ilvl="2" w:tplc="FFFFFFFF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B680BF5"/>
    <w:multiLevelType w:val="multilevel"/>
    <w:tmpl w:val="0000003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880" w:hanging="360"/>
      </w:pPr>
      <w:rPr>
        <w:rFonts w:ascii="Lato" w:hAnsi="Lato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760" w:hanging="720"/>
      </w:pPr>
      <w:rPr>
        <w:rFonts w:ascii="Lato" w:hAnsi="Lato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280" w:hanging="720"/>
      </w:pPr>
      <w:rPr>
        <w:rFonts w:ascii="Lato" w:hAnsi="Lato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0" w:hanging="720"/>
      </w:pPr>
      <w:rPr>
        <w:rFonts w:ascii="Lato" w:hAnsi="Lato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80" w:hanging="1080"/>
      </w:pPr>
      <w:rPr>
        <w:rFonts w:ascii="Lato" w:hAnsi="Lato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6200" w:hanging="1080"/>
      </w:pPr>
      <w:rPr>
        <w:rFonts w:ascii="Lato" w:hAnsi="Lato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9080" w:hanging="1440"/>
      </w:pPr>
      <w:rPr>
        <w:rFonts w:ascii="Lato" w:hAnsi="Lato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0" w:hanging="1440"/>
      </w:pPr>
      <w:rPr>
        <w:rFonts w:ascii="Lato" w:hAnsi="Lato" w:cs="Calibri" w:hint="default"/>
        <w:sz w:val="24"/>
        <w:szCs w:val="24"/>
      </w:rPr>
    </w:lvl>
  </w:abstractNum>
  <w:abstractNum w:abstractNumId="133" w15:restartNumberingAfterBreak="0">
    <w:nsid w:val="1B815650"/>
    <w:multiLevelType w:val="hybridMultilevel"/>
    <w:tmpl w:val="40BE4D50"/>
    <w:lvl w:ilvl="0" w:tplc="7DDAA1CA">
      <w:start w:val="1"/>
      <w:numFmt w:val="decimal"/>
      <w:lvlText w:val="%1."/>
      <w:lvlJc w:val="left"/>
      <w:pPr>
        <w:ind w:left="277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34" w15:restartNumberingAfterBreak="0">
    <w:nsid w:val="1C7A21AE"/>
    <w:multiLevelType w:val="multilevel"/>
    <w:tmpl w:val="AE9C2452"/>
    <w:styleLink w:val="Styl11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5" w15:restartNumberingAfterBreak="0">
    <w:nsid w:val="1EBC42DA"/>
    <w:multiLevelType w:val="multilevel"/>
    <w:tmpl w:val="DB0CE594"/>
    <w:lvl w:ilvl="0">
      <w:start w:val="2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6" w15:restartNumberingAfterBreak="0">
    <w:nsid w:val="203B312F"/>
    <w:multiLevelType w:val="hybridMultilevel"/>
    <w:tmpl w:val="1DCA4AAC"/>
    <w:lvl w:ilvl="0" w:tplc="32D8EBDA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F484406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7" w15:restartNumberingAfterBreak="0">
    <w:nsid w:val="207A19D1"/>
    <w:multiLevelType w:val="multilevel"/>
    <w:tmpl w:val="E554790C"/>
    <w:name w:val="WW8Num323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6" w:hanging="360"/>
      </w:pPr>
      <w:rPr>
        <w:rFonts w:ascii="Lato" w:hAnsi="Lato" w:cs="Symbo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ascii="Times New Roman" w:eastAsia="Times New Roman" w:hAnsi="Times New Roman"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ascii="Times New Roman" w:eastAsia="Times New Roman" w:hAnsi="Times New Roman"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ascii="Times New Roman" w:eastAsia="Times New Roman" w:hAnsi="Times New Roman"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15" w:hanging="1080"/>
      </w:pPr>
      <w:rPr>
        <w:rFonts w:ascii="Times New Roman" w:eastAsia="Times New Roman" w:hAnsi="Times New Roman"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ascii="Times New Roman" w:eastAsia="Times New Roman" w:hAnsi="Times New Roman"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409" w:hanging="1440"/>
      </w:pPr>
      <w:rPr>
        <w:rFonts w:ascii="Times New Roman" w:eastAsia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ascii="Times New Roman" w:eastAsia="Times New Roman" w:hAnsi="Times New Roman" w:cs="Times New Roman" w:hint="default"/>
        <w:b/>
        <w:bCs/>
      </w:rPr>
    </w:lvl>
  </w:abstractNum>
  <w:abstractNum w:abstractNumId="138" w15:restartNumberingAfterBreak="0">
    <w:nsid w:val="23121A96"/>
    <w:multiLevelType w:val="hybridMultilevel"/>
    <w:tmpl w:val="C4DA8E18"/>
    <w:lvl w:ilvl="0" w:tplc="964A073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9" w15:restartNumberingAfterBreak="0">
    <w:nsid w:val="27FC35DB"/>
    <w:multiLevelType w:val="hybridMultilevel"/>
    <w:tmpl w:val="8888390C"/>
    <w:lvl w:ilvl="0" w:tplc="0415000F">
      <w:start w:val="1"/>
      <w:numFmt w:val="decimal"/>
      <w:lvlText w:val="%1."/>
      <w:lvlJc w:val="left"/>
      <w:pPr>
        <w:ind w:left="1260" w:hanging="36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0" w15:restartNumberingAfterBreak="0">
    <w:nsid w:val="28D370A9"/>
    <w:multiLevelType w:val="multilevel"/>
    <w:tmpl w:val="E9A29540"/>
    <w:name w:val="WW8Num592"/>
    <w:lvl w:ilvl="0">
      <w:start w:val="1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eastAsia="Times New Roman" w:hAnsi="Lato" w:cs="Calibri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b w:val="0"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Lato" w:eastAsia="Times New Roman" w:hAnsi="Lato" w:cs="Calibri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1" w15:restartNumberingAfterBreak="0">
    <w:nsid w:val="2C0623AA"/>
    <w:multiLevelType w:val="hybridMultilevel"/>
    <w:tmpl w:val="4938441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2" w15:restartNumberingAfterBreak="0">
    <w:nsid w:val="2C2C515B"/>
    <w:multiLevelType w:val="multilevel"/>
    <w:tmpl w:val="3A6EFCA2"/>
    <w:lvl w:ilvl="0">
      <w:start w:val="10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3" w15:restartNumberingAfterBreak="0">
    <w:nsid w:val="2D571EF6"/>
    <w:multiLevelType w:val="multilevel"/>
    <w:tmpl w:val="191CA9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4" w15:restartNumberingAfterBreak="0">
    <w:nsid w:val="2DBC3EF8"/>
    <w:multiLevelType w:val="multilevel"/>
    <w:tmpl w:val="040C8526"/>
    <w:lvl w:ilvl="0">
      <w:start w:val="27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5" w15:restartNumberingAfterBreak="0">
    <w:nsid w:val="2FAC1028"/>
    <w:multiLevelType w:val="multilevel"/>
    <w:tmpl w:val="E50A72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46" w15:restartNumberingAfterBreak="0">
    <w:nsid w:val="327D337C"/>
    <w:multiLevelType w:val="hybridMultilevel"/>
    <w:tmpl w:val="36C8199C"/>
    <w:lvl w:ilvl="0" w:tplc="C1986DD4">
      <w:start w:val="6"/>
      <w:numFmt w:val="decimal"/>
      <w:lvlText w:val="%1)"/>
      <w:lvlJc w:val="left"/>
      <w:pPr>
        <w:ind w:left="927" w:hanging="360"/>
      </w:pPr>
      <w:rPr>
        <w:rFonts w:ascii="Lato" w:hAnsi="Lato" w:cs="Calibri" w:hint="default"/>
        <w:b/>
        <w:bCs/>
        <w:color w:val="000000"/>
        <w:sz w:val="24"/>
        <w:szCs w:val="24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D90ADF64">
      <w:start w:val="1"/>
      <w:numFmt w:val="lowerLetter"/>
      <w:lvlText w:val="%3)"/>
      <w:lvlJc w:val="left"/>
      <w:pPr>
        <w:ind w:left="2340" w:hanging="360"/>
      </w:pPr>
      <w:rPr>
        <w:rFonts w:eastAsia="Lato" w:cs="Lato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33FC06E1"/>
    <w:multiLevelType w:val="multilevel"/>
    <w:tmpl w:val="3FFAAB14"/>
    <w:lvl w:ilvl="0">
      <w:start w:val="2"/>
      <w:numFmt w:val="decimal"/>
      <w:lvlText w:val="%1"/>
      <w:lvlJc w:val="left"/>
      <w:pPr>
        <w:ind w:left="675" w:hanging="675"/>
      </w:pPr>
      <w:rPr>
        <w:rFonts w:eastAsia="Lato" w:hint="default"/>
        <w:color w:val="000000"/>
      </w:rPr>
    </w:lvl>
    <w:lvl w:ilvl="1">
      <w:start w:val="1"/>
      <w:numFmt w:val="decimal"/>
      <w:lvlText w:val="%1.%2"/>
      <w:lvlJc w:val="left"/>
      <w:pPr>
        <w:ind w:left="795" w:hanging="675"/>
      </w:pPr>
      <w:rPr>
        <w:rFonts w:eastAsia="Lato" w:hint="default"/>
        <w:color w:val="000000"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eastAsia="Lato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eastAsia="Lato" w:hint="default"/>
        <w:color w:val="000000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eastAsia="Lato" w:hint="default"/>
        <w:color w:val="000000"/>
      </w:rPr>
    </w:lvl>
    <w:lvl w:ilvl="5">
      <w:start w:val="1"/>
      <w:numFmt w:val="decimal"/>
      <w:lvlText w:val="%1.%2.%3.%4.%5.%6"/>
      <w:lvlJc w:val="left"/>
      <w:pPr>
        <w:ind w:left="2040" w:hanging="1440"/>
      </w:pPr>
      <w:rPr>
        <w:rFonts w:eastAsia="Lato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eastAsia="Lato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640" w:hanging="1800"/>
      </w:pPr>
      <w:rPr>
        <w:rFonts w:eastAsia="Lato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eastAsia="Lato" w:hint="default"/>
        <w:color w:val="000000"/>
      </w:rPr>
    </w:lvl>
  </w:abstractNum>
  <w:abstractNum w:abstractNumId="148" w15:restartNumberingAfterBreak="0">
    <w:nsid w:val="3B156293"/>
    <w:multiLevelType w:val="multilevel"/>
    <w:tmpl w:val="71E496C2"/>
    <w:lvl w:ilvl="0">
      <w:start w:val="8"/>
      <w:numFmt w:val="decimal"/>
      <w:lvlText w:val="%1."/>
      <w:lvlJc w:val="left"/>
      <w:pPr>
        <w:ind w:left="927" w:hanging="360"/>
      </w:pPr>
      <w:rPr>
        <w:rFonts w:cs="Calibri" w:hint="default"/>
      </w:rPr>
    </w:lvl>
    <w:lvl w:ilvl="1">
      <w:start w:val="2"/>
      <w:numFmt w:val="decimal"/>
      <w:isLgl/>
      <w:lvlText w:val="%1.%2"/>
      <w:lvlJc w:val="left"/>
      <w:pPr>
        <w:ind w:left="1032" w:hanging="465"/>
      </w:pPr>
      <w:rPr>
        <w:rFonts w:eastAsia="Times New Roman" w:cs="Calibri"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eastAsia="Times New Roman" w:cs="Calibri"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eastAsia="Times New Roman" w:cs="Calibri"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eastAsia="Times New Roman" w:cs="Calibri"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eastAsia="Times New Roman" w:cs="Calibri"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eastAsia="Times New Roman" w:cs="Calibri"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eastAsia="Times New Roman" w:cs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eastAsia="Times New Roman" w:cs="Calibri" w:hint="default"/>
      </w:rPr>
    </w:lvl>
  </w:abstractNum>
  <w:abstractNum w:abstractNumId="149" w15:restartNumberingAfterBreak="0">
    <w:nsid w:val="3CAA7373"/>
    <w:multiLevelType w:val="hybridMultilevel"/>
    <w:tmpl w:val="A69A1546"/>
    <w:name w:val="WW8Num322"/>
    <w:lvl w:ilvl="0" w:tplc="6D326F04">
      <w:start w:val="7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CFF343C"/>
    <w:multiLevelType w:val="multilevel"/>
    <w:tmpl w:val="2BCECA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eastAsia="Times New Roman" w:hAnsi="Lato" w:cs="Calibri"/>
        <w:b w:val="0"/>
        <w:sz w:val="24"/>
        <w:szCs w:val="24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644" w:hanging="360"/>
      </w:pPr>
      <w:rPr>
        <w:b w:val="0"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Lato" w:eastAsia="Times New Roman" w:hAnsi="Lato" w:cs="Calibri"/>
        <w:sz w:val="24"/>
        <w:szCs w:val="24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1" w15:restartNumberingAfterBreak="0">
    <w:nsid w:val="3F394063"/>
    <w:multiLevelType w:val="multilevel"/>
    <w:tmpl w:val="5A8C0906"/>
    <w:name w:val="WW8Num593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eastAsia="Times New Roman" w:hAnsi="Lato" w:cs="Calibri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644" w:hanging="360"/>
      </w:pPr>
      <w:rPr>
        <w:rFonts w:ascii="Lato" w:hAnsi="Lato" w:cs="Calibri" w:hint="default"/>
        <w:b w:val="0"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Lato" w:eastAsia="Times New Roman" w:hAnsi="Lato" w:cs="Calibri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2" w15:restartNumberingAfterBreak="0">
    <w:nsid w:val="3FA9655B"/>
    <w:multiLevelType w:val="hybridMultilevel"/>
    <w:tmpl w:val="246EF6C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3" w15:restartNumberingAfterBreak="0">
    <w:nsid w:val="41966041"/>
    <w:multiLevelType w:val="hybridMultilevel"/>
    <w:tmpl w:val="89608BAE"/>
    <w:lvl w:ilvl="0" w:tplc="06506F8E">
      <w:start w:val="1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18A8E2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Lato" w:eastAsia="Times New Roman" w:hAnsi="Lato" w:cs="Tahoma" w:hint="default"/>
        <w:b w:val="0"/>
        <w:sz w:val="24"/>
        <w:szCs w:val="24"/>
      </w:rPr>
    </w:lvl>
    <w:lvl w:ilvl="2" w:tplc="C90C6A14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E20DA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bCs w:val="0"/>
        <w:i w:val="0"/>
        <w:iCs w:val="0"/>
      </w:rPr>
    </w:lvl>
    <w:lvl w:ilvl="4" w:tplc="F984F170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F78C4C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Calibri" w:eastAsia="Times New Roman" w:hAnsi="Calibri" w:cs="Times New Roman" w:hint="default"/>
        <w:b w:val="0"/>
      </w:rPr>
    </w:lvl>
    <w:lvl w:ilvl="6" w:tplc="1FB82C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eastAsia="Times New Roman" w:hAnsi="Calibri" w:cs="Times New Roman" w:hint="default"/>
      </w:rPr>
    </w:lvl>
    <w:lvl w:ilvl="7" w:tplc="5546F5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 w:tplc="A37C45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eastAsia="Times New Roman" w:hAnsi="Times New Roman" w:cs="Times New Roman" w:hint="default"/>
      </w:rPr>
    </w:lvl>
  </w:abstractNum>
  <w:abstractNum w:abstractNumId="154" w15:restartNumberingAfterBreak="0">
    <w:nsid w:val="42754A06"/>
    <w:multiLevelType w:val="multilevel"/>
    <w:tmpl w:val="DCB0F3E0"/>
    <w:lvl w:ilvl="0">
      <w:start w:val="2"/>
      <w:numFmt w:val="decimal"/>
      <w:lvlText w:val="%1."/>
      <w:lvlJc w:val="left"/>
      <w:pPr>
        <w:ind w:left="360" w:hanging="360"/>
      </w:pPr>
      <w:rPr>
        <w:rFonts w:ascii="Lato" w:hAnsi="Lato" w:cs="Lato"/>
        <w:b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)"/>
      <w:lvlJc w:val="left"/>
      <w:pPr>
        <w:ind w:left="1080" w:hanging="360"/>
      </w:pPr>
    </w:lvl>
    <w:lvl w:ilvl="3">
      <w:start w:val="1"/>
      <w:numFmt w:val="decimal"/>
      <w:lvlText w:val="()"/>
      <w:lvlJc w:val="left"/>
      <w:pPr>
        <w:ind w:left="1440" w:hanging="360"/>
      </w:pPr>
    </w:lvl>
    <w:lvl w:ilvl="4">
      <w:start w:val="1"/>
      <w:numFmt w:val="lowerLetter"/>
      <w:lvlText w:val="()"/>
      <w:lvlJc w:val="left"/>
      <w:pPr>
        <w:ind w:left="1800" w:hanging="360"/>
      </w:pPr>
    </w:lvl>
    <w:lvl w:ilvl="5">
      <w:start w:val="1"/>
      <w:numFmt w:val="lowerRoman"/>
      <w:lvlText w:val="()"/>
      <w:lvlJc w:val="left"/>
      <w:pPr>
        <w:ind w:left="2160" w:hanging="360"/>
      </w:pPr>
    </w:lvl>
    <w:lvl w:ilvl="6">
      <w:start w:val="1"/>
      <w:numFmt w:val="decimal"/>
      <w:lvlText w:val="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."/>
      <w:lvlJc w:val="left"/>
      <w:pPr>
        <w:ind w:left="2880" w:hanging="360"/>
      </w:pPr>
    </w:lvl>
    <w:lvl w:ilvl="8">
      <w:start w:val="1"/>
      <w:numFmt w:val="lowerRoman"/>
      <w:lvlText w:val="."/>
      <w:lvlJc w:val="left"/>
      <w:pPr>
        <w:ind w:left="3240" w:hanging="360"/>
      </w:pPr>
    </w:lvl>
  </w:abstractNum>
  <w:abstractNum w:abstractNumId="155" w15:restartNumberingAfterBreak="0">
    <w:nsid w:val="4A8F15DD"/>
    <w:multiLevelType w:val="hybridMultilevel"/>
    <w:tmpl w:val="FAF4FD4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6" w15:restartNumberingAfterBreak="0">
    <w:nsid w:val="4AD644A2"/>
    <w:multiLevelType w:val="multilevel"/>
    <w:tmpl w:val="5448E3C8"/>
    <w:lvl w:ilvl="0">
      <w:start w:val="16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Lato" w:hAnsi="Lato" w:cs="Calibri" w:hint="default"/>
        <w:b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Lato" w:eastAsia="Calibri" w:hAnsi="Lato" w:cs="Calibri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4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57" w15:restartNumberingAfterBreak="0">
    <w:nsid w:val="4DEE5964"/>
    <w:multiLevelType w:val="hybridMultilevel"/>
    <w:tmpl w:val="9ACC132C"/>
    <w:lvl w:ilvl="0" w:tplc="CEBC997C">
      <w:start w:val="6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15A25186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8E0871BA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DEA28458">
      <w:start w:val="1"/>
      <w:numFmt w:val="lowerLetter"/>
      <w:lvlText w:val="%5."/>
      <w:lvlJc w:val="left"/>
      <w:pPr>
        <w:ind w:left="3600" w:hanging="360"/>
      </w:pPr>
      <w:rPr>
        <w:rFonts w:ascii="Lato" w:eastAsia="Calibri" w:hAnsi="Lato" w:cs="Calibri"/>
        <w:i w:val="0"/>
        <w:color w:val="auto"/>
      </w:rPr>
    </w:lvl>
    <w:lvl w:ilvl="5" w:tplc="CDAE22A8">
      <w:start w:val="2"/>
      <w:numFmt w:val="bullet"/>
      <w:lvlText w:val=""/>
      <w:lvlJc w:val="left"/>
      <w:pPr>
        <w:ind w:left="4500" w:hanging="360"/>
      </w:pPr>
      <w:rPr>
        <w:rFonts w:ascii="Symbol" w:eastAsia="Times New Roman" w:hAnsi="Symbol" w:cs="Calibri" w:hint="default"/>
      </w:rPr>
    </w:lvl>
    <w:lvl w:ilvl="6" w:tplc="C062FF46">
      <w:start w:val="1"/>
      <w:numFmt w:val="lowerLetter"/>
      <w:lvlText w:val="%7)"/>
      <w:lvlJc w:val="left"/>
      <w:pPr>
        <w:ind w:left="5100" w:hanging="42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E0C5B32"/>
    <w:multiLevelType w:val="hybridMultilevel"/>
    <w:tmpl w:val="990035D0"/>
    <w:lvl w:ilvl="0" w:tplc="9F3C578A">
      <w:start w:val="3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4E3F0C48"/>
    <w:multiLevelType w:val="hybridMultilevel"/>
    <w:tmpl w:val="C28ABE96"/>
    <w:name w:val="WW8Num1633"/>
    <w:lvl w:ilvl="0" w:tplc="542A2434">
      <w:start w:val="3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4EEA30A8"/>
    <w:multiLevelType w:val="hybridMultilevel"/>
    <w:tmpl w:val="96108BF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 w15:restartNumberingAfterBreak="0">
    <w:nsid w:val="503D7DF7"/>
    <w:multiLevelType w:val="hybridMultilevel"/>
    <w:tmpl w:val="9122408C"/>
    <w:lvl w:ilvl="0" w:tplc="C9C640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2" w15:restartNumberingAfterBreak="0">
    <w:nsid w:val="50E8099B"/>
    <w:multiLevelType w:val="multilevel"/>
    <w:tmpl w:val="45820B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Lato" w:eastAsia="Calibri" w:hAnsi="Lato" w:cs="Calibri"/>
        <w:b w:val="0"/>
        <w:i w:val="0"/>
        <w:color w:val="00000A"/>
        <w:sz w:val="24"/>
        <w:szCs w:val="24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3" w15:restartNumberingAfterBreak="0">
    <w:nsid w:val="52D45A97"/>
    <w:multiLevelType w:val="multilevel"/>
    <w:tmpl w:val="2EA83A88"/>
    <w:lvl w:ilvl="0">
      <w:start w:val="1"/>
      <w:numFmt w:val="decimal"/>
      <w:lvlText w:val="%1."/>
      <w:lvlJc w:val="left"/>
      <w:pPr>
        <w:ind w:left="1211" w:hanging="360"/>
      </w:pPr>
      <w:rPr>
        <w:strike w:val="0"/>
        <w:color w:val="000000"/>
      </w:rPr>
    </w:lvl>
    <w:lvl w:ilvl="1">
      <w:start w:val="1"/>
      <w:numFmt w:val="decimal"/>
      <w:lvlText w:val="%2."/>
      <w:lvlJc w:val="left"/>
      <w:pPr>
        <w:ind w:left="1156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1876" w:hanging="36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decimal"/>
      <w:lvlText w:val="%5."/>
      <w:lvlJc w:val="left"/>
      <w:pPr>
        <w:ind w:left="3316" w:hanging="360"/>
      </w:pPr>
    </w:lvl>
    <w:lvl w:ilvl="5">
      <w:start w:val="1"/>
      <w:numFmt w:val="decimal"/>
      <w:lvlText w:val="%6."/>
      <w:lvlJc w:val="left"/>
      <w:pPr>
        <w:ind w:left="4036" w:hanging="36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decimal"/>
      <w:lvlText w:val="%8."/>
      <w:lvlJc w:val="left"/>
      <w:pPr>
        <w:ind w:left="5476" w:hanging="360"/>
      </w:pPr>
    </w:lvl>
    <w:lvl w:ilvl="8">
      <w:start w:val="1"/>
      <w:numFmt w:val="decimal"/>
      <w:lvlText w:val="%9."/>
      <w:lvlJc w:val="left"/>
      <w:pPr>
        <w:ind w:left="6196" w:hanging="360"/>
      </w:pPr>
    </w:lvl>
  </w:abstractNum>
  <w:abstractNum w:abstractNumId="164" w15:restartNumberingAfterBreak="0">
    <w:nsid w:val="53CF7A3D"/>
    <w:multiLevelType w:val="multilevel"/>
    <w:tmpl w:val="0D14F32C"/>
    <w:name w:val="WW8Num32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6" w:hanging="360"/>
      </w:pPr>
      <w:rPr>
        <w:rFonts w:ascii="Lato" w:hAnsi="Lato" w:cs="Symbo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  <w:rPr>
        <w:rFonts w:ascii="Times New Roman" w:eastAsia="Times New Roman" w:hAnsi="Times New Roman"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  <w:rPr>
        <w:rFonts w:ascii="Times New Roman" w:eastAsia="Times New Roman" w:hAnsi="Times New Roman"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  <w:rPr>
        <w:rFonts w:ascii="Times New Roman" w:eastAsia="Times New Roman" w:hAnsi="Times New Roman"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15" w:hanging="1080"/>
      </w:pPr>
      <w:rPr>
        <w:rFonts w:ascii="Times New Roman" w:eastAsia="Times New Roman" w:hAnsi="Times New Roman"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  <w:rPr>
        <w:rFonts w:ascii="Times New Roman" w:eastAsia="Times New Roman" w:hAnsi="Times New Roman"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409" w:hanging="1440"/>
      </w:pPr>
      <w:rPr>
        <w:rFonts w:ascii="Times New Roman" w:eastAsia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  <w:rPr>
        <w:rFonts w:ascii="Times New Roman" w:eastAsia="Times New Roman" w:hAnsi="Times New Roman" w:cs="Times New Roman" w:hint="default"/>
        <w:b/>
        <w:bCs/>
      </w:rPr>
    </w:lvl>
  </w:abstractNum>
  <w:abstractNum w:abstractNumId="165" w15:restartNumberingAfterBreak="0">
    <w:nsid w:val="54810DD3"/>
    <w:multiLevelType w:val="multilevel"/>
    <w:tmpl w:val="2C4A921C"/>
    <w:lvl w:ilvl="0">
      <w:start w:val="16"/>
      <w:numFmt w:val="decimal"/>
      <w:lvlText w:val="%1)"/>
      <w:lvlJc w:val="left"/>
      <w:pPr>
        <w:ind w:left="502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Lato" w:eastAsia="Calibri" w:hAnsi="Lato" w:cs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4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6" w15:restartNumberingAfterBreak="0">
    <w:nsid w:val="54D823AE"/>
    <w:multiLevelType w:val="hybridMultilevel"/>
    <w:tmpl w:val="F0B602F2"/>
    <w:lvl w:ilvl="0" w:tplc="2B2A33DE">
      <w:start w:val="1"/>
      <w:numFmt w:val="lowerLetter"/>
      <w:lvlText w:val="%1)"/>
      <w:lvlJc w:val="left"/>
      <w:pPr>
        <w:ind w:left="1287" w:hanging="360"/>
      </w:pPr>
      <w:rPr>
        <w:rFonts w:ascii="Lato" w:eastAsia="Calibri" w:hAnsi="Lato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7" w15:restartNumberingAfterBreak="0">
    <w:nsid w:val="55696575"/>
    <w:multiLevelType w:val="hybridMultilevel"/>
    <w:tmpl w:val="B2087CF8"/>
    <w:lvl w:ilvl="0" w:tplc="AD8A1AB4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8" w15:restartNumberingAfterBreak="0">
    <w:nsid w:val="55D506BB"/>
    <w:multiLevelType w:val="hybridMultilevel"/>
    <w:tmpl w:val="851CE202"/>
    <w:lvl w:ilvl="0" w:tplc="EBA01F1E">
      <w:start w:val="5"/>
      <w:numFmt w:val="decimal"/>
      <w:lvlText w:val="%1)"/>
      <w:lvlJc w:val="left"/>
      <w:pPr>
        <w:ind w:left="720" w:hanging="360"/>
      </w:pPr>
      <w:rPr>
        <w:rFonts w:ascii="Lato" w:eastAsia="Calibri" w:hAnsi="Lato" w:cs="Calibri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5615336B"/>
    <w:multiLevelType w:val="multilevel"/>
    <w:tmpl w:val="87DC65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70" w15:restartNumberingAfterBreak="0">
    <w:nsid w:val="566D5898"/>
    <w:multiLevelType w:val="hybridMultilevel"/>
    <w:tmpl w:val="6A083C10"/>
    <w:lvl w:ilvl="0" w:tplc="B5BEC928">
      <w:start w:val="1"/>
      <w:numFmt w:val="lowerLetter"/>
      <w:lvlText w:val="%1)"/>
      <w:lvlJc w:val="left"/>
      <w:pPr>
        <w:ind w:left="1004" w:hanging="360"/>
      </w:pPr>
      <w:rPr>
        <w:rFonts w:ascii="Lato" w:eastAsia="Times New Roman" w:hAnsi="Lato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1" w15:restartNumberingAfterBreak="0">
    <w:nsid w:val="58410479"/>
    <w:multiLevelType w:val="hybridMultilevel"/>
    <w:tmpl w:val="AC2485FC"/>
    <w:lvl w:ilvl="0" w:tplc="974CA7DC">
      <w:start w:val="3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591B2D03"/>
    <w:multiLevelType w:val="hybridMultilevel"/>
    <w:tmpl w:val="22020582"/>
    <w:name w:val="WW8Num1632"/>
    <w:lvl w:ilvl="0" w:tplc="52806A38">
      <w:start w:val="3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597E749E"/>
    <w:multiLevelType w:val="multilevel"/>
    <w:tmpl w:val="A8D68B7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>
      <w:start w:val="6"/>
      <w:numFmt w:val="decimal"/>
      <w:lvlText w:val="%1.%2."/>
      <w:lvlJc w:val="left"/>
      <w:pPr>
        <w:ind w:left="106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3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30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6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072" w:hanging="1440"/>
      </w:pPr>
      <w:rPr>
        <w:rFonts w:hint="default"/>
        <w:b/>
      </w:rPr>
    </w:lvl>
  </w:abstractNum>
  <w:abstractNum w:abstractNumId="174" w15:restartNumberingAfterBreak="0">
    <w:nsid w:val="59CE79CA"/>
    <w:multiLevelType w:val="hybridMultilevel"/>
    <w:tmpl w:val="6B80950C"/>
    <w:lvl w:ilvl="0" w:tplc="425886BA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F2625F1A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5" w15:restartNumberingAfterBreak="0">
    <w:nsid w:val="59EB4FD1"/>
    <w:multiLevelType w:val="hybridMultilevel"/>
    <w:tmpl w:val="C3F62A64"/>
    <w:lvl w:ilvl="0" w:tplc="880E09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6" w15:restartNumberingAfterBreak="0">
    <w:nsid w:val="5A000684"/>
    <w:multiLevelType w:val="multilevel"/>
    <w:tmpl w:val="BE069CA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Lato" w:eastAsia="Calibri" w:hAnsi="Lato" w:cs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trike w:val="0"/>
      </w:r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7" w15:restartNumberingAfterBreak="0">
    <w:nsid w:val="5CE043BA"/>
    <w:multiLevelType w:val="multilevel"/>
    <w:tmpl w:val="F982B082"/>
    <w:lvl w:ilvl="0">
      <w:start w:val="10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7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8" w15:restartNumberingAfterBreak="0">
    <w:nsid w:val="5E7D240F"/>
    <w:multiLevelType w:val="multilevel"/>
    <w:tmpl w:val="0A060A04"/>
    <w:name w:val="WW8Num9223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79" w15:restartNumberingAfterBreak="0">
    <w:nsid w:val="601B438F"/>
    <w:multiLevelType w:val="hybridMultilevel"/>
    <w:tmpl w:val="44AAABBE"/>
    <w:lvl w:ilvl="0" w:tplc="D50A8E22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0" w15:restartNumberingAfterBreak="0">
    <w:nsid w:val="60672908"/>
    <w:multiLevelType w:val="multilevel"/>
    <w:tmpl w:val="9E6622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181" w15:restartNumberingAfterBreak="0">
    <w:nsid w:val="63951E62"/>
    <w:multiLevelType w:val="hybridMultilevel"/>
    <w:tmpl w:val="1996EFEC"/>
    <w:lvl w:ilvl="0" w:tplc="BA52750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2" w15:restartNumberingAfterBreak="0">
    <w:nsid w:val="64E14C40"/>
    <w:multiLevelType w:val="hybridMultilevel"/>
    <w:tmpl w:val="DF52D4B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3" w15:restartNumberingAfterBreak="0">
    <w:nsid w:val="6627461F"/>
    <w:multiLevelType w:val="multilevel"/>
    <w:tmpl w:val="8B5A902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84" w15:restartNumberingAfterBreak="0">
    <w:nsid w:val="667D128D"/>
    <w:multiLevelType w:val="multilevel"/>
    <w:tmpl w:val="A17821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85" w15:restartNumberingAfterBreak="0">
    <w:nsid w:val="67C54723"/>
    <w:multiLevelType w:val="multilevel"/>
    <w:tmpl w:val="8068A63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287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7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50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78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71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00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92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216" w:hanging="1800"/>
      </w:pPr>
    </w:lvl>
  </w:abstractNum>
  <w:abstractNum w:abstractNumId="186" w15:restartNumberingAfterBreak="0">
    <w:nsid w:val="68606D2E"/>
    <w:multiLevelType w:val="hybridMultilevel"/>
    <w:tmpl w:val="3CF63946"/>
    <w:lvl w:ilvl="0" w:tplc="3C6C56B0">
      <w:start w:val="1"/>
      <w:numFmt w:val="bullet"/>
      <w:pStyle w:val="0000000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4EA7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6AAA4B2D"/>
    <w:multiLevelType w:val="multilevel"/>
    <w:tmpl w:val="3A843F7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188" w15:restartNumberingAfterBreak="0">
    <w:nsid w:val="6DF77D9B"/>
    <w:multiLevelType w:val="hybridMultilevel"/>
    <w:tmpl w:val="35F08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6F776A91"/>
    <w:multiLevelType w:val="hybridMultilevel"/>
    <w:tmpl w:val="191CCEE2"/>
    <w:lvl w:ilvl="0" w:tplc="024677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0" w15:restartNumberingAfterBreak="0">
    <w:nsid w:val="70071F1D"/>
    <w:multiLevelType w:val="hybridMultilevel"/>
    <w:tmpl w:val="2508F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03D174E"/>
    <w:multiLevelType w:val="multilevel"/>
    <w:tmpl w:val="75F82024"/>
    <w:lvl w:ilvl="0">
      <w:start w:val="1"/>
      <w:numFmt w:val="decimal"/>
      <w:lvlText w:val="%1)"/>
      <w:lvlJc w:val="left"/>
      <w:pPr>
        <w:ind w:left="786" w:hanging="360"/>
      </w:pPr>
      <w:rPr>
        <w:rFonts w:ascii="Lato" w:eastAsia="Lato" w:hAnsi="Lato" w:cs="Lato"/>
        <w:b/>
        <w:color w:val="000000"/>
      </w:rPr>
    </w:lvl>
    <w:lvl w:ilvl="1">
      <w:start w:val="24"/>
      <w:numFmt w:val="decimal"/>
      <w:lvlText w:val="%2."/>
      <w:lvlJc w:val="left"/>
      <w:pPr>
        <w:ind w:left="501" w:hanging="360"/>
      </w:pPr>
      <w:rPr>
        <w:rFonts w:ascii="Lato" w:eastAsia="Lato" w:hAnsi="Lato" w:cs="Lato"/>
        <w:b w:val="0"/>
        <w:strike w:val="0"/>
        <w:color w:val="000000"/>
      </w:rPr>
    </w:lvl>
    <w:lvl w:ilvl="2">
      <w:start w:val="12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Lato" w:eastAsia="Lato" w:hAnsi="Lato" w:cs="Lato"/>
        <w:b w:val="0"/>
        <w:i w:val="0"/>
        <w:strike w:val="0"/>
        <w:color w:val="000000"/>
      </w:r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6"/>
      <w:numFmt w:val="decimal"/>
      <w:lvlText w:val="%6."/>
      <w:lvlJc w:val="left"/>
      <w:pPr>
        <w:ind w:left="0" w:firstLine="0"/>
      </w:pPr>
      <w:rPr>
        <w:b w:val="0"/>
        <w:strike w:val="0"/>
        <w:color w:val="000000"/>
      </w:rPr>
    </w:lvl>
    <w:lvl w:ilvl="6">
      <w:start w:val="8"/>
      <w:numFmt w:val="decimal"/>
      <w:lvlText w:val="%7."/>
      <w:lvlJc w:val="left"/>
      <w:pPr>
        <w:ind w:left="5040" w:hanging="360"/>
      </w:pPr>
    </w:lvl>
    <w:lvl w:ilvl="7">
      <w:start w:val="5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2" w15:restartNumberingAfterBreak="0">
    <w:nsid w:val="71B44F1B"/>
    <w:multiLevelType w:val="hybridMultilevel"/>
    <w:tmpl w:val="E8EC4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1BE5F90"/>
    <w:multiLevelType w:val="hybridMultilevel"/>
    <w:tmpl w:val="72EA10C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72916460"/>
    <w:multiLevelType w:val="multilevel"/>
    <w:tmpl w:val="2432F982"/>
    <w:lvl w:ilvl="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3960" w:hanging="1440"/>
      </w:pPr>
      <w:rPr>
        <w:rFonts w:hint="default"/>
        <w:u w:val="none"/>
      </w:rPr>
    </w:lvl>
  </w:abstractNum>
  <w:abstractNum w:abstractNumId="195" w15:restartNumberingAfterBreak="0">
    <w:nsid w:val="745648AB"/>
    <w:multiLevelType w:val="hybridMultilevel"/>
    <w:tmpl w:val="E1586C2A"/>
    <w:lvl w:ilvl="0" w:tplc="83AA82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6" w15:restartNumberingAfterBreak="0">
    <w:nsid w:val="767B2C89"/>
    <w:multiLevelType w:val="hybridMultilevel"/>
    <w:tmpl w:val="8A0EBA30"/>
    <w:lvl w:ilvl="0" w:tplc="FFFFFFFF">
      <w:start w:val="6"/>
      <w:numFmt w:val="decimal"/>
      <w:lvlText w:val="%1)"/>
      <w:lvlJc w:val="left"/>
      <w:pPr>
        <w:ind w:left="927" w:hanging="360"/>
      </w:pPr>
      <w:rPr>
        <w:rFonts w:ascii="Lato" w:hAnsi="Lato" w:cs="Calibri" w:hint="default"/>
        <w:b/>
        <w:bCs/>
        <w:color w:val="000000"/>
        <w:sz w:val="24"/>
        <w:szCs w:val="24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eastAsia="Lato" w:cs="Lato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6EE6650"/>
    <w:multiLevelType w:val="hybridMultilevel"/>
    <w:tmpl w:val="2980932A"/>
    <w:lvl w:ilvl="0" w:tplc="3C9C9E62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71D6641"/>
    <w:multiLevelType w:val="multilevel"/>
    <w:tmpl w:val="EAD697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99" w15:restartNumberingAfterBreak="0">
    <w:nsid w:val="787024F3"/>
    <w:multiLevelType w:val="hybridMultilevel"/>
    <w:tmpl w:val="584CF808"/>
    <w:lvl w:ilvl="0" w:tplc="E4B0DFDA">
      <w:start w:val="3"/>
      <w:numFmt w:val="decimal"/>
      <w:lvlText w:val="%1."/>
      <w:lvlJc w:val="left"/>
      <w:pPr>
        <w:ind w:left="927" w:hanging="360"/>
      </w:pPr>
      <w:rPr>
        <w:rFonts w:eastAsia="Times New Roman" w:cs="Calibri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0" w15:restartNumberingAfterBreak="0">
    <w:nsid w:val="7B0A7ECA"/>
    <w:multiLevelType w:val="hybridMultilevel"/>
    <w:tmpl w:val="6654F9AE"/>
    <w:lvl w:ilvl="0" w:tplc="F4B8DA58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6B08AF7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1" w15:restartNumberingAfterBreak="0">
    <w:nsid w:val="7C5228A0"/>
    <w:multiLevelType w:val="multilevel"/>
    <w:tmpl w:val="3D0A16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ascii="Lato" w:eastAsia="Calibri" w:hAnsi="Lato" w:cs="Calibri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2" w15:restartNumberingAfterBreak="0">
    <w:nsid w:val="7E084EAF"/>
    <w:multiLevelType w:val="multilevel"/>
    <w:tmpl w:val="3A6A4F1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87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216" w:hanging="1800"/>
      </w:pPr>
      <w:rPr>
        <w:rFonts w:hint="default"/>
      </w:rPr>
    </w:lvl>
  </w:abstractNum>
  <w:abstractNum w:abstractNumId="203" w15:restartNumberingAfterBreak="0">
    <w:nsid w:val="7ED7556A"/>
    <w:multiLevelType w:val="multilevel"/>
    <w:tmpl w:val="39F616EA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48" w:hanging="1800"/>
      </w:pPr>
      <w:rPr>
        <w:rFonts w:hint="default"/>
      </w:rPr>
    </w:lvl>
  </w:abstractNum>
  <w:num w:numId="1" w16cid:durableId="451291494">
    <w:abstractNumId w:val="1"/>
  </w:num>
  <w:num w:numId="2" w16cid:durableId="428157748">
    <w:abstractNumId w:val="16"/>
  </w:num>
  <w:num w:numId="3" w16cid:durableId="1664166936">
    <w:abstractNumId w:val="24"/>
  </w:num>
  <w:num w:numId="4" w16cid:durableId="745541070">
    <w:abstractNumId w:val="31"/>
  </w:num>
  <w:num w:numId="5" w16cid:durableId="1310400753">
    <w:abstractNumId w:val="37"/>
  </w:num>
  <w:num w:numId="6" w16cid:durableId="1141849090">
    <w:abstractNumId w:val="38"/>
  </w:num>
  <w:num w:numId="7" w16cid:durableId="608312871">
    <w:abstractNumId w:val="43"/>
  </w:num>
  <w:num w:numId="8" w16cid:durableId="390662411">
    <w:abstractNumId w:val="46"/>
  </w:num>
  <w:num w:numId="9" w16cid:durableId="112478983">
    <w:abstractNumId w:val="51"/>
  </w:num>
  <w:num w:numId="10" w16cid:durableId="1487432090">
    <w:abstractNumId w:val="55"/>
  </w:num>
  <w:num w:numId="11" w16cid:durableId="497304308">
    <w:abstractNumId w:val="61"/>
  </w:num>
  <w:num w:numId="12" w16cid:durableId="841965676">
    <w:abstractNumId w:val="62"/>
  </w:num>
  <w:num w:numId="13" w16cid:durableId="325086623">
    <w:abstractNumId w:val="63"/>
  </w:num>
  <w:num w:numId="14" w16cid:durableId="1046755145">
    <w:abstractNumId w:val="64"/>
  </w:num>
  <w:num w:numId="15" w16cid:durableId="1935046152">
    <w:abstractNumId w:val="68"/>
  </w:num>
  <w:num w:numId="16" w16cid:durableId="225536154">
    <w:abstractNumId w:val="71"/>
  </w:num>
  <w:num w:numId="17" w16cid:durableId="1680935582">
    <w:abstractNumId w:val="74"/>
  </w:num>
  <w:num w:numId="18" w16cid:durableId="260841918">
    <w:abstractNumId w:val="83"/>
  </w:num>
  <w:num w:numId="19" w16cid:durableId="962923401">
    <w:abstractNumId w:val="87"/>
  </w:num>
  <w:num w:numId="20" w16cid:durableId="346716564">
    <w:abstractNumId w:val="89"/>
  </w:num>
  <w:num w:numId="21" w16cid:durableId="1111973726">
    <w:abstractNumId w:val="90"/>
  </w:num>
  <w:num w:numId="22" w16cid:durableId="1564683417">
    <w:abstractNumId w:val="91"/>
  </w:num>
  <w:num w:numId="23" w16cid:durableId="477845381">
    <w:abstractNumId w:val="94"/>
  </w:num>
  <w:num w:numId="24" w16cid:durableId="516239398">
    <w:abstractNumId w:val="95"/>
  </w:num>
  <w:num w:numId="25" w16cid:durableId="89544257">
    <w:abstractNumId w:val="96"/>
  </w:num>
  <w:num w:numId="26" w16cid:durableId="156190134">
    <w:abstractNumId w:val="97"/>
  </w:num>
  <w:num w:numId="27" w16cid:durableId="1838425631">
    <w:abstractNumId w:val="100"/>
  </w:num>
  <w:num w:numId="28" w16cid:durableId="1956449444">
    <w:abstractNumId w:val="101"/>
  </w:num>
  <w:num w:numId="29" w16cid:durableId="670793062">
    <w:abstractNumId w:val="103"/>
  </w:num>
  <w:num w:numId="30" w16cid:durableId="670789988">
    <w:abstractNumId w:val="105"/>
  </w:num>
  <w:num w:numId="31" w16cid:durableId="959454322">
    <w:abstractNumId w:val="108"/>
  </w:num>
  <w:num w:numId="32" w16cid:durableId="1430808134">
    <w:abstractNumId w:val="109"/>
  </w:num>
  <w:num w:numId="33" w16cid:durableId="79953962">
    <w:abstractNumId w:val="110"/>
  </w:num>
  <w:num w:numId="34" w16cid:durableId="1719235714">
    <w:abstractNumId w:val="113"/>
  </w:num>
  <w:num w:numId="35" w16cid:durableId="1726177087">
    <w:abstractNumId w:val="114"/>
  </w:num>
  <w:num w:numId="36" w16cid:durableId="1866016609">
    <w:abstractNumId w:val="115"/>
  </w:num>
  <w:num w:numId="37" w16cid:durableId="768702747">
    <w:abstractNumId w:val="180"/>
  </w:num>
  <w:num w:numId="38" w16cid:durableId="452290649">
    <w:abstractNumId w:val="152"/>
  </w:num>
  <w:num w:numId="39" w16cid:durableId="1360354517">
    <w:abstractNumId w:val="134"/>
  </w:num>
  <w:num w:numId="40" w16cid:durableId="196235025">
    <w:abstractNumId w:val="143"/>
  </w:num>
  <w:num w:numId="41" w16cid:durableId="37630804">
    <w:abstractNumId w:val="199"/>
  </w:num>
  <w:num w:numId="42" w16cid:durableId="196507150">
    <w:abstractNumId w:val="126"/>
  </w:num>
  <w:num w:numId="43" w16cid:durableId="1198740655">
    <w:abstractNumId w:val="144"/>
  </w:num>
  <w:num w:numId="44" w16cid:durableId="970944128">
    <w:abstractNumId w:val="176"/>
  </w:num>
  <w:num w:numId="45" w16cid:durableId="1085107002">
    <w:abstractNumId w:val="165"/>
  </w:num>
  <w:num w:numId="46" w16cid:durableId="685323812">
    <w:abstractNumId w:val="169"/>
  </w:num>
  <w:num w:numId="47" w16cid:durableId="496195468">
    <w:abstractNumId w:val="184"/>
  </w:num>
  <w:num w:numId="48" w16cid:durableId="640960275">
    <w:abstractNumId w:val="145"/>
  </w:num>
  <w:num w:numId="49" w16cid:durableId="1801918345">
    <w:abstractNumId w:val="142"/>
  </w:num>
  <w:num w:numId="50" w16cid:durableId="676690852">
    <w:abstractNumId w:val="122"/>
  </w:num>
  <w:num w:numId="51" w16cid:durableId="2103405925">
    <w:abstractNumId w:val="150"/>
  </w:num>
  <w:num w:numId="52" w16cid:durableId="1762989337">
    <w:abstractNumId w:val="162"/>
  </w:num>
  <w:num w:numId="53" w16cid:durableId="1469739718">
    <w:abstractNumId w:val="183"/>
  </w:num>
  <w:num w:numId="54" w16cid:durableId="1616062380">
    <w:abstractNumId w:val="178"/>
  </w:num>
  <w:num w:numId="55" w16cid:durableId="1900440679">
    <w:abstractNumId w:val="123"/>
    <w:lvlOverride w:ilvl="1">
      <w:lvl w:ilvl="1" w:tplc="AA2A8386">
        <w:start w:val="1"/>
        <w:numFmt w:val="decimal"/>
        <w:lvlText w:val="%2)"/>
        <w:lvlJc w:val="left"/>
        <w:pPr>
          <w:ind w:left="1440" w:hanging="360"/>
        </w:pPr>
        <w:rPr>
          <w:rFonts w:ascii="Lato" w:hAnsi="Lato" w:cs="Calibri" w:hint="default"/>
          <w:b w:val="0"/>
          <w:bCs/>
          <w:strike w:val="0"/>
          <w:dstrike w:val="0"/>
          <w:sz w:val="24"/>
          <w:szCs w:val="24"/>
          <w:u w:val="none"/>
          <w:effect w:val="none"/>
        </w:rPr>
      </w:lvl>
    </w:lvlOverride>
  </w:num>
  <w:num w:numId="56" w16cid:durableId="518979628">
    <w:abstractNumId w:val="168"/>
  </w:num>
  <w:num w:numId="57" w16cid:durableId="268513118">
    <w:abstractNumId w:val="131"/>
  </w:num>
  <w:num w:numId="58" w16cid:durableId="1928882735">
    <w:abstractNumId w:val="139"/>
  </w:num>
  <w:num w:numId="59" w16cid:durableId="730542103">
    <w:abstractNumId w:val="170"/>
  </w:num>
  <w:num w:numId="60" w16cid:durableId="1988822196">
    <w:abstractNumId w:val="194"/>
  </w:num>
  <w:num w:numId="61" w16cid:durableId="732655258">
    <w:abstractNumId w:val="158"/>
  </w:num>
  <w:num w:numId="62" w16cid:durableId="1445542292">
    <w:abstractNumId w:val="197"/>
  </w:num>
  <w:num w:numId="63" w16cid:durableId="1472625745">
    <w:abstractNumId w:val="123"/>
  </w:num>
  <w:num w:numId="64" w16cid:durableId="430048927">
    <w:abstractNumId w:val="132"/>
  </w:num>
  <w:num w:numId="65" w16cid:durableId="1478499839">
    <w:abstractNumId w:val="135"/>
  </w:num>
  <w:num w:numId="66" w16cid:durableId="399254825">
    <w:abstractNumId w:val="191"/>
  </w:num>
  <w:num w:numId="67" w16cid:durableId="422653938">
    <w:abstractNumId w:val="157"/>
  </w:num>
  <w:num w:numId="68" w16cid:durableId="100298269">
    <w:abstractNumId w:val="129"/>
  </w:num>
  <w:num w:numId="69" w16cid:durableId="1270351166">
    <w:abstractNumId w:val="0"/>
  </w:num>
  <w:num w:numId="70" w16cid:durableId="741100733">
    <w:abstractNumId w:val="201"/>
  </w:num>
  <w:num w:numId="71" w16cid:durableId="1310289302">
    <w:abstractNumId w:val="147"/>
  </w:num>
  <w:num w:numId="72" w16cid:durableId="245579957">
    <w:abstractNumId w:val="163"/>
  </w:num>
  <w:num w:numId="73" w16cid:durableId="1173840437">
    <w:abstractNumId w:val="198"/>
  </w:num>
  <w:num w:numId="74" w16cid:durableId="499543165">
    <w:abstractNumId w:val="190"/>
  </w:num>
  <w:num w:numId="75" w16cid:durableId="1672950144">
    <w:abstractNumId w:val="146"/>
  </w:num>
  <w:num w:numId="76" w16cid:durableId="802767770">
    <w:abstractNumId w:val="186"/>
  </w:num>
  <w:num w:numId="77" w16cid:durableId="958029195">
    <w:abstractNumId w:val="148"/>
  </w:num>
  <w:num w:numId="78" w16cid:durableId="1657025331">
    <w:abstractNumId w:val="171"/>
  </w:num>
  <w:num w:numId="79" w16cid:durableId="1974944012">
    <w:abstractNumId w:val="173"/>
  </w:num>
  <w:num w:numId="80" w16cid:durableId="1718358249">
    <w:abstractNumId w:val="119"/>
  </w:num>
  <w:num w:numId="81" w16cid:durableId="345793926">
    <w:abstractNumId w:val="187"/>
  </w:num>
  <w:num w:numId="82" w16cid:durableId="732121844">
    <w:abstractNumId w:val="192"/>
  </w:num>
  <w:num w:numId="83" w16cid:durableId="2030594580">
    <w:abstractNumId w:val="153"/>
  </w:num>
  <w:num w:numId="84" w16cid:durableId="996692837">
    <w:abstractNumId w:val="133"/>
  </w:num>
  <w:num w:numId="85" w16cid:durableId="683945040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94931648">
    <w:abstractNumId w:val="12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639261206">
    <w:abstractNumId w:val="117"/>
  </w:num>
  <w:num w:numId="88" w16cid:durableId="363099501">
    <w:abstractNumId w:val="200"/>
  </w:num>
  <w:num w:numId="89" w16cid:durableId="1100416227">
    <w:abstractNumId w:val="154"/>
  </w:num>
  <w:num w:numId="90" w16cid:durableId="1104033937">
    <w:abstractNumId w:val="181"/>
  </w:num>
  <w:num w:numId="91" w16cid:durableId="1138298419">
    <w:abstractNumId w:val="160"/>
  </w:num>
  <w:num w:numId="92" w16cid:durableId="1367173859">
    <w:abstractNumId w:val="130"/>
  </w:num>
  <w:num w:numId="93" w16cid:durableId="397557360">
    <w:abstractNumId w:val="120"/>
  </w:num>
  <w:num w:numId="94" w16cid:durableId="2005089899">
    <w:abstractNumId w:val="188"/>
  </w:num>
  <w:num w:numId="95" w16cid:durableId="1983925075">
    <w:abstractNumId w:val="174"/>
  </w:num>
  <w:num w:numId="96" w16cid:durableId="482351522">
    <w:abstractNumId w:val="189"/>
  </w:num>
  <w:num w:numId="97" w16cid:durableId="1958632265">
    <w:abstractNumId w:val="166"/>
  </w:num>
  <w:num w:numId="98" w16cid:durableId="219096895">
    <w:abstractNumId w:val="161"/>
  </w:num>
  <w:num w:numId="99" w16cid:durableId="937981190">
    <w:abstractNumId w:val="138"/>
  </w:num>
  <w:num w:numId="100" w16cid:durableId="2084182369">
    <w:abstractNumId w:val="155"/>
  </w:num>
  <w:num w:numId="101" w16cid:durableId="1033114672">
    <w:abstractNumId w:val="185"/>
  </w:num>
  <w:num w:numId="102" w16cid:durableId="1679313244">
    <w:abstractNumId w:val="32"/>
  </w:num>
  <w:num w:numId="103" w16cid:durableId="939684927">
    <w:abstractNumId w:val="44"/>
  </w:num>
  <w:num w:numId="104" w16cid:durableId="1150709630">
    <w:abstractNumId w:val="118"/>
  </w:num>
  <w:num w:numId="105" w16cid:durableId="101654315">
    <w:abstractNumId w:val="193"/>
  </w:num>
  <w:num w:numId="106" w16cid:durableId="1907913025">
    <w:abstractNumId w:val="121"/>
  </w:num>
  <w:num w:numId="107" w16cid:durableId="1287003955">
    <w:abstractNumId w:val="141"/>
  </w:num>
  <w:num w:numId="108" w16cid:durableId="860439419">
    <w:abstractNumId w:val="203"/>
  </w:num>
  <w:num w:numId="109" w16cid:durableId="1327517363">
    <w:abstractNumId w:val="182"/>
  </w:num>
  <w:num w:numId="110" w16cid:durableId="1127547449">
    <w:abstractNumId w:val="156"/>
  </w:num>
  <w:num w:numId="111" w16cid:durableId="848368548">
    <w:abstractNumId w:val="196"/>
  </w:num>
  <w:num w:numId="112" w16cid:durableId="527063567">
    <w:abstractNumId w:val="175"/>
  </w:num>
  <w:num w:numId="113" w16cid:durableId="302202002">
    <w:abstractNumId w:val="179"/>
  </w:num>
  <w:num w:numId="114" w16cid:durableId="713382355">
    <w:abstractNumId w:val="195"/>
  </w:num>
  <w:num w:numId="115" w16cid:durableId="1259875383">
    <w:abstractNumId w:val="202"/>
  </w:num>
  <w:num w:numId="116" w16cid:durableId="1157191992">
    <w:abstractNumId w:val="167"/>
  </w:num>
  <w:num w:numId="117" w16cid:durableId="1700666282">
    <w:abstractNumId w:val="127"/>
  </w:num>
  <w:num w:numId="118" w16cid:durableId="277954552">
    <w:abstractNumId w:val="177"/>
  </w:num>
  <w:num w:numId="119" w16cid:durableId="851916089">
    <w:abstractNumId w:val="124"/>
  </w:num>
  <w:numIdMacAtCleanup w:val="1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9D2"/>
    <w:rsid w:val="0000085D"/>
    <w:rsid w:val="000018C1"/>
    <w:rsid w:val="00004869"/>
    <w:rsid w:val="000055D2"/>
    <w:rsid w:val="00005E42"/>
    <w:rsid w:val="00006B7E"/>
    <w:rsid w:val="00006DE8"/>
    <w:rsid w:val="00007940"/>
    <w:rsid w:val="000101BF"/>
    <w:rsid w:val="0001059C"/>
    <w:rsid w:val="00010BDF"/>
    <w:rsid w:val="0001163C"/>
    <w:rsid w:val="00011AFE"/>
    <w:rsid w:val="000139AD"/>
    <w:rsid w:val="00013A7A"/>
    <w:rsid w:val="00014AC1"/>
    <w:rsid w:val="00015EE9"/>
    <w:rsid w:val="00016380"/>
    <w:rsid w:val="00020974"/>
    <w:rsid w:val="00021246"/>
    <w:rsid w:val="00021D18"/>
    <w:rsid w:val="0002226E"/>
    <w:rsid w:val="00022403"/>
    <w:rsid w:val="000245B2"/>
    <w:rsid w:val="00024BB2"/>
    <w:rsid w:val="000251F8"/>
    <w:rsid w:val="00025ECC"/>
    <w:rsid w:val="000278A9"/>
    <w:rsid w:val="00027A4D"/>
    <w:rsid w:val="00027C03"/>
    <w:rsid w:val="00027C24"/>
    <w:rsid w:val="000300C8"/>
    <w:rsid w:val="00031789"/>
    <w:rsid w:val="00031AFC"/>
    <w:rsid w:val="00031E9A"/>
    <w:rsid w:val="0003221B"/>
    <w:rsid w:val="00032BB9"/>
    <w:rsid w:val="0003461C"/>
    <w:rsid w:val="00035627"/>
    <w:rsid w:val="000357B8"/>
    <w:rsid w:val="00035AA1"/>
    <w:rsid w:val="00035D9A"/>
    <w:rsid w:val="00035DF7"/>
    <w:rsid w:val="00036550"/>
    <w:rsid w:val="000368F5"/>
    <w:rsid w:val="000370BA"/>
    <w:rsid w:val="0003759B"/>
    <w:rsid w:val="00037848"/>
    <w:rsid w:val="00037AE0"/>
    <w:rsid w:val="00041E3B"/>
    <w:rsid w:val="00042CA0"/>
    <w:rsid w:val="00042E0D"/>
    <w:rsid w:val="000449FE"/>
    <w:rsid w:val="0004524A"/>
    <w:rsid w:val="000453D6"/>
    <w:rsid w:val="0004619B"/>
    <w:rsid w:val="00046977"/>
    <w:rsid w:val="000476C4"/>
    <w:rsid w:val="00047F54"/>
    <w:rsid w:val="00050A1D"/>
    <w:rsid w:val="00050B89"/>
    <w:rsid w:val="00052513"/>
    <w:rsid w:val="00053CB4"/>
    <w:rsid w:val="00053D87"/>
    <w:rsid w:val="00055074"/>
    <w:rsid w:val="00055D4F"/>
    <w:rsid w:val="00056211"/>
    <w:rsid w:val="00056563"/>
    <w:rsid w:val="00056872"/>
    <w:rsid w:val="00056A11"/>
    <w:rsid w:val="00057F53"/>
    <w:rsid w:val="00060989"/>
    <w:rsid w:val="00061EF6"/>
    <w:rsid w:val="0006206A"/>
    <w:rsid w:val="00062C69"/>
    <w:rsid w:val="00063A76"/>
    <w:rsid w:val="000642C5"/>
    <w:rsid w:val="00065CD8"/>
    <w:rsid w:val="00065DC5"/>
    <w:rsid w:val="00065F8F"/>
    <w:rsid w:val="000663D1"/>
    <w:rsid w:val="00066757"/>
    <w:rsid w:val="00066B19"/>
    <w:rsid w:val="00066DEB"/>
    <w:rsid w:val="00066E94"/>
    <w:rsid w:val="000706FE"/>
    <w:rsid w:val="00070765"/>
    <w:rsid w:val="00071627"/>
    <w:rsid w:val="00073594"/>
    <w:rsid w:val="0007368D"/>
    <w:rsid w:val="00073727"/>
    <w:rsid w:val="0007565E"/>
    <w:rsid w:val="000767FB"/>
    <w:rsid w:val="0007708D"/>
    <w:rsid w:val="000774A0"/>
    <w:rsid w:val="000806BE"/>
    <w:rsid w:val="00080741"/>
    <w:rsid w:val="00080916"/>
    <w:rsid w:val="000815FD"/>
    <w:rsid w:val="00081E6A"/>
    <w:rsid w:val="0008200C"/>
    <w:rsid w:val="0008259F"/>
    <w:rsid w:val="000829DA"/>
    <w:rsid w:val="00082BFE"/>
    <w:rsid w:val="0008309C"/>
    <w:rsid w:val="000835BE"/>
    <w:rsid w:val="0008406C"/>
    <w:rsid w:val="00084B7E"/>
    <w:rsid w:val="00084CBA"/>
    <w:rsid w:val="00084D50"/>
    <w:rsid w:val="00084DCC"/>
    <w:rsid w:val="00086386"/>
    <w:rsid w:val="000870C6"/>
    <w:rsid w:val="00087897"/>
    <w:rsid w:val="00090371"/>
    <w:rsid w:val="00090F3D"/>
    <w:rsid w:val="000910C0"/>
    <w:rsid w:val="00092308"/>
    <w:rsid w:val="00093632"/>
    <w:rsid w:val="00093B9B"/>
    <w:rsid w:val="00094EEC"/>
    <w:rsid w:val="00094FA3"/>
    <w:rsid w:val="0009673B"/>
    <w:rsid w:val="000A0143"/>
    <w:rsid w:val="000A02DC"/>
    <w:rsid w:val="000A0793"/>
    <w:rsid w:val="000A3292"/>
    <w:rsid w:val="000A42AE"/>
    <w:rsid w:val="000A68D3"/>
    <w:rsid w:val="000A72C9"/>
    <w:rsid w:val="000A72D8"/>
    <w:rsid w:val="000B0055"/>
    <w:rsid w:val="000B03F6"/>
    <w:rsid w:val="000B1B66"/>
    <w:rsid w:val="000B21B5"/>
    <w:rsid w:val="000B2AA3"/>
    <w:rsid w:val="000B337F"/>
    <w:rsid w:val="000B5266"/>
    <w:rsid w:val="000B53B3"/>
    <w:rsid w:val="000B64B5"/>
    <w:rsid w:val="000B6B8B"/>
    <w:rsid w:val="000B6CCB"/>
    <w:rsid w:val="000B775B"/>
    <w:rsid w:val="000B779A"/>
    <w:rsid w:val="000C030E"/>
    <w:rsid w:val="000C12D2"/>
    <w:rsid w:val="000C15F2"/>
    <w:rsid w:val="000C310C"/>
    <w:rsid w:val="000C3239"/>
    <w:rsid w:val="000C4731"/>
    <w:rsid w:val="000C4E16"/>
    <w:rsid w:val="000C5772"/>
    <w:rsid w:val="000C67D0"/>
    <w:rsid w:val="000C68F8"/>
    <w:rsid w:val="000C7650"/>
    <w:rsid w:val="000C7FF7"/>
    <w:rsid w:val="000D0B4D"/>
    <w:rsid w:val="000D19AA"/>
    <w:rsid w:val="000D21C2"/>
    <w:rsid w:val="000D294A"/>
    <w:rsid w:val="000D3FC3"/>
    <w:rsid w:val="000D510E"/>
    <w:rsid w:val="000D5535"/>
    <w:rsid w:val="000D57AB"/>
    <w:rsid w:val="000D5837"/>
    <w:rsid w:val="000D5B54"/>
    <w:rsid w:val="000D5D19"/>
    <w:rsid w:val="000D5E10"/>
    <w:rsid w:val="000D71D7"/>
    <w:rsid w:val="000D7F74"/>
    <w:rsid w:val="000E050E"/>
    <w:rsid w:val="000E08EF"/>
    <w:rsid w:val="000E0A16"/>
    <w:rsid w:val="000E1C60"/>
    <w:rsid w:val="000E256F"/>
    <w:rsid w:val="000E2971"/>
    <w:rsid w:val="000E4630"/>
    <w:rsid w:val="000E48BB"/>
    <w:rsid w:val="000E6C7C"/>
    <w:rsid w:val="000E730A"/>
    <w:rsid w:val="000F049A"/>
    <w:rsid w:val="000F191D"/>
    <w:rsid w:val="000F271D"/>
    <w:rsid w:val="000F4E83"/>
    <w:rsid w:val="000F6174"/>
    <w:rsid w:val="000F6577"/>
    <w:rsid w:val="000F6BC6"/>
    <w:rsid w:val="000F7870"/>
    <w:rsid w:val="00100E71"/>
    <w:rsid w:val="001017BA"/>
    <w:rsid w:val="00101910"/>
    <w:rsid w:val="0010194D"/>
    <w:rsid w:val="00102077"/>
    <w:rsid w:val="00102328"/>
    <w:rsid w:val="0010331B"/>
    <w:rsid w:val="001039AD"/>
    <w:rsid w:val="00103C21"/>
    <w:rsid w:val="00103D60"/>
    <w:rsid w:val="001046C9"/>
    <w:rsid w:val="001048C3"/>
    <w:rsid w:val="00104DF0"/>
    <w:rsid w:val="00105BA5"/>
    <w:rsid w:val="0010620D"/>
    <w:rsid w:val="001078ED"/>
    <w:rsid w:val="00107F5C"/>
    <w:rsid w:val="00110DC1"/>
    <w:rsid w:val="00110ED8"/>
    <w:rsid w:val="0011108A"/>
    <w:rsid w:val="00111C0F"/>
    <w:rsid w:val="00112037"/>
    <w:rsid w:val="00112ECA"/>
    <w:rsid w:val="00113986"/>
    <w:rsid w:val="00114515"/>
    <w:rsid w:val="00114F61"/>
    <w:rsid w:val="00115247"/>
    <w:rsid w:val="0011529E"/>
    <w:rsid w:val="00115972"/>
    <w:rsid w:val="00115AC0"/>
    <w:rsid w:val="00120277"/>
    <w:rsid w:val="00121564"/>
    <w:rsid w:val="00121690"/>
    <w:rsid w:val="001221FF"/>
    <w:rsid w:val="00122C3E"/>
    <w:rsid w:val="00123128"/>
    <w:rsid w:val="00123F70"/>
    <w:rsid w:val="001253B9"/>
    <w:rsid w:val="00125708"/>
    <w:rsid w:val="00126B35"/>
    <w:rsid w:val="001275DB"/>
    <w:rsid w:val="00130084"/>
    <w:rsid w:val="00130311"/>
    <w:rsid w:val="00132908"/>
    <w:rsid w:val="00132944"/>
    <w:rsid w:val="00132E48"/>
    <w:rsid w:val="00134C26"/>
    <w:rsid w:val="00134DB8"/>
    <w:rsid w:val="00134DD9"/>
    <w:rsid w:val="00135908"/>
    <w:rsid w:val="00136AE3"/>
    <w:rsid w:val="001371D1"/>
    <w:rsid w:val="0013723E"/>
    <w:rsid w:val="00137528"/>
    <w:rsid w:val="00137C84"/>
    <w:rsid w:val="00137D76"/>
    <w:rsid w:val="00140670"/>
    <w:rsid w:val="001406CA"/>
    <w:rsid w:val="00142826"/>
    <w:rsid w:val="00143BCB"/>
    <w:rsid w:val="0014454A"/>
    <w:rsid w:val="00144628"/>
    <w:rsid w:val="001448EB"/>
    <w:rsid w:val="001457EA"/>
    <w:rsid w:val="00146C52"/>
    <w:rsid w:val="00147480"/>
    <w:rsid w:val="00147BD3"/>
    <w:rsid w:val="0015108E"/>
    <w:rsid w:val="001512EC"/>
    <w:rsid w:val="00151501"/>
    <w:rsid w:val="00151CD4"/>
    <w:rsid w:val="00152216"/>
    <w:rsid w:val="00152C25"/>
    <w:rsid w:val="001541B3"/>
    <w:rsid w:val="001544EF"/>
    <w:rsid w:val="001549AA"/>
    <w:rsid w:val="00156F76"/>
    <w:rsid w:val="00160831"/>
    <w:rsid w:val="00161591"/>
    <w:rsid w:val="00161F7B"/>
    <w:rsid w:val="00162F37"/>
    <w:rsid w:val="00163472"/>
    <w:rsid w:val="001638E2"/>
    <w:rsid w:val="00163ADA"/>
    <w:rsid w:val="00165B39"/>
    <w:rsid w:val="00165C36"/>
    <w:rsid w:val="00165F0F"/>
    <w:rsid w:val="001670CE"/>
    <w:rsid w:val="00167C99"/>
    <w:rsid w:val="00170ECB"/>
    <w:rsid w:val="00172EAD"/>
    <w:rsid w:val="00173729"/>
    <w:rsid w:val="00174E33"/>
    <w:rsid w:val="00175C91"/>
    <w:rsid w:val="0017690A"/>
    <w:rsid w:val="00176AD9"/>
    <w:rsid w:val="001774AA"/>
    <w:rsid w:val="00177508"/>
    <w:rsid w:val="001808D0"/>
    <w:rsid w:val="00181762"/>
    <w:rsid w:val="00182905"/>
    <w:rsid w:val="00182BCC"/>
    <w:rsid w:val="00182C1A"/>
    <w:rsid w:val="00183206"/>
    <w:rsid w:val="00183577"/>
    <w:rsid w:val="0018487D"/>
    <w:rsid w:val="00184EEF"/>
    <w:rsid w:val="001855D6"/>
    <w:rsid w:val="00185F87"/>
    <w:rsid w:val="00187393"/>
    <w:rsid w:val="0019036C"/>
    <w:rsid w:val="00191FD9"/>
    <w:rsid w:val="001926C6"/>
    <w:rsid w:val="00192EF1"/>
    <w:rsid w:val="00194241"/>
    <w:rsid w:val="00196DA1"/>
    <w:rsid w:val="00196E94"/>
    <w:rsid w:val="00196EE5"/>
    <w:rsid w:val="00197FE0"/>
    <w:rsid w:val="001A075E"/>
    <w:rsid w:val="001A0A3E"/>
    <w:rsid w:val="001A0ED9"/>
    <w:rsid w:val="001A1B3D"/>
    <w:rsid w:val="001A29F1"/>
    <w:rsid w:val="001A2A71"/>
    <w:rsid w:val="001A2BD2"/>
    <w:rsid w:val="001A3212"/>
    <w:rsid w:val="001A4B38"/>
    <w:rsid w:val="001A5B72"/>
    <w:rsid w:val="001A6CD1"/>
    <w:rsid w:val="001A6DAB"/>
    <w:rsid w:val="001A6F91"/>
    <w:rsid w:val="001A7090"/>
    <w:rsid w:val="001A7455"/>
    <w:rsid w:val="001B093A"/>
    <w:rsid w:val="001B0D79"/>
    <w:rsid w:val="001B2B28"/>
    <w:rsid w:val="001B2CDB"/>
    <w:rsid w:val="001B3563"/>
    <w:rsid w:val="001B420A"/>
    <w:rsid w:val="001B477F"/>
    <w:rsid w:val="001B5AA6"/>
    <w:rsid w:val="001C109B"/>
    <w:rsid w:val="001C1205"/>
    <w:rsid w:val="001C1645"/>
    <w:rsid w:val="001C2190"/>
    <w:rsid w:val="001C2E58"/>
    <w:rsid w:val="001C3835"/>
    <w:rsid w:val="001C40DC"/>
    <w:rsid w:val="001C437F"/>
    <w:rsid w:val="001C4EB7"/>
    <w:rsid w:val="001C5DEC"/>
    <w:rsid w:val="001C5E3D"/>
    <w:rsid w:val="001C73E7"/>
    <w:rsid w:val="001C7A54"/>
    <w:rsid w:val="001D00C6"/>
    <w:rsid w:val="001D024A"/>
    <w:rsid w:val="001D030C"/>
    <w:rsid w:val="001D06DE"/>
    <w:rsid w:val="001D1078"/>
    <w:rsid w:val="001D1707"/>
    <w:rsid w:val="001D1E6A"/>
    <w:rsid w:val="001D3405"/>
    <w:rsid w:val="001D569C"/>
    <w:rsid w:val="001D592B"/>
    <w:rsid w:val="001D6097"/>
    <w:rsid w:val="001D63EF"/>
    <w:rsid w:val="001D69CA"/>
    <w:rsid w:val="001D6DBE"/>
    <w:rsid w:val="001D7DD0"/>
    <w:rsid w:val="001E2268"/>
    <w:rsid w:val="001E2E19"/>
    <w:rsid w:val="001E3C0F"/>
    <w:rsid w:val="001E5681"/>
    <w:rsid w:val="001E5FA5"/>
    <w:rsid w:val="001E60E5"/>
    <w:rsid w:val="001E68AD"/>
    <w:rsid w:val="001E6BE1"/>
    <w:rsid w:val="001E7F30"/>
    <w:rsid w:val="001F02D1"/>
    <w:rsid w:val="001F0A50"/>
    <w:rsid w:val="001F0E9C"/>
    <w:rsid w:val="001F1789"/>
    <w:rsid w:val="001F1F75"/>
    <w:rsid w:val="001F224E"/>
    <w:rsid w:val="001F2957"/>
    <w:rsid w:val="001F2A12"/>
    <w:rsid w:val="001F2C86"/>
    <w:rsid w:val="001F2F6B"/>
    <w:rsid w:val="001F2FD6"/>
    <w:rsid w:val="001F411A"/>
    <w:rsid w:val="001F41E9"/>
    <w:rsid w:val="001F4870"/>
    <w:rsid w:val="001F5628"/>
    <w:rsid w:val="001F582B"/>
    <w:rsid w:val="001F5E6D"/>
    <w:rsid w:val="001F62E9"/>
    <w:rsid w:val="001F63D2"/>
    <w:rsid w:val="001F6596"/>
    <w:rsid w:val="001F6FC5"/>
    <w:rsid w:val="001F7A88"/>
    <w:rsid w:val="001F7AA2"/>
    <w:rsid w:val="0020000E"/>
    <w:rsid w:val="0020050D"/>
    <w:rsid w:val="00202DA4"/>
    <w:rsid w:val="00204E42"/>
    <w:rsid w:val="002054DD"/>
    <w:rsid w:val="00205511"/>
    <w:rsid w:val="0020574C"/>
    <w:rsid w:val="00210C24"/>
    <w:rsid w:val="002116C3"/>
    <w:rsid w:val="002118BF"/>
    <w:rsid w:val="00212141"/>
    <w:rsid w:val="00212466"/>
    <w:rsid w:val="00213161"/>
    <w:rsid w:val="00213A4F"/>
    <w:rsid w:val="00213B3A"/>
    <w:rsid w:val="00215466"/>
    <w:rsid w:val="002164E7"/>
    <w:rsid w:val="002169E4"/>
    <w:rsid w:val="00217460"/>
    <w:rsid w:val="00217519"/>
    <w:rsid w:val="002209D3"/>
    <w:rsid w:val="00221182"/>
    <w:rsid w:val="0022400E"/>
    <w:rsid w:val="002246F2"/>
    <w:rsid w:val="002247DE"/>
    <w:rsid w:val="00225A62"/>
    <w:rsid w:val="00226D4B"/>
    <w:rsid w:val="00227634"/>
    <w:rsid w:val="00231DBA"/>
    <w:rsid w:val="00231F89"/>
    <w:rsid w:val="002361E7"/>
    <w:rsid w:val="00236266"/>
    <w:rsid w:val="00237111"/>
    <w:rsid w:val="0023756F"/>
    <w:rsid w:val="0024042D"/>
    <w:rsid w:val="00240A3B"/>
    <w:rsid w:val="00240A88"/>
    <w:rsid w:val="00242C47"/>
    <w:rsid w:val="002430EC"/>
    <w:rsid w:val="0024332D"/>
    <w:rsid w:val="00245337"/>
    <w:rsid w:val="002454AE"/>
    <w:rsid w:val="0024554B"/>
    <w:rsid w:val="00245724"/>
    <w:rsid w:val="002469D6"/>
    <w:rsid w:val="00247483"/>
    <w:rsid w:val="00247979"/>
    <w:rsid w:val="00247F69"/>
    <w:rsid w:val="00250163"/>
    <w:rsid w:val="002506C8"/>
    <w:rsid w:val="00253B54"/>
    <w:rsid w:val="00254B23"/>
    <w:rsid w:val="00255424"/>
    <w:rsid w:val="00256191"/>
    <w:rsid w:val="00256DAA"/>
    <w:rsid w:val="00256FA4"/>
    <w:rsid w:val="00262332"/>
    <w:rsid w:val="00262B41"/>
    <w:rsid w:val="00262D47"/>
    <w:rsid w:val="00262FF4"/>
    <w:rsid w:val="00263A61"/>
    <w:rsid w:val="00264D55"/>
    <w:rsid w:val="002654FF"/>
    <w:rsid w:val="0026722A"/>
    <w:rsid w:val="002677FE"/>
    <w:rsid w:val="00267EB3"/>
    <w:rsid w:val="00270FA2"/>
    <w:rsid w:val="002714E8"/>
    <w:rsid w:val="00271798"/>
    <w:rsid w:val="002721B3"/>
    <w:rsid w:val="00272861"/>
    <w:rsid w:val="00272C6C"/>
    <w:rsid w:val="00273140"/>
    <w:rsid w:val="00273D9D"/>
    <w:rsid w:val="0027669D"/>
    <w:rsid w:val="002767FE"/>
    <w:rsid w:val="002805DF"/>
    <w:rsid w:val="00281034"/>
    <w:rsid w:val="00281FB5"/>
    <w:rsid w:val="002830E0"/>
    <w:rsid w:val="00283D6D"/>
    <w:rsid w:val="00284524"/>
    <w:rsid w:val="00284AFF"/>
    <w:rsid w:val="00285242"/>
    <w:rsid w:val="00285964"/>
    <w:rsid w:val="00285E27"/>
    <w:rsid w:val="0028639E"/>
    <w:rsid w:val="00287934"/>
    <w:rsid w:val="002879DF"/>
    <w:rsid w:val="00287F9F"/>
    <w:rsid w:val="002901A9"/>
    <w:rsid w:val="002901EB"/>
    <w:rsid w:val="002908D1"/>
    <w:rsid w:val="00290EA8"/>
    <w:rsid w:val="002933A0"/>
    <w:rsid w:val="0029352D"/>
    <w:rsid w:val="002960D1"/>
    <w:rsid w:val="00296109"/>
    <w:rsid w:val="002968AE"/>
    <w:rsid w:val="00297975"/>
    <w:rsid w:val="00297E24"/>
    <w:rsid w:val="002A0325"/>
    <w:rsid w:val="002A03E6"/>
    <w:rsid w:val="002A0D3C"/>
    <w:rsid w:val="002A0EB6"/>
    <w:rsid w:val="002A1D2A"/>
    <w:rsid w:val="002A2AB6"/>
    <w:rsid w:val="002A2FAE"/>
    <w:rsid w:val="002A3F55"/>
    <w:rsid w:val="002A7ED3"/>
    <w:rsid w:val="002B072A"/>
    <w:rsid w:val="002B0F80"/>
    <w:rsid w:val="002B28C8"/>
    <w:rsid w:val="002B3DA6"/>
    <w:rsid w:val="002B45F1"/>
    <w:rsid w:val="002B478F"/>
    <w:rsid w:val="002B4897"/>
    <w:rsid w:val="002B5415"/>
    <w:rsid w:val="002B5453"/>
    <w:rsid w:val="002B75C5"/>
    <w:rsid w:val="002C143B"/>
    <w:rsid w:val="002C3BE9"/>
    <w:rsid w:val="002C4A6B"/>
    <w:rsid w:val="002C57E7"/>
    <w:rsid w:val="002C5993"/>
    <w:rsid w:val="002C68A5"/>
    <w:rsid w:val="002C6E2A"/>
    <w:rsid w:val="002C771B"/>
    <w:rsid w:val="002C7908"/>
    <w:rsid w:val="002C7918"/>
    <w:rsid w:val="002C7F75"/>
    <w:rsid w:val="002D09F4"/>
    <w:rsid w:val="002D0C1F"/>
    <w:rsid w:val="002D1BA0"/>
    <w:rsid w:val="002D1C2C"/>
    <w:rsid w:val="002D1D51"/>
    <w:rsid w:val="002D2FDE"/>
    <w:rsid w:val="002D372D"/>
    <w:rsid w:val="002D652A"/>
    <w:rsid w:val="002D6A2E"/>
    <w:rsid w:val="002D6AAA"/>
    <w:rsid w:val="002D6AC7"/>
    <w:rsid w:val="002D6C39"/>
    <w:rsid w:val="002D7E07"/>
    <w:rsid w:val="002D7EF4"/>
    <w:rsid w:val="002E033E"/>
    <w:rsid w:val="002E0BB0"/>
    <w:rsid w:val="002E0DB0"/>
    <w:rsid w:val="002E15B2"/>
    <w:rsid w:val="002E246E"/>
    <w:rsid w:val="002E299C"/>
    <w:rsid w:val="002E310A"/>
    <w:rsid w:val="002E44A5"/>
    <w:rsid w:val="002E5196"/>
    <w:rsid w:val="002E51DB"/>
    <w:rsid w:val="002E52EE"/>
    <w:rsid w:val="002E5DD8"/>
    <w:rsid w:val="002E6019"/>
    <w:rsid w:val="002E66E0"/>
    <w:rsid w:val="002E7BF6"/>
    <w:rsid w:val="002F0112"/>
    <w:rsid w:val="002F0648"/>
    <w:rsid w:val="002F0D01"/>
    <w:rsid w:val="002F0F83"/>
    <w:rsid w:val="002F1C8C"/>
    <w:rsid w:val="002F1FB2"/>
    <w:rsid w:val="002F2624"/>
    <w:rsid w:val="002F2B4A"/>
    <w:rsid w:val="002F2C0A"/>
    <w:rsid w:val="002F385E"/>
    <w:rsid w:val="002F3A10"/>
    <w:rsid w:val="002F47F9"/>
    <w:rsid w:val="002F4B3F"/>
    <w:rsid w:val="002F5192"/>
    <w:rsid w:val="002F5B3B"/>
    <w:rsid w:val="003004F6"/>
    <w:rsid w:val="0030085C"/>
    <w:rsid w:val="00302632"/>
    <w:rsid w:val="00302B2B"/>
    <w:rsid w:val="00302E30"/>
    <w:rsid w:val="00303049"/>
    <w:rsid w:val="00304407"/>
    <w:rsid w:val="0030498C"/>
    <w:rsid w:val="00305231"/>
    <w:rsid w:val="00305494"/>
    <w:rsid w:val="00305560"/>
    <w:rsid w:val="00305CCC"/>
    <w:rsid w:val="00305DF0"/>
    <w:rsid w:val="00306DD3"/>
    <w:rsid w:val="00306E78"/>
    <w:rsid w:val="003071A4"/>
    <w:rsid w:val="0030729E"/>
    <w:rsid w:val="003072ED"/>
    <w:rsid w:val="00310573"/>
    <w:rsid w:val="00311442"/>
    <w:rsid w:val="003117BC"/>
    <w:rsid w:val="003126DF"/>
    <w:rsid w:val="003139F5"/>
    <w:rsid w:val="00313A09"/>
    <w:rsid w:val="0031443B"/>
    <w:rsid w:val="00315718"/>
    <w:rsid w:val="00315C41"/>
    <w:rsid w:val="003167A8"/>
    <w:rsid w:val="003171C8"/>
    <w:rsid w:val="00317B4B"/>
    <w:rsid w:val="003204CB"/>
    <w:rsid w:val="00320B64"/>
    <w:rsid w:val="0032113A"/>
    <w:rsid w:val="00321673"/>
    <w:rsid w:val="00321BBB"/>
    <w:rsid w:val="00321E69"/>
    <w:rsid w:val="003221B2"/>
    <w:rsid w:val="00323864"/>
    <w:rsid w:val="003263B0"/>
    <w:rsid w:val="0032737E"/>
    <w:rsid w:val="00330279"/>
    <w:rsid w:val="00330298"/>
    <w:rsid w:val="003306A3"/>
    <w:rsid w:val="0033112E"/>
    <w:rsid w:val="00331325"/>
    <w:rsid w:val="00331831"/>
    <w:rsid w:val="00331ABB"/>
    <w:rsid w:val="00331EAE"/>
    <w:rsid w:val="00332910"/>
    <w:rsid w:val="003349FE"/>
    <w:rsid w:val="0033522D"/>
    <w:rsid w:val="00335D6C"/>
    <w:rsid w:val="003368DE"/>
    <w:rsid w:val="00337308"/>
    <w:rsid w:val="00337456"/>
    <w:rsid w:val="003374C9"/>
    <w:rsid w:val="00337EF6"/>
    <w:rsid w:val="0034026F"/>
    <w:rsid w:val="0034038E"/>
    <w:rsid w:val="003416D2"/>
    <w:rsid w:val="00341FEE"/>
    <w:rsid w:val="0034216D"/>
    <w:rsid w:val="00342386"/>
    <w:rsid w:val="003457BA"/>
    <w:rsid w:val="0034762C"/>
    <w:rsid w:val="00347A8D"/>
    <w:rsid w:val="00350796"/>
    <w:rsid w:val="00350BF1"/>
    <w:rsid w:val="0035101B"/>
    <w:rsid w:val="0035205E"/>
    <w:rsid w:val="00352AB7"/>
    <w:rsid w:val="003540AD"/>
    <w:rsid w:val="00355632"/>
    <w:rsid w:val="00356C65"/>
    <w:rsid w:val="00360179"/>
    <w:rsid w:val="00360704"/>
    <w:rsid w:val="003619AA"/>
    <w:rsid w:val="003628AC"/>
    <w:rsid w:val="00362C67"/>
    <w:rsid w:val="003634D5"/>
    <w:rsid w:val="0036363E"/>
    <w:rsid w:val="00363A86"/>
    <w:rsid w:val="00363BAB"/>
    <w:rsid w:val="00365064"/>
    <w:rsid w:val="00367471"/>
    <w:rsid w:val="00370688"/>
    <w:rsid w:val="003710CD"/>
    <w:rsid w:val="00371A14"/>
    <w:rsid w:val="00372209"/>
    <w:rsid w:val="00372969"/>
    <w:rsid w:val="00372B12"/>
    <w:rsid w:val="00373449"/>
    <w:rsid w:val="00373E33"/>
    <w:rsid w:val="00374CC8"/>
    <w:rsid w:val="00375A02"/>
    <w:rsid w:val="003768E3"/>
    <w:rsid w:val="00376B12"/>
    <w:rsid w:val="003778E2"/>
    <w:rsid w:val="00377D08"/>
    <w:rsid w:val="003803B1"/>
    <w:rsid w:val="003806B9"/>
    <w:rsid w:val="00381939"/>
    <w:rsid w:val="00382587"/>
    <w:rsid w:val="00382AB1"/>
    <w:rsid w:val="00382D61"/>
    <w:rsid w:val="00382E1A"/>
    <w:rsid w:val="00382F0C"/>
    <w:rsid w:val="0038308A"/>
    <w:rsid w:val="00383D17"/>
    <w:rsid w:val="003845E4"/>
    <w:rsid w:val="00384AA7"/>
    <w:rsid w:val="0038554A"/>
    <w:rsid w:val="00387961"/>
    <w:rsid w:val="00387A21"/>
    <w:rsid w:val="00387CB4"/>
    <w:rsid w:val="00390148"/>
    <w:rsid w:val="003907E1"/>
    <w:rsid w:val="00392347"/>
    <w:rsid w:val="0039352F"/>
    <w:rsid w:val="00393652"/>
    <w:rsid w:val="003946E9"/>
    <w:rsid w:val="00397E42"/>
    <w:rsid w:val="003A0230"/>
    <w:rsid w:val="003A03C6"/>
    <w:rsid w:val="003A071B"/>
    <w:rsid w:val="003A1807"/>
    <w:rsid w:val="003A1DA0"/>
    <w:rsid w:val="003A287D"/>
    <w:rsid w:val="003A4D54"/>
    <w:rsid w:val="003A5E56"/>
    <w:rsid w:val="003A6071"/>
    <w:rsid w:val="003A6B1A"/>
    <w:rsid w:val="003A7FE0"/>
    <w:rsid w:val="003B0821"/>
    <w:rsid w:val="003B22DA"/>
    <w:rsid w:val="003B344B"/>
    <w:rsid w:val="003B6137"/>
    <w:rsid w:val="003B65A3"/>
    <w:rsid w:val="003B672F"/>
    <w:rsid w:val="003B67ED"/>
    <w:rsid w:val="003B6A3D"/>
    <w:rsid w:val="003B6D30"/>
    <w:rsid w:val="003B730F"/>
    <w:rsid w:val="003B7CA2"/>
    <w:rsid w:val="003C0C1E"/>
    <w:rsid w:val="003C1A2C"/>
    <w:rsid w:val="003C3BCB"/>
    <w:rsid w:val="003C53C9"/>
    <w:rsid w:val="003C631B"/>
    <w:rsid w:val="003C7694"/>
    <w:rsid w:val="003D0890"/>
    <w:rsid w:val="003D09C0"/>
    <w:rsid w:val="003D0BEB"/>
    <w:rsid w:val="003D13D9"/>
    <w:rsid w:val="003D19F1"/>
    <w:rsid w:val="003D1A11"/>
    <w:rsid w:val="003D1AF3"/>
    <w:rsid w:val="003D1BAB"/>
    <w:rsid w:val="003D2557"/>
    <w:rsid w:val="003D2578"/>
    <w:rsid w:val="003D30F8"/>
    <w:rsid w:val="003D34BD"/>
    <w:rsid w:val="003D3AFC"/>
    <w:rsid w:val="003D3C49"/>
    <w:rsid w:val="003D5755"/>
    <w:rsid w:val="003D5898"/>
    <w:rsid w:val="003D73DF"/>
    <w:rsid w:val="003D761E"/>
    <w:rsid w:val="003D7EC6"/>
    <w:rsid w:val="003E0983"/>
    <w:rsid w:val="003E0A4C"/>
    <w:rsid w:val="003E22CF"/>
    <w:rsid w:val="003E255A"/>
    <w:rsid w:val="003E2C6C"/>
    <w:rsid w:val="003E3AA4"/>
    <w:rsid w:val="003E43D0"/>
    <w:rsid w:val="003E4985"/>
    <w:rsid w:val="003E4A02"/>
    <w:rsid w:val="003E53AA"/>
    <w:rsid w:val="003E6136"/>
    <w:rsid w:val="003E64B0"/>
    <w:rsid w:val="003E6985"/>
    <w:rsid w:val="003E753F"/>
    <w:rsid w:val="003E76B8"/>
    <w:rsid w:val="003E78F0"/>
    <w:rsid w:val="003E7C49"/>
    <w:rsid w:val="003E7F29"/>
    <w:rsid w:val="003F036E"/>
    <w:rsid w:val="003F0E7A"/>
    <w:rsid w:val="003F1B4F"/>
    <w:rsid w:val="003F1D28"/>
    <w:rsid w:val="003F211F"/>
    <w:rsid w:val="003F2340"/>
    <w:rsid w:val="003F2B8B"/>
    <w:rsid w:val="003F4AF2"/>
    <w:rsid w:val="003F5B1C"/>
    <w:rsid w:val="0040064A"/>
    <w:rsid w:val="00400B6D"/>
    <w:rsid w:val="004018B3"/>
    <w:rsid w:val="00401991"/>
    <w:rsid w:val="00402258"/>
    <w:rsid w:val="004022F6"/>
    <w:rsid w:val="004026CB"/>
    <w:rsid w:val="00403CD5"/>
    <w:rsid w:val="00403F2F"/>
    <w:rsid w:val="004046E7"/>
    <w:rsid w:val="004049B0"/>
    <w:rsid w:val="00404E59"/>
    <w:rsid w:val="0040503C"/>
    <w:rsid w:val="004050FE"/>
    <w:rsid w:val="00405586"/>
    <w:rsid w:val="0040562F"/>
    <w:rsid w:val="004056FF"/>
    <w:rsid w:val="004059E3"/>
    <w:rsid w:val="0040647F"/>
    <w:rsid w:val="0040660C"/>
    <w:rsid w:val="0040753E"/>
    <w:rsid w:val="00407600"/>
    <w:rsid w:val="0041059F"/>
    <w:rsid w:val="004113B7"/>
    <w:rsid w:val="00411A94"/>
    <w:rsid w:val="00411D87"/>
    <w:rsid w:val="0041216C"/>
    <w:rsid w:val="00413A3C"/>
    <w:rsid w:val="00414A5D"/>
    <w:rsid w:val="00414D03"/>
    <w:rsid w:val="00414D65"/>
    <w:rsid w:val="00415379"/>
    <w:rsid w:val="0041599C"/>
    <w:rsid w:val="00415C72"/>
    <w:rsid w:val="004164DA"/>
    <w:rsid w:val="00416701"/>
    <w:rsid w:val="00416FF1"/>
    <w:rsid w:val="00417B44"/>
    <w:rsid w:val="0042067C"/>
    <w:rsid w:val="00420A01"/>
    <w:rsid w:val="004211F9"/>
    <w:rsid w:val="004216C6"/>
    <w:rsid w:val="004231B0"/>
    <w:rsid w:val="004241ED"/>
    <w:rsid w:val="004242AF"/>
    <w:rsid w:val="0042477C"/>
    <w:rsid w:val="00424F87"/>
    <w:rsid w:val="00424FB3"/>
    <w:rsid w:val="00425E8A"/>
    <w:rsid w:val="0042708E"/>
    <w:rsid w:val="00431060"/>
    <w:rsid w:val="00432CCC"/>
    <w:rsid w:val="004338E2"/>
    <w:rsid w:val="004342D9"/>
    <w:rsid w:val="00434C34"/>
    <w:rsid w:val="00437C2C"/>
    <w:rsid w:val="00437D83"/>
    <w:rsid w:val="00437E5D"/>
    <w:rsid w:val="004410A2"/>
    <w:rsid w:val="00442C82"/>
    <w:rsid w:val="00442E99"/>
    <w:rsid w:val="00443607"/>
    <w:rsid w:val="00443855"/>
    <w:rsid w:val="004444A0"/>
    <w:rsid w:val="004450C7"/>
    <w:rsid w:val="0044560A"/>
    <w:rsid w:val="0044629D"/>
    <w:rsid w:val="00446392"/>
    <w:rsid w:val="004476B7"/>
    <w:rsid w:val="004505BB"/>
    <w:rsid w:val="00450938"/>
    <w:rsid w:val="004510D6"/>
    <w:rsid w:val="00451A08"/>
    <w:rsid w:val="00451FD1"/>
    <w:rsid w:val="0045275C"/>
    <w:rsid w:val="004531EB"/>
    <w:rsid w:val="00453905"/>
    <w:rsid w:val="00454A21"/>
    <w:rsid w:val="0045671F"/>
    <w:rsid w:val="00456ACA"/>
    <w:rsid w:val="00457B2F"/>
    <w:rsid w:val="004604AF"/>
    <w:rsid w:val="004617DB"/>
    <w:rsid w:val="00462257"/>
    <w:rsid w:val="00464141"/>
    <w:rsid w:val="0046426B"/>
    <w:rsid w:val="0046563A"/>
    <w:rsid w:val="00466029"/>
    <w:rsid w:val="00467974"/>
    <w:rsid w:val="00470223"/>
    <w:rsid w:val="00470D74"/>
    <w:rsid w:val="00471DDB"/>
    <w:rsid w:val="00472F44"/>
    <w:rsid w:val="00473373"/>
    <w:rsid w:val="00473619"/>
    <w:rsid w:val="00474292"/>
    <w:rsid w:val="00474649"/>
    <w:rsid w:val="004748FE"/>
    <w:rsid w:val="00475239"/>
    <w:rsid w:val="004777F2"/>
    <w:rsid w:val="00477805"/>
    <w:rsid w:val="00480330"/>
    <w:rsid w:val="004803FF"/>
    <w:rsid w:val="00480545"/>
    <w:rsid w:val="0048137D"/>
    <w:rsid w:val="00481E31"/>
    <w:rsid w:val="004843B4"/>
    <w:rsid w:val="0048460A"/>
    <w:rsid w:val="00484833"/>
    <w:rsid w:val="00484EF4"/>
    <w:rsid w:val="004867EC"/>
    <w:rsid w:val="0048763C"/>
    <w:rsid w:val="00490B78"/>
    <w:rsid w:val="00490CE9"/>
    <w:rsid w:val="004917B9"/>
    <w:rsid w:val="00491A95"/>
    <w:rsid w:val="00492580"/>
    <w:rsid w:val="00492801"/>
    <w:rsid w:val="00492CCF"/>
    <w:rsid w:val="00492E19"/>
    <w:rsid w:val="00493191"/>
    <w:rsid w:val="00493CDB"/>
    <w:rsid w:val="00494F90"/>
    <w:rsid w:val="00495888"/>
    <w:rsid w:val="00495EE3"/>
    <w:rsid w:val="00496155"/>
    <w:rsid w:val="00496A76"/>
    <w:rsid w:val="00497560"/>
    <w:rsid w:val="004A1784"/>
    <w:rsid w:val="004A1A84"/>
    <w:rsid w:val="004A2416"/>
    <w:rsid w:val="004A3473"/>
    <w:rsid w:val="004A38C7"/>
    <w:rsid w:val="004A3CFF"/>
    <w:rsid w:val="004A4A1E"/>
    <w:rsid w:val="004A4A90"/>
    <w:rsid w:val="004A5007"/>
    <w:rsid w:val="004A5FAF"/>
    <w:rsid w:val="004A62F0"/>
    <w:rsid w:val="004A6364"/>
    <w:rsid w:val="004A703F"/>
    <w:rsid w:val="004A79EC"/>
    <w:rsid w:val="004B06FC"/>
    <w:rsid w:val="004B19AD"/>
    <w:rsid w:val="004B260A"/>
    <w:rsid w:val="004B2686"/>
    <w:rsid w:val="004B355C"/>
    <w:rsid w:val="004B3CCE"/>
    <w:rsid w:val="004B467F"/>
    <w:rsid w:val="004B4BB2"/>
    <w:rsid w:val="004B50D9"/>
    <w:rsid w:val="004B5556"/>
    <w:rsid w:val="004B60FD"/>
    <w:rsid w:val="004B67DA"/>
    <w:rsid w:val="004B6C56"/>
    <w:rsid w:val="004B6EEB"/>
    <w:rsid w:val="004B709E"/>
    <w:rsid w:val="004B7AF9"/>
    <w:rsid w:val="004C0232"/>
    <w:rsid w:val="004C08DA"/>
    <w:rsid w:val="004C1B67"/>
    <w:rsid w:val="004C1C8A"/>
    <w:rsid w:val="004C32D4"/>
    <w:rsid w:val="004C33E3"/>
    <w:rsid w:val="004C3480"/>
    <w:rsid w:val="004C3C2F"/>
    <w:rsid w:val="004C43BD"/>
    <w:rsid w:val="004C557F"/>
    <w:rsid w:val="004C6527"/>
    <w:rsid w:val="004C6E95"/>
    <w:rsid w:val="004C703E"/>
    <w:rsid w:val="004C7B83"/>
    <w:rsid w:val="004D1F5C"/>
    <w:rsid w:val="004D1FE3"/>
    <w:rsid w:val="004D256C"/>
    <w:rsid w:val="004D27EC"/>
    <w:rsid w:val="004D2D42"/>
    <w:rsid w:val="004D322D"/>
    <w:rsid w:val="004D5AC1"/>
    <w:rsid w:val="004D6593"/>
    <w:rsid w:val="004D758D"/>
    <w:rsid w:val="004E0699"/>
    <w:rsid w:val="004E2234"/>
    <w:rsid w:val="004E315C"/>
    <w:rsid w:val="004E350E"/>
    <w:rsid w:val="004E4975"/>
    <w:rsid w:val="004E49CA"/>
    <w:rsid w:val="004E52D5"/>
    <w:rsid w:val="004E552B"/>
    <w:rsid w:val="004E5A0A"/>
    <w:rsid w:val="004E5A0D"/>
    <w:rsid w:val="004E70F9"/>
    <w:rsid w:val="004E7168"/>
    <w:rsid w:val="004E7272"/>
    <w:rsid w:val="004E7AF9"/>
    <w:rsid w:val="004F0FDF"/>
    <w:rsid w:val="004F122B"/>
    <w:rsid w:val="004F1564"/>
    <w:rsid w:val="004F1C46"/>
    <w:rsid w:val="004F2C6B"/>
    <w:rsid w:val="004F39DD"/>
    <w:rsid w:val="004F58FB"/>
    <w:rsid w:val="004F67E1"/>
    <w:rsid w:val="004F6D33"/>
    <w:rsid w:val="004F6E96"/>
    <w:rsid w:val="004F6EBD"/>
    <w:rsid w:val="004F78F6"/>
    <w:rsid w:val="00500CA7"/>
    <w:rsid w:val="00502848"/>
    <w:rsid w:val="00503C72"/>
    <w:rsid w:val="0050657D"/>
    <w:rsid w:val="00506736"/>
    <w:rsid w:val="005067F3"/>
    <w:rsid w:val="00506B26"/>
    <w:rsid w:val="005108B7"/>
    <w:rsid w:val="00511B3B"/>
    <w:rsid w:val="00511C25"/>
    <w:rsid w:val="00511CB8"/>
    <w:rsid w:val="005124E7"/>
    <w:rsid w:val="00512805"/>
    <w:rsid w:val="00512A4A"/>
    <w:rsid w:val="00516A29"/>
    <w:rsid w:val="00517DF5"/>
    <w:rsid w:val="00517F13"/>
    <w:rsid w:val="00520B38"/>
    <w:rsid w:val="005210D4"/>
    <w:rsid w:val="00523C0C"/>
    <w:rsid w:val="0052427E"/>
    <w:rsid w:val="005266CD"/>
    <w:rsid w:val="00526E65"/>
    <w:rsid w:val="00527B8E"/>
    <w:rsid w:val="00530239"/>
    <w:rsid w:val="00530FA7"/>
    <w:rsid w:val="00531A16"/>
    <w:rsid w:val="00531F58"/>
    <w:rsid w:val="00532426"/>
    <w:rsid w:val="00532703"/>
    <w:rsid w:val="00533405"/>
    <w:rsid w:val="00533487"/>
    <w:rsid w:val="00533D4A"/>
    <w:rsid w:val="00533D84"/>
    <w:rsid w:val="00534820"/>
    <w:rsid w:val="00534DF8"/>
    <w:rsid w:val="00535CDA"/>
    <w:rsid w:val="00536E93"/>
    <w:rsid w:val="00537BD6"/>
    <w:rsid w:val="00541181"/>
    <w:rsid w:val="0054179E"/>
    <w:rsid w:val="005435E8"/>
    <w:rsid w:val="005446AB"/>
    <w:rsid w:val="00544A26"/>
    <w:rsid w:val="00544C0A"/>
    <w:rsid w:val="00550AA9"/>
    <w:rsid w:val="00551AED"/>
    <w:rsid w:val="00551DF6"/>
    <w:rsid w:val="0055223C"/>
    <w:rsid w:val="0055234B"/>
    <w:rsid w:val="005524DC"/>
    <w:rsid w:val="005527C5"/>
    <w:rsid w:val="00552997"/>
    <w:rsid w:val="005530C0"/>
    <w:rsid w:val="005552DD"/>
    <w:rsid w:val="0055557F"/>
    <w:rsid w:val="005559DC"/>
    <w:rsid w:val="00556058"/>
    <w:rsid w:val="00556202"/>
    <w:rsid w:val="00557695"/>
    <w:rsid w:val="00557F39"/>
    <w:rsid w:val="00563ED3"/>
    <w:rsid w:val="005647D7"/>
    <w:rsid w:val="00564C51"/>
    <w:rsid w:val="005664EE"/>
    <w:rsid w:val="00566A5F"/>
    <w:rsid w:val="0056790D"/>
    <w:rsid w:val="005704B4"/>
    <w:rsid w:val="00571941"/>
    <w:rsid w:val="00572480"/>
    <w:rsid w:val="00573235"/>
    <w:rsid w:val="00573EBE"/>
    <w:rsid w:val="00575DAE"/>
    <w:rsid w:val="00576D2B"/>
    <w:rsid w:val="00577014"/>
    <w:rsid w:val="0057783C"/>
    <w:rsid w:val="00577D44"/>
    <w:rsid w:val="00577D6A"/>
    <w:rsid w:val="00580072"/>
    <w:rsid w:val="005803E0"/>
    <w:rsid w:val="00580ADB"/>
    <w:rsid w:val="00580B11"/>
    <w:rsid w:val="005825F5"/>
    <w:rsid w:val="0058264E"/>
    <w:rsid w:val="00583AB9"/>
    <w:rsid w:val="00585EFA"/>
    <w:rsid w:val="00587E0D"/>
    <w:rsid w:val="005904D0"/>
    <w:rsid w:val="00591567"/>
    <w:rsid w:val="00595351"/>
    <w:rsid w:val="0059570B"/>
    <w:rsid w:val="00596DC5"/>
    <w:rsid w:val="00596E51"/>
    <w:rsid w:val="00597895"/>
    <w:rsid w:val="005A0C06"/>
    <w:rsid w:val="005A114E"/>
    <w:rsid w:val="005A2B06"/>
    <w:rsid w:val="005A33AB"/>
    <w:rsid w:val="005A3431"/>
    <w:rsid w:val="005A35A3"/>
    <w:rsid w:val="005A43AF"/>
    <w:rsid w:val="005A4864"/>
    <w:rsid w:val="005A66AE"/>
    <w:rsid w:val="005A6CEB"/>
    <w:rsid w:val="005A7228"/>
    <w:rsid w:val="005A7A1A"/>
    <w:rsid w:val="005A7D98"/>
    <w:rsid w:val="005B08C4"/>
    <w:rsid w:val="005B0CD3"/>
    <w:rsid w:val="005B0E65"/>
    <w:rsid w:val="005B14FC"/>
    <w:rsid w:val="005B1EDD"/>
    <w:rsid w:val="005B585A"/>
    <w:rsid w:val="005B60DE"/>
    <w:rsid w:val="005B688A"/>
    <w:rsid w:val="005B7F1B"/>
    <w:rsid w:val="005C1352"/>
    <w:rsid w:val="005C22C4"/>
    <w:rsid w:val="005C2D30"/>
    <w:rsid w:val="005C3943"/>
    <w:rsid w:val="005C6830"/>
    <w:rsid w:val="005C6C5A"/>
    <w:rsid w:val="005C6D83"/>
    <w:rsid w:val="005C722C"/>
    <w:rsid w:val="005D1354"/>
    <w:rsid w:val="005D23B6"/>
    <w:rsid w:val="005D3D91"/>
    <w:rsid w:val="005D3EFA"/>
    <w:rsid w:val="005D456B"/>
    <w:rsid w:val="005D4D2C"/>
    <w:rsid w:val="005D64A2"/>
    <w:rsid w:val="005D6551"/>
    <w:rsid w:val="005D6B5F"/>
    <w:rsid w:val="005D6F1D"/>
    <w:rsid w:val="005D789C"/>
    <w:rsid w:val="005D7EA6"/>
    <w:rsid w:val="005E01C7"/>
    <w:rsid w:val="005E037F"/>
    <w:rsid w:val="005E08EF"/>
    <w:rsid w:val="005E093F"/>
    <w:rsid w:val="005E1296"/>
    <w:rsid w:val="005E17B1"/>
    <w:rsid w:val="005E1C20"/>
    <w:rsid w:val="005E1D55"/>
    <w:rsid w:val="005E2993"/>
    <w:rsid w:val="005E3443"/>
    <w:rsid w:val="005E359D"/>
    <w:rsid w:val="005E3DA4"/>
    <w:rsid w:val="005E54BB"/>
    <w:rsid w:val="005E6280"/>
    <w:rsid w:val="005F26C9"/>
    <w:rsid w:val="005F2813"/>
    <w:rsid w:val="005F2C63"/>
    <w:rsid w:val="005F36F1"/>
    <w:rsid w:val="005F3C2D"/>
    <w:rsid w:val="005F69EC"/>
    <w:rsid w:val="005F6A65"/>
    <w:rsid w:val="005F7D04"/>
    <w:rsid w:val="00602E07"/>
    <w:rsid w:val="00603914"/>
    <w:rsid w:val="00604576"/>
    <w:rsid w:val="00604666"/>
    <w:rsid w:val="006049BD"/>
    <w:rsid w:val="00604EAC"/>
    <w:rsid w:val="00605FEB"/>
    <w:rsid w:val="00606522"/>
    <w:rsid w:val="006066EA"/>
    <w:rsid w:val="00607141"/>
    <w:rsid w:val="00607E9C"/>
    <w:rsid w:val="00610F04"/>
    <w:rsid w:val="0061161A"/>
    <w:rsid w:val="00611AB3"/>
    <w:rsid w:val="006132DE"/>
    <w:rsid w:val="00613739"/>
    <w:rsid w:val="00614C94"/>
    <w:rsid w:val="006153C2"/>
    <w:rsid w:val="006155F6"/>
    <w:rsid w:val="00615E49"/>
    <w:rsid w:val="00616C1A"/>
    <w:rsid w:val="00616CF4"/>
    <w:rsid w:val="006177CC"/>
    <w:rsid w:val="00617B07"/>
    <w:rsid w:val="00620D90"/>
    <w:rsid w:val="006211FF"/>
    <w:rsid w:val="00621263"/>
    <w:rsid w:val="006212FD"/>
    <w:rsid w:val="00621E38"/>
    <w:rsid w:val="00621EC2"/>
    <w:rsid w:val="006221E3"/>
    <w:rsid w:val="00622383"/>
    <w:rsid w:val="00623878"/>
    <w:rsid w:val="00624665"/>
    <w:rsid w:val="00624700"/>
    <w:rsid w:val="006247D0"/>
    <w:rsid w:val="006249F6"/>
    <w:rsid w:val="00625127"/>
    <w:rsid w:val="0062513D"/>
    <w:rsid w:val="006262B6"/>
    <w:rsid w:val="00626559"/>
    <w:rsid w:val="00626CBC"/>
    <w:rsid w:val="00630379"/>
    <w:rsid w:val="00631090"/>
    <w:rsid w:val="00631CBC"/>
    <w:rsid w:val="00631E60"/>
    <w:rsid w:val="00632426"/>
    <w:rsid w:val="006326B8"/>
    <w:rsid w:val="00632744"/>
    <w:rsid w:val="00632EB6"/>
    <w:rsid w:val="00633CB1"/>
    <w:rsid w:val="00635440"/>
    <w:rsid w:val="00635799"/>
    <w:rsid w:val="00635E45"/>
    <w:rsid w:val="00636C5F"/>
    <w:rsid w:val="00636D04"/>
    <w:rsid w:val="00640789"/>
    <w:rsid w:val="00641CED"/>
    <w:rsid w:val="00641F8D"/>
    <w:rsid w:val="00642709"/>
    <w:rsid w:val="00642822"/>
    <w:rsid w:val="00643CA3"/>
    <w:rsid w:val="00645CF9"/>
    <w:rsid w:val="006505F3"/>
    <w:rsid w:val="00650836"/>
    <w:rsid w:val="00652EF3"/>
    <w:rsid w:val="00653377"/>
    <w:rsid w:val="006535EE"/>
    <w:rsid w:val="00653750"/>
    <w:rsid w:val="00653E65"/>
    <w:rsid w:val="006547F4"/>
    <w:rsid w:val="00655EE5"/>
    <w:rsid w:val="00656896"/>
    <w:rsid w:val="00656E19"/>
    <w:rsid w:val="00657319"/>
    <w:rsid w:val="0065780A"/>
    <w:rsid w:val="00657A6F"/>
    <w:rsid w:val="00657CDF"/>
    <w:rsid w:val="0066059F"/>
    <w:rsid w:val="00661CD3"/>
    <w:rsid w:val="00662156"/>
    <w:rsid w:val="00663D98"/>
    <w:rsid w:val="00664787"/>
    <w:rsid w:val="00664AAD"/>
    <w:rsid w:val="006654D0"/>
    <w:rsid w:val="006670D3"/>
    <w:rsid w:val="00667AAC"/>
    <w:rsid w:val="00667B4F"/>
    <w:rsid w:val="00667C57"/>
    <w:rsid w:val="00667DB0"/>
    <w:rsid w:val="00670776"/>
    <w:rsid w:val="00671799"/>
    <w:rsid w:val="00671FE9"/>
    <w:rsid w:val="006728EE"/>
    <w:rsid w:val="00672FC6"/>
    <w:rsid w:val="00673CA7"/>
    <w:rsid w:val="006740FD"/>
    <w:rsid w:val="0067496F"/>
    <w:rsid w:val="0067596B"/>
    <w:rsid w:val="00675B71"/>
    <w:rsid w:val="00675EB9"/>
    <w:rsid w:val="00677DB4"/>
    <w:rsid w:val="00680ED8"/>
    <w:rsid w:val="00681A1B"/>
    <w:rsid w:val="00682F82"/>
    <w:rsid w:val="00683C54"/>
    <w:rsid w:val="006842D4"/>
    <w:rsid w:val="0068463B"/>
    <w:rsid w:val="00684EF4"/>
    <w:rsid w:val="00685857"/>
    <w:rsid w:val="00685D05"/>
    <w:rsid w:val="006860C3"/>
    <w:rsid w:val="006863EE"/>
    <w:rsid w:val="0068660A"/>
    <w:rsid w:val="00687016"/>
    <w:rsid w:val="006877F5"/>
    <w:rsid w:val="00687CF8"/>
    <w:rsid w:val="00690527"/>
    <w:rsid w:val="006912F7"/>
    <w:rsid w:val="00692CAD"/>
    <w:rsid w:val="00692E35"/>
    <w:rsid w:val="00693005"/>
    <w:rsid w:val="006947A0"/>
    <w:rsid w:val="006950F3"/>
    <w:rsid w:val="0069679C"/>
    <w:rsid w:val="00696814"/>
    <w:rsid w:val="006978E6"/>
    <w:rsid w:val="006A221A"/>
    <w:rsid w:val="006A245A"/>
    <w:rsid w:val="006A2E3D"/>
    <w:rsid w:val="006A3DB0"/>
    <w:rsid w:val="006A49AD"/>
    <w:rsid w:val="006A5395"/>
    <w:rsid w:val="006A5654"/>
    <w:rsid w:val="006A5AE4"/>
    <w:rsid w:val="006A6863"/>
    <w:rsid w:val="006A74C0"/>
    <w:rsid w:val="006B0EAD"/>
    <w:rsid w:val="006B1C44"/>
    <w:rsid w:val="006B2459"/>
    <w:rsid w:val="006B2582"/>
    <w:rsid w:val="006B4A4B"/>
    <w:rsid w:val="006B5A88"/>
    <w:rsid w:val="006B6574"/>
    <w:rsid w:val="006B71B0"/>
    <w:rsid w:val="006B7334"/>
    <w:rsid w:val="006B774D"/>
    <w:rsid w:val="006C015E"/>
    <w:rsid w:val="006C0777"/>
    <w:rsid w:val="006C0DC1"/>
    <w:rsid w:val="006C19B8"/>
    <w:rsid w:val="006C1D00"/>
    <w:rsid w:val="006C2422"/>
    <w:rsid w:val="006C28F3"/>
    <w:rsid w:val="006C2E8C"/>
    <w:rsid w:val="006C36AC"/>
    <w:rsid w:val="006C3C92"/>
    <w:rsid w:val="006C50FA"/>
    <w:rsid w:val="006C510F"/>
    <w:rsid w:val="006C5F53"/>
    <w:rsid w:val="006C624A"/>
    <w:rsid w:val="006C6F5C"/>
    <w:rsid w:val="006C73FC"/>
    <w:rsid w:val="006C7924"/>
    <w:rsid w:val="006D05B0"/>
    <w:rsid w:val="006D05ED"/>
    <w:rsid w:val="006D0729"/>
    <w:rsid w:val="006D114E"/>
    <w:rsid w:val="006D2710"/>
    <w:rsid w:val="006D34C1"/>
    <w:rsid w:val="006D4E6C"/>
    <w:rsid w:val="006D5108"/>
    <w:rsid w:val="006D6176"/>
    <w:rsid w:val="006D62AC"/>
    <w:rsid w:val="006D6B8D"/>
    <w:rsid w:val="006D6CD0"/>
    <w:rsid w:val="006D76EA"/>
    <w:rsid w:val="006D7EF4"/>
    <w:rsid w:val="006E0550"/>
    <w:rsid w:val="006E1099"/>
    <w:rsid w:val="006E13F9"/>
    <w:rsid w:val="006E40EE"/>
    <w:rsid w:val="006E564F"/>
    <w:rsid w:val="006E5914"/>
    <w:rsid w:val="006E5B05"/>
    <w:rsid w:val="006E5D80"/>
    <w:rsid w:val="006E6E2E"/>
    <w:rsid w:val="006E6EA5"/>
    <w:rsid w:val="006F0107"/>
    <w:rsid w:val="006F0443"/>
    <w:rsid w:val="006F1FAF"/>
    <w:rsid w:val="006F32CA"/>
    <w:rsid w:val="006F3686"/>
    <w:rsid w:val="006F4A82"/>
    <w:rsid w:val="006F53AF"/>
    <w:rsid w:val="006F5463"/>
    <w:rsid w:val="006F7A61"/>
    <w:rsid w:val="006F7BAE"/>
    <w:rsid w:val="00700348"/>
    <w:rsid w:val="00700E6D"/>
    <w:rsid w:val="00701551"/>
    <w:rsid w:val="007025A1"/>
    <w:rsid w:val="00703CAA"/>
    <w:rsid w:val="00704795"/>
    <w:rsid w:val="00705192"/>
    <w:rsid w:val="007051C8"/>
    <w:rsid w:val="007139D8"/>
    <w:rsid w:val="00713D13"/>
    <w:rsid w:val="007141E7"/>
    <w:rsid w:val="00714336"/>
    <w:rsid w:val="0071437F"/>
    <w:rsid w:val="00715044"/>
    <w:rsid w:val="0072018A"/>
    <w:rsid w:val="00720F46"/>
    <w:rsid w:val="0072230C"/>
    <w:rsid w:val="00723BB4"/>
    <w:rsid w:val="007257A1"/>
    <w:rsid w:val="007263EA"/>
    <w:rsid w:val="00726BF2"/>
    <w:rsid w:val="00727B3E"/>
    <w:rsid w:val="00727E6D"/>
    <w:rsid w:val="00730137"/>
    <w:rsid w:val="0073159F"/>
    <w:rsid w:val="00731C05"/>
    <w:rsid w:val="0073218B"/>
    <w:rsid w:val="00733CCA"/>
    <w:rsid w:val="00734D37"/>
    <w:rsid w:val="00735A3B"/>
    <w:rsid w:val="00736FE1"/>
    <w:rsid w:val="00737124"/>
    <w:rsid w:val="00737A59"/>
    <w:rsid w:val="007406FF"/>
    <w:rsid w:val="007416BA"/>
    <w:rsid w:val="00741C90"/>
    <w:rsid w:val="0074200D"/>
    <w:rsid w:val="007423BA"/>
    <w:rsid w:val="00742AD3"/>
    <w:rsid w:val="00744414"/>
    <w:rsid w:val="00744AF1"/>
    <w:rsid w:val="00745974"/>
    <w:rsid w:val="00745C4E"/>
    <w:rsid w:val="0074655D"/>
    <w:rsid w:val="00746E47"/>
    <w:rsid w:val="00747D9F"/>
    <w:rsid w:val="00751F37"/>
    <w:rsid w:val="00752B32"/>
    <w:rsid w:val="00752E2F"/>
    <w:rsid w:val="00752FC9"/>
    <w:rsid w:val="0075372C"/>
    <w:rsid w:val="007538C2"/>
    <w:rsid w:val="00753EB8"/>
    <w:rsid w:val="00754A6E"/>
    <w:rsid w:val="00755188"/>
    <w:rsid w:val="00755966"/>
    <w:rsid w:val="00756D7D"/>
    <w:rsid w:val="00757B48"/>
    <w:rsid w:val="00760609"/>
    <w:rsid w:val="00760683"/>
    <w:rsid w:val="00761A21"/>
    <w:rsid w:val="00761BCD"/>
    <w:rsid w:val="007624F9"/>
    <w:rsid w:val="007630FA"/>
    <w:rsid w:val="00763395"/>
    <w:rsid w:val="00763422"/>
    <w:rsid w:val="00763596"/>
    <w:rsid w:val="00764100"/>
    <w:rsid w:val="00765372"/>
    <w:rsid w:val="00765846"/>
    <w:rsid w:val="007668A1"/>
    <w:rsid w:val="00770F23"/>
    <w:rsid w:val="00771473"/>
    <w:rsid w:val="007717E1"/>
    <w:rsid w:val="00771BB9"/>
    <w:rsid w:val="00773123"/>
    <w:rsid w:val="00773A30"/>
    <w:rsid w:val="0077459D"/>
    <w:rsid w:val="00774875"/>
    <w:rsid w:val="00774EAF"/>
    <w:rsid w:val="00775994"/>
    <w:rsid w:val="00776228"/>
    <w:rsid w:val="00776C4F"/>
    <w:rsid w:val="00777C72"/>
    <w:rsid w:val="0078028E"/>
    <w:rsid w:val="00782D65"/>
    <w:rsid w:val="00783511"/>
    <w:rsid w:val="007838C4"/>
    <w:rsid w:val="00783AFF"/>
    <w:rsid w:val="00784D64"/>
    <w:rsid w:val="00786956"/>
    <w:rsid w:val="0079013E"/>
    <w:rsid w:val="00791265"/>
    <w:rsid w:val="0079176F"/>
    <w:rsid w:val="0079232C"/>
    <w:rsid w:val="0079330E"/>
    <w:rsid w:val="00794048"/>
    <w:rsid w:val="00796937"/>
    <w:rsid w:val="00796F14"/>
    <w:rsid w:val="007972D3"/>
    <w:rsid w:val="007A0400"/>
    <w:rsid w:val="007A16FA"/>
    <w:rsid w:val="007A1A6E"/>
    <w:rsid w:val="007A1E90"/>
    <w:rsid w:val="007A2276"/>
    <w:rsid w:val="007A4225"/>
    <w:rsid w:val="007A559E"/>
    <w:rsid w:val="007A6369"/>
    <w:rsid w:val="007A64AB"/>
    <w:rsid w:val="007A7113"/>
    <w:rsid w:val="007A75FA"/>
    <w:rsid w:val="007B0B0E"/>
    <w:rsid w:val="007B14D4"/>
    <w:rsid w:val="007B1ECF"/>
    <w:rsid w:val="007B1F37"/>
    <w:rsid w:val="007B3668"/>
    <w:rsid w:val="007B5970"/>
    <w:rsid w:val="007B7EEE"/>
    <w:rsid w:val="007C2195"/>
    <w:rsid w:val="007C2A46"/>
    <w:rsid w:val="007C2F3C"/>
    <w:rsid w:val="007C32E7"/>
    <w:rsid w:val="007C3C9B"/>
    <w:rsid w:val="007C4AAC"/>
    <w:rsid w:val="007C4AED"/>
    <w:rsid w:val="007C57B9"/>
    <w:rsid w:val="007C59C7"/>
    <w:rsid w:val="007C674B"/>
    <w:rsid w:val="007C6B0F"/>
    <w:rsid w:val="007C7FA1"/>
    <w:rsid w:val="007D0105"/>
    <w:rsid w:val="007D207D"/>
    <w:rsid w:val="007D37DF"/>
    <w:rsid w:val="007D3992"/>
    <w:rsid w:val="007D52BD"/>
    <w:rsid w:val="007E0706"/>
    <w:rsid w:val="007E0D60"/>
    <w:rsid w:val="007E0FFC"/>
    <w:rsid w:val="007E1BD1"/>
    <w:rsid w:val="007E1E77"/>
    <w:rsid w:val="007E2986"/>
    <w:rsid w:val="007E2B7B"/>
    <w:rsid w:val="007E2B84"/>
    <w:rsid w:val="007E382D"/>
    <w:rsid w:val="007E39D3"/>
    <w:rsid w:val="007E5816"/>
    <w:rsid w:val="007E5910"/>
    <w:rsid w:val="007E595E"/>
    <w:rsid w:val="007E722D"/>
    <w:rsid w:val="007F001D"/>
    <w:rsid w:val="007F10C6"/>
    <w:rsid w:val="007F1339"/>
    <w:rsid w:val="007F1E73"/>
    <w:rsid w:val="007F2352"/>
    <w:rsid w:val="007F3473"/>
    <w:rsid w:val="007F35AE"/>
    <w:rsid w:val="007F3EC0"/>
    <w:rsid w:val="007F6BE2"/>
    <w:rsid w:val="008021BE"/>
    <w:rsid w:val="008038E9"/>
    <w:rsid w:val="00804A3D"/>
    <w:rsid w:val="00805671"/>
    <w:rsid w:val="00805728"/>
    <w:rsid w:val="00805D2F"/>
    <w:rsid w:val="0080639B"/>
    <w:rsid w:val="0080668A"/>
    <w:rsid w:val="0081012E"/>
    <w:rsid w:val="0081033A"/>
    <w:rsid w:val="00810884"/>
    <w:rsid w:val="00811028"/>
    <w:rsid w:val="0081103A"/>
    <w:rsid w:val="00811D10"/>
    <w:rsid w:val="008120AF"/>
    <w:rsid w:val="00813008"/>
    <w:rsid w:val="0081376E"/>
    <w:rsid w:val="00813DF7"/>
    <w:rsid w:val="0081458A"/>
    <w:rsid w:val="0081469A"/>
    <w:rsid w:val="00814A72"/>
    <w:rsid w:val="00816311"/>
    <w:rsid w:val="0081639F"/>
    <w:rsid w:val="00816CD0"/>
    <w:rsid w:val="008179CA"/>
    <w:rsid w:val="00820242"/>
    <w:rsid w:val="00820517"/>
    <w:rsid w:val="0082093B"/>
    <w:rsid w:val="00820C0B"/>
    <w:rsid w:val="0082104B"/>
    <w:rsid w:val="00821A03"/>
    <w:rsid w:val="0082214E"/>
    <w:rsid w:val="0082337A"/>
    <w:rsid w:val="00823AE5"/>
    <w:rsid w:val="0082437E"/>
    <w:rsid w:val="00825162"/>
    <w:rsid w:val="00826984"/>
    <w:rsid w:val="00826E01"/>
    <w:rsid w:val="008301FD"/>
    <w:rsid w:val="0083076B"/>
    <w:rsid w:val="00830E68"/>
    <w:rsid w:val="00831258"/>
    <w:rsid w:val="008331EB"/>
    <w:rsid w:val="0083322F"/>
    <w:rsid w:val="008355F7"/>
    <w:rsid w:val="00835A80"/>
    <w:rsid w:val="00835FC2"/>
    <w:rsid w:val="00836E53"/>
    <w:rsid w:val="00836EF0"/>
    <w:rsid w:val="00836F8A"/>
    <w:rsid w:val="00837099"/>
    <w:rsid w:val="008374FD"/>
    <w:rsid w:val="008377F4"/>
    <w:rsid w:val="00840214"/>
    <w:rsid w:val="0084109A"/>
    <w:rsid w:val="0084185F"/>
    <w:rsid w:val="00841F8A"/>
    <w:rsid w:val="0084267D"/>
    <w:rsid w:val="0084293F"/>
    <w:rsid w:val="00842E98"/>
    <w:rsid w:val="00843735"/>
    <w:rsid w:val="00843930"/>
    <w:rsid w:val="00843D99"/>
    <w:rsid w:val="00844610"/>
    <w:rsid w:val="00845C15"/>
    <w:rsid w:val="00846F04"/>
    <w:rsid w:val="00846FD8"/>
    <w:rsid w:val="008474FE"/>
    <w:rsid w:val="008475B0"/>
    <w:rsid w:val="0085112D"/>
    <w:rsid w:val="00852E01"/>
    <w:rsid w:val="00852EB0"/>
    <w:rsid w:val="008546D3"/>
    <w:rsid w:val="00854F52"/>
    <w:rsid w:val="00855964"/>
    <w:rsid w:val="008560F2"/>
    <w:rsid w:val="00856689"/>
    <w:rsid w:val="00856C10"/>
    <w:rsid w:val="0085778F"/>
    <w:rsid w:val="00857F4C"/>
    <w:rsid w:val="00860DE5"/>
    <w:rsid w:val="00861D1B"/>
    <w:rsid w:val="00861D49"/>
    <w:rsid w:val="00861DD1"/>
    <w:rsid w:val="00862514"/>
    <w:rsid w:val="00864181"/>
    <w:rsid w:val="0086447A"/>
    <w:rsid w:val="00865D7C"/>
    <w:rsid w:val="00865EB7"/>
    <w:rsid w:val="00866AE1"/>
    <w:rsid w:val="00870636"/>
    <w:rsid w:val="00870757"/>
    <w:rsid w:val="008712B9"/>
    <w:rsid w:val="0087197C"/>
    <w:rsid w:val="008724C3"/>
    <w:rsid w:val="0087518E"/>
    <w:rsid w:val="00875944"/>
    <w:rsid w:val="0087621A"/>
    <w:rsid w:val="00876988"/>
    <w:rsid w:val="00877B0F"/>
    <w:rsid w:val="008800D3"/>
    <w:rsid w:val="00880574"/>
    <w:rsid w:val="0088079E"/>
    <w:rsid w:val="00880870"/>
    <w:rsid w:val="00880B0F"/>
    <w:rsid w:val="00880D77"/>
    <w:rsid w:val="0088137C"/>
    <w:rsid w:val="008825C2"/>
    <w:rsid w:val="00885921"/>
    <w:rsid w:val="00885A26"/>
    <w:rsid w:val="00885E99"/>
    <w:rsid w:val="00886706"/>
    <w:rsid w:val="00886C56"/>
    <w:rsid w:val="00887848"/>
    <w:rsid w:val="00887BEB"/>
    <w:rsid w:val="00887E0F"/>
    <w:rsid w:val="00887E1B"/>
    <w:rsid w:val="008909D2"/>
    <w:rsid w:val="00891440"/>
    <w:rsid w:val="00892F8E"/>
    <w:rsid w:val="0089328C"/>
    <w:rsid w:val="00893411"/>
    <w:rsid w:val="0089392D"/>
    <w:rsid w:val="00895251"/>
    <w:rsid w:val="00895734"/>
    <w:rsid w:val="00895CF2"/>
    <w:rsid w:val="00896BE5"/>
    <w:rsid w:val="008970BF"/>
    <w:rsid w:val="008971A4"/>
    <w:rsid w:val="008976AF"/>
    <w:rsid w:val="00897BEF"/>
    <w:rsid w:val="00897EFE"/>
    <w:rsid w:val="008A013F"/>
    <w:rsid w:val="008A068B"/>
    <w:rsid w:val="008A0FBC"/>
    <w:rsid w:val="008A10B1"/>
    <w:rsid w:val="008A1F1F"/>
    <w:rsid w:val="008A2F6C"/>
    <w:rsid w:val="008A3FB6"/>
    <w:rsid w:val="008A5158"/>
    <w:rsid w:val="008A565E"/>
    <w:rsid w:val="008A5694"/>
    <w:rsid w:val="008A6B07"/>
    <w:rsid w:val="008A6DDB"/>
    <w:rsid w:val="008B00BC"/>
    <w:rsid w:val="008B096A"/>
    <w:rsid w:val="008B1938"/>
    <w:rsid w:val="008B1D9F"/>
    <w:rsid w:val="008B2681"/>
    <w:rsid w:val="008B26F7"/>
    <w:rsid w:val="008B3CD9"/>
    <w:rsid w:val="008B43E8"/>
    <w:rsid w:val="008B4995"/>
    <w:rsid w:val="008B7196"/>
    <w:rsid w:val="008B7DCE"/>
    <w:rsid w:val="008C0E61"/>
    <w:rsid w:val="008C1EB5"/>
    <w:rsid w:val="008C24AD"/>
    <w:rsid w:val="008C2500"/>
    <w:rsid w:val="008C2A55"/>
    <w:rsid w:val="008C5B13"/>
    <w:rsid w:val="008C6C88"/>
    <w:rsid w:val="008C6FB9"/>
    <w:rsid w:val="008C7449"/>
    <w:rsid w:val="008D2CA7"/>
    <w:rsid w:val="008D2E70"/>
    <w:rsid w:val="008D35F8"/>
    <w:rsid w:val="008D408A"/>
    <w:rsid w:val="008D5C09"/>
    <w:rsid w:val="008D6D6B"/>
    <w:rsid w:val="008D7C68"/>
    <w:rsid w:val="008D7E17"/>
    <w:rsid w:val="008E089F"/>
    <w:rsid w:val="008E0D51"/>
    <w:rsid w:val="008E17CD"/>
    <w:rsid w:val="008E1ECC"/>
    <w:rsid w:val="008E1F22"/>
    <w:rsid w:val="008E229A"/>
    <w:rsid w:val="008E2792"/>
    <w:rsid w:val="008E2A99"/>
    <w:rsid w:val="008E2E39"/>
    <w:rsid w:val="008E37D0"/>
    <w:rsid w:val="008E404A"/>
    <w:rsid w:val="008E55D3"/>
    <w:rsid w:val="008E6726"/>
    <w:rsid w:val="008E67CC"/>
    <w:rsid w:val="008E6BA5"/>
    <w:rsid w:val="008E6D96"/>
    <w:rsid w:val="008E7364"/>
    <w:rsid w:val="008E7EB9"/>
    <w:rsid w:val="008F05B3"/>
    <w:rsid w:val="008F068C"/>
    <w:rsid w:val="008F191C"/>
    <w:rsid w:val="008F2330"/>
    <w:rsid w:val="008F6C99"/>
    <w:rsid w:val="008F716D"/>
    <w:rsid w:val="008F736E"/>
    <w:rsid w:val="00900845"/>
    <w:rsid w:val="00900E88"/>
    <w:rsid w:val="00901730"/>
    <w:rsid w:val="00901F46"/>
    <w:rsid w:val="00902D23"/>
    <w:rsid w:val="00905564"/>
    <w:rsid w:val="00905667"/>
    <w:rsid w:val="00905A03"/>
    <w:rsid w:val="00907D41"/>
    <w:rsid w:val="00910DBE"/>
    <w:rsid w:val="00910FB1"/>
    <w:rsid w:val="00911F93"/>
    <w:rsid w:val="00912E6B"/>
    <w:rsid w:val="00913875"/>
    <w:rsid w:val="0091397A"/>
    <w:rsid w:val="0091428A"/>
    <w:rsid w:val="00914DD2"/>
    <w:rsid w:val="0091503B"/>
    <w:rsid w:val="00916027"/>
    <w:rsid w:val="00916305"/>
    <w:rsid w:val="0091632D"/>
    <w:rsid w:val="00916587"/>
    <w:rsid w:val="00916A93"/>
    <w:rsid w:val="00916B4F"/>
    <w:rsid w:val="00916B5B"/>
    <w:rsid w:val="00917868"/>
    <w:rsid w:val="00917938"/>
    <w:rsid w:val="00917C45"/>
    <w:rsid w:val="00917DC6"/>
    <w:rsid w:val="009209B2"/>
    <w:rsid w:val="009229BA"/>
    <w:rsid w:val="00923AE5"/>
    <w:rsid w:val="00923EC3"/>
    <w:rsid w:val="00924120"/>
    <w:rsid w:val="00924A33"/>
    <w:rsid w:val="00925087"/>
    <w:rsid w:val="00925201"/>
    <w:rsid w:val="00925E65"/>
    <w:rsid w:val="0092615C"/>
    <w:rsid w:val="00926CA5"/>
    <w:rsid w:val="00927AA8"/>
    <w:rsid w:val="00927BB9"/>
    <w:rsid w:val="00927CCB"/>
    <w:rsid w:val="00927D02"/>
    <w:rsid w:val="00927EAD"/>
    <w:rsid w:val="00930611"/>
    <w:rsid w:val="0093218D"/>
    <w:rsid w:val="009328B6"/>
    <w:rsid w:val="00932DDE"/>
    <w:rsid w:val="009330B2"/>
    <w:rsid w:val="00933581"/>
    <w:rsid w:val="00933DEC"/>
    <w:rsid w:val="00934008"/>
    <w:rsid w:val="009351B2"/>
    <w:rsid w:val="00935E1B"/>
    <w:rsid w:val="00936387"/>
    <w:rsid w:val="00936EC8"/>
    <w:rsid w:val="00937A6B"/>
    <w:rsid w:val="00941364"/>
    <w:rsid w:val="00941946"/>
    <w:rsid w:val="00942A52"/>
    <w:rsid w:val="009441CA"/>
    <w:rsid w:val="00944E8D"/>
    <w:rsid w:val="009455AC"/>
    <w:rsid w:val="009474D3"/>
    <w:rsid w:val="0094797F"/>
    <w:rsid w:val="00950063"/>
    <w:rsid w:val="00950583"/>
    <w:rsid w:val="00950ACF"/>
    <w:rsid w:val="0095151C"/>
    <w:rsid w:val="00951A19"/>
    <w:rsid w:val="00951F0F"/>
    <w:rsid w:val="00953359"/>
    <w:rsid w:val="009542DC"/>
    <w:rsid w:val="009551D2"/>
    <w:rsid w:val="0095581F"/>
    <w:rsid w:val="00955991"/>
    <w:rsid w:val="00956158"/>
    <w:rsid w:val="00956F5F"/>
    <w:rsid w:val="00957649"/>
    <w:rsid w:val="00961613"/>
    <w:rsid w:val="00962113"/>
    <w:rsid w:val="009635D5"/>
    <w:rsid w:val="00965E83"/>
    <w:rsid w:val="009667C2"/>
    <w:rsid w:val="009667E1"/>
    <w:rsid w:val="00966F73"/>
    <w:rsid w:val="00971ED8"/>
    <w:rsid w:val="009720B8"/>
    <w:rsid w:val="00972EAB"/>
    <w:rsid w:val="00972FCC"/>
    <w:rsid w:val="00974104"/>
    <w:rsid w:val="0097448D"/>
    <w:rsid w:val="00974D40"/>
    <w:rsid w:val="00975705"/>
    <w:rsid w:val="00975E20"/>
    <w:rsid w:val="00975F68"/>
    <w:rsid w:val="009768AF"/>
    <w:rsid w:val="00977271"/>
    <w:rsid w:val="009772F0"/>
    <w:rsid w:val="00977F78"/>
    <w:rsid w:val="0098084D"/>
    <w:rsid w:val="009818AD"/>
    <w:rsid w:val="00983105"/>
    <w:rsid w:val="0098342B"/>
    <w:rsid w:val="00983881"/>
    <w:rsid w:val="00983D9A"/>
    <w:rsid w:val="009847AC"/>
    <w:rsid w:val="0098499C"/>
    <w:rsid w:val="00985D49"/>
    <w:rsid w:val="00985FE9"/>
    <w:rsid w:val="009865E3"/>
    <w:rsid w:val="0098668E"/>
    <w:rsid w:val="00986C0E"/>
    <w:rsid w:val="00986FF4"/>
    <w:rsid w:val="00987634"/>
    <w:rsid w:val="00987B3D"/>
    <w:rsid w:val="0099125C"/>
    <w:rsid w:val="0099174A"/>
    <w:rsid w:val="00991F27"/>
    <w:rsid w:val="009932E5"/>
    <w:rsid w:val="00993A27"/>
    <w:rsid w:val="009943EC"/>
    <w:rsid w:val="00995941"/>
    <w:rsid w:val="009968C0"/>
    <w:rsid w:val="00996FC0"/>
    <w:rsid w:val="00997E86"/>
    <w:rsid w:val="009A02CF"/>
    <w:rsid w:val="009A0ADE"/>
    <w:rsid w:val="009A0DD3"/>
    <w:rsid w:val="009A1166"/>
    <w:rsid w:val="009A1D3D"/>
    <w:rsid w:val="009A1D46"/>
    <w:rsid w:val="009A1E17"/>
    <w:rsid w:val="009A2126"/>
    <w:rsid w:val="009A27E6"/>
    <w:rsid w:val="009A2B41"/>
    <w:rsid w:val="009A49EF"/>
    <w:rsid w:val="009A4A35"/>
    <w:rsid w:val="009A4ED7"/>
    <w:rsid w:val="009A5C9A"/>
    <w:rsid w:val="009A6611"/>
    <w:rsid w:val="009A7020"/>
    <w:rsid w:val="009A74D2"/>
    <w:rsid w:val="009A78D1"/>
    <w:rsid w:val="009B18B4"/>
    <w:rsid w:val="009B1937"/>
    <w:rsid w:val="009B1D9C"/>
    <w:rsid w:val="009B1E4C"/>
    <w:rsid w:val="009B20A3"/>
    <w:rsid w:val="009B267C"/>
    <w:rsid w:val="009B28CC"/>
    <w:rsid w:val="009B300F"/>
    <w:rsid w:val="009B368F"/>
    <w:rsid w:val="009B3983"/>
    <w:rsid w:val="009B3999"/>
    <w:rsid w:val="009B43BA"/>
    <w:rsid w:val="009B6AEC"/>
    <w:rsid w:val="009B6E3F"/>
    <w:rsid w:val="009B7273"/>
    <w:rsid w:val="009B792C"/>
    <w:rsid w:val="009C22F6"/>
    <w:rsid w:val="009C2C0F"/>
    <w:rsid w:val="009C334A"/>
    <w:rsid w:val="009C3C4D"/>
    <w:rsid w:val="009C4253"/>
    <w:rsid w:val="009C6E5F"/>
    <w:rsid w:val="009C7441"/>
    <w:rsid w:val="009D08F8"/>
    <w:rsid w:val="009D182C"/>
    <w:rsid w:val="009D1CF5"/>
    <w:rsid w:val="009D32BD"/>
    <w:rsid w:val="009D3790"/>
    <w:rsid w:val="009D492C"/>
    <w:rsid w:val="009D56D9"/>
    <w:rsid w:val="009D5A6D"/>
    <w:rsid w:val="009D6482"/>
    <w:rsid w:val="009D7046"/>
    <w:rsid w:val="009D726D"/>
    <w:rsid w:val="009D7618"/>
    <w:rsid w:val="009E19FA"/>
    <w:rsid w:val="009E32D3"/>
    <w:rsid w:val="009E3410"/>
    <w:rsid w:val="009E3BBE"/>
    <w:rsid w:val="009E4214"/>
    <w:rsid w:val="009E432C"/>
    <w:rsid w:val="009E5BCD"/>
    <w:rsid w:val="009E6749"/>
    <w:rsid w:val="009E706F"/>
    <w:rsid w:val="009E7094"/>
    <w:rsid w:val="009E764A"/>
    <w:rsid w:val="009F01D4"/>
    <w:rsid w:val="009F03E3"/>
    <w:rsid w:val="009F03EF"/>
    <w:rsid w:val="009F04D7"/>
    <w:rsid w:val="009F0B8D"/>
    <w:rsid w:val="009F1498"/>
    <w:rsid w:val="009F1C38"/>
    <w:rsid w:val="009F20CC"/>
    <w:rsid w:val="009F2612"/>
    <w:rsid w:val="009F3584"/>
    <w:rsid w:val="009F3A4A"/>
    <w:rsid w:val="009F5B6B"/>
    <w:rsid w:val="009F60C1"/>
    <w:rsid w:val="009F6B05"/>
    <w:rsid w:val="009F73DC"/>
    <w:rsid w:val="00A005A5"/>
    <w:rsid w:val="00A00708"/>
    <w:rsid w:val="00A009DF"/>
    <w:rsid w:val="00A009E3"/>
    <w:rsid w:val="00A0184C"/>
    <w:rsid w:val="00A01D0C"/>
    <w:rsid w:val="00A021D8"/>
    <w:rsid w:val="00A03AB1"/>
    <w:rsid w:val="00A05955"/>
    <w:rsid w:val="00A05D37"/>
    <w:rsid w:val="00A05DED"/>
    <w:rsid w:val="00A05EE8"/>
    <w:rsid w:val="00A079B3"/>
    <w:rsid w:val="00A07A33"/>
    <w:rsid w:val="00A10B62"/>
    <w:rsid w:val="00A10EEF"/>
    <w:rsid w:val="00A11CF0"/>
    <w:rsid w:val="00A1273D"/>
    <w:rsid w:val="00A131CA"/>
    <w:rsid w:val="00A1343F"/>
    <w:rsid w:val="00A13E41"/>
    <w:rsid w:val="00A143EC"/>
    <w:rsid w:val="00A14815"/>
    <w:rsid w:val="00A14C7E"/>
    <w:rsid w:val="00A15670"/>
    <w:rsid w:val="00A16239"/>
    <w:rsid w:val="00A16B40"/>
    <w:rsid w:val="00A17620"/>
    <w:rsid w:val="00A21E16"/>
    <w:rsid w:val="00A24442"/>
    <w:rsid w:val="00A24658"/>
    <w:rsid w:val="00A260AD"/>
    <w:rsid w:val="00A269AD"/>
    <w:rsid w:val="00A26E0F"/>
    <w:rsid w:val="00A271A3"/>
    <w:rsid w:val="00A27909"/>
    <w:rsid w:val="00A27C56"/>
    <w:rsid w:val="00A27F90"/>
    <w:rsid w:val="00A30C21"/>
    <w:rsid w:val="00A32DCE"/>
    <w:rsid w:val="00A3322F"/>
    <w:rsid w:val="00A34673"/>
    <w:rsid w:val="00A349A1"/>
    <w:rsid w:val="00A34DC9"/>
    <w:rsid w:val="00A354AE"/>
    <w:rsid w:val="00A3555C"/>
    <w:rsid w:val="00A35946"/>
    <w:rsid w:val="00A37300"/>
    <w:rsid w:val="00A40B9F"/>
    <w:rsid w:val="00A418CD"/>
    <w:rsid w:val="00A41D7A"/>
    <w:rsid w:val="00A427B1"/>
    <w:rsid w:val="00A42A8A"/>
    <w:rsid w:val="00A42CA7"/>
    <w:rsid w:val="00A43298"/>
    <w:rsid w:val="00A44124"/>
    <w:rsid w:val="00A45332"/>
    <w:rsid w:val="00A45746"/>
    <w:rsid w:val="00A46111"/>
    <w:rsid w:val="00A465D1"/>
    <w:rsid w:val="00A47549"/>
    <w:rsid w:val="00A47CD3"/>
    <w:rsid w:val="00A47E63"/>
    <w:rsid w:val="00A50135"/>
    <w:rsid w:val="00A50656"/>
    <w:rsid w:val="00A51529"/>
    <w:rsid w:val="00A51B85"/>
    <w:rsid w:val="00A51F7E"/>
    <w:rsid w:val="00A54C9D"/>
    <w:rsid w:val="00A55864"/>
    <w:rsid w:val="00A56493"/>
    <w:rsid w:val="00A576D6"/>
    <w:rsid w:val="00A57745"/>
    <w:rsid w:val="00A577AD"/>
    <w:rsid w:val="00A60C5C"/>
    <w:rsid w:val="00A612BB"/>
    <w:rsid w:val="00A61DE0"/>
    <w:rsid w:val="00A61E86"/>
    <w:rsid w:val="00A6206D"/>
    <w:rsid w:val="00A63BA4"/>
    <w:rsid w:val="00A642E0"/>
    <w:rsid w:val="00A64C10"/>
    <w:rsid w:val="00A64FDE"/>
    <w:rsid w:val="00A6576A"/>
    <w:rsid w:val="00A70AA5"/>
    <w:rsid w:val="00A70CA5"/>
    <w:rsid w:val="00A72901"/>
    <w:rsid w:val="00A756B3"/>
    <w:rsid w:val="00A7791A"/>
    <w:rsid w:val="00A77D48"/>
    <w:rsid w:val="00A80663"/>
    <w:rsid w:val="00A809A2"/>
    <w:rsid w:val="00A81552"/>
    <w:rsid w:val="00A81F96"/>
    <w:rsid w:val="00A8225E"/>
    <w:rsid w:val="00A82E92"/>
    <w:rsid w:val="00A836BA"/>
    <w:rsid w:val="00A83B52"/>
    <w:rsid w:val="00A842C2"/>
    <w:rsid w:val="00A84542"/>
    <w:rsid w:val="00A84A73"/>
    <w:rsid w:val="00A84D22"/>
    <w:rsid w:val="00A8588B"/>
    <w:rsid w:val="00A85C0F"/>
    <w:rsid w:val="00A85F1A"/>
    <w:rsid w:val="00A861B9"/>
    <w:rsid w:val="00A86E24"/>
    <w:rsid w:val="00A90151"/>
    <w:rsid w:val="00A904C1"/>
    <w:rsid w:val="00A909EB"/>
    <w:rsid w:val="00A9126B"/>
    <w:rsid w:val="00A92E3B"/>
    <w:rsid w:val="00A9397E"/>
    <w:rsid w:val="00A94C1E"/>
    <w:rsid w:val="00A94E42"/>
    <w:rsid w:val="00A951F1"/>
    <w:rsid w:val="00A957E8"/>
    <w:rsid w:val="00A96263"/>
    <w:rsid w:val="00A968C3"/>
    <w:rsid w:val="00A96FCD"/>
    <w:rsid w:val="00A97503"/>
    <w:rsid w:val="00A97694"/>
    <w:rsid w:val="00A97DAC"/>
    <w:rsid w:val="00AA1913"/>
    <w:rsid w:val="00AA1D85"/>
    <w:rsid w:val="00AA2573"/>
    <w:rsid w:val="00AA6583"/>
    <w:rsid w:val="00AA663D"/>
    <w:rsid w:val="00AA7AEB"/>
    <w:rsid w:val="00AB0364"/>
    <w:rsid w:val="00AB04F5"/>
    <w:rsid w:val="00AB1085"/>
    <w:rsid w:val="00AB155C"/>
    <w:rsid w:val="00AB3190"/>
    <w:rsid w:val="00AB4427"/>
    <w:rsid w:val="00AB4677"/>
    <w:rsid w:val="00AB4D4E"/>
    <w:rsid w:val="00AB4F16"/>
    <w:rsid w:val="00AB53D1"/>
    <w:rsid w:val="00AB5459"/>
    <w:rsid w:val="00AB56E2"/>
    <w:rsid w:val="00AB6446"/>
    <w:rsid w:val="00AB69AF"/>
    <w:rsid w:val="00AB79D9"/>
    <w:rsid w:val="00AC0570"/>
    <w:rsid w:val="00AC0867"/>
    <w:rsid w:val="00AC0975"/>
    <w:rsid w:val="00AC398F"/>
    <w:rsid w:val="00AC3F09"/>
    <w:rsid w:val="00AC4012"/>
    <w:rsid w:val="00AC7DBF"/>
    <w:rsid w:val="00AD02E5"/>
    <w:rsid w:val="00AD09EE"/>
    <w:rsid w:val="00AD14BB"/>
    <w:rsid w:val="00AD153E"/>
    <w:rsid w:val="00AD203B"/>
    <w:rsid w:val="00AD3A39"/>
    <w:rsid w:val="00AD417C"/>
    <w:rsid w:val="00AD6353"/>
    <w:rsid w:val="00AD6E93"/>
    <w:rsid w:val="00AE032A"/>
    <w:rsid w:val="00AE0892"/>
    <w:rsid w:val="00AE11A5"/>
    <w:rsid w:val="00AE11EE"/>
    <w:rsid w:val="00AE20AB"/>
    <w:rsid w:val="00AE2B03"/>
    <w:rsid w:val="00AE5424"/>
    <w:rsid w:val="00AE5754"/>
    <w:rsid w:val="00AE5906"/>
    <w:rsid w:val="00AE5A48"/>
    <w:rsid w:val="00AE5B81"/>
    <w:rsid w:val="00AE6021"/>
    <w:rsid w:val="00AE72A4"/>
    <w:rsid w:val="00AE7821"/>
    <w:rsid w:val="00AE7D3D"/>
    <w:rsid w:val="00AF20E9"/>
    <w:rsid w:val="00AF2516"/>
    <w:rsid w:val="00AF29F8"/>
    <w:rsid w:val="00AF2AE9"/>
    <w:rsid w:val="00AF3073"/>
    <w:rsid w:val="00AF31C7"/>
    <w:rsid w:val="00AF36E6"/>
    <w:rsid w:val="00AF384D"/>
    <w:rsid w:val="00AF464B"/>
    <w:rsid w:val="00AF4760"/>
    <w:rsid w:val="00AF67A0"/>
    <w:rsid w:val="00AF6847"/>
    <w:rsid w:val="00AF74CB"/>
    <w:rsid w:val="00B0007A"/>
    <w:rsid w:val="00B00D26"/>
    <w:rsid w:val="00B0203D"/>
    <w:rsid w:val="00B02082"/>
    <w:rsid w:val="00B03419"/>
    <w:rsid w:val="00B03DD0"/>
    <w:rsid w:val="00B04107"/>
    <w:rsid w:val="00B0457C"/>
    <w:rsid w:val="00B04852"/>
    <w:rsid w:val="00B04F1C"/>
    <w:rsid w:val="00B05A32"/>
    <w:rsid w:val="00B06E25"/>
    <w:rsid w:val="00B07093"/>
    <w:rsid w:val="00B07198"/>
    <w:rsid w:val="00B07F97"/>
    <w:rsid w:val="00B10045"/>
    <w:rsid w:val="00B10712"/>
    <w:rsid w:val="00B10A88"/>
    <w:rsid w:val="00B10D33"/>
    <w:rsid w:val="00B12D4F"/>
    <w:rsid w:val="00B12E6D"/>
    <w:rsid w:val="00B131B4"/>
    <w:rsid w:val="00B1377F"/>
    <w:rsid w:val="00B13E1D"/>
    <w:rsid w:val="00B13F30"/>
    <w:rsid w:val="00B15AB1"/>
    <w:rsid w:val="00B15AC9"/>
    <w:rsid w:val="00B17387"/>
    <w:rsid w:val="00B175F4"/>
    <w:rsid w:val="00B17B7E"/>
    <w:rsid w:val="00B20079"/>
    <w:rsid w:val="00B212AE"/>
    <w:rsid w:val="00B22D80"/>
    <w:rsid w:val="00B232B9"/>
    <w:rsid w:val="00B237EB"/>
    <w:rsid w:val="00B24D60"/>
    <w:rsid w:val="00B2739E"/>
    <w:rsid w:val="00B3060D"/>
    <w:rsid w:val="00B306AA"/>
    <w:rsid w:val="00B308F4"/>
    <w:rsid w:val="00B30B5F"/>
    <w:rsid w:val="00B315FB"/>
    <w:rsid w:val="00B31944"/>
    <w:rsid w:val="00B31A49"/>
    <w:rsid w:val="00B31EBA"/>
    <w:rsid w:val="00B32147"/>
    <w:rsid w:val="00B33613"/>
    <w:rsid w:val="00B337E5"/>
    <w:rsid w:val="00B3405E"/>
    <w:rsid w:val="00B340E9"/>
    <w:rsid w:val="00B3440F"/>
    <w:rsid w:val="00B34A65"/>
    <w:rsid w:val="00B34BC9"/>
    <w:rsid w:val="00B35792"/>
    <w:rsid w:val="00B363F7"/>
    <w:rsid w:val="00B36DB6"/>
    <w:rsid w:val="00B36DCF"/>
    <w:rsid w:val="00B3766E"/>
    <w:rsid w:val="00B37E1D"/>
    <w:rsid w:val="00B42CDE"/>
    <w:rsid w:val="00B43456"/>
    <w:rsid w:val="00B43A37"/>
    <w:rsid w:val="00B43C54"/>
    <w:rsid w:val="00B43D7A"/>
    <w:rsid w:val="00B44BC2"/>
    <w:rsid w:val="00B46678"/>
    <w:rsid w:val="00B46AC0"/>
    <w:rsid w:val="00B47196"/>
    <w:rsid w:val="00B5001B"/>
    <w:rsid w:val="00B508CA"/>
    <w:rsid w:val="00B5141F"/>
    <w:rsid w:val="00B51538"/>
    <w:rsid w:val="00B51F1A"/>
    <w:rsid w:val="00B52700"/>
    <w:rsid w:val="00B52C22"/>
    <w:rsid w:val="00B52F27"/>
    <w:rsid w:val="00B5379E"/>
    <w:rsid w:val="00B53C5C"/>
    <w:rsid w:val="00B540B1"/>
    <w:rsid w:val="00B54DBB"/>
    <w:rsid w:val="00B56491"/>
    <w:rsid w:val="00B573FA"/>
    <w:rsid w:val="00B6038D"/>
    <w:rsid w:val="00B603F6"/>
    <w:rsid w:val="00B604B8"/>
    <w:rsid w:val="00B6218C"/>
    <w:rsid w:val="00B62F40"/>
    <w:rsid w:val="00B63988"/>
    <w:rsid w:val="00B6409E"/>
    <w:rsid w:val="00B640D1"/>
    <w:rsid w:val="00B6423C"/>
    <w:rsid w:val="00B6458A"/>
    <w:rsid w:val="00B64677"/>
    <w:rsid w:val="00B6474F"/>
    <w:rsid w:val="00B65A35"/>
    <w:rsid w:val="00B664C2"/>
    <w:rsid w:val="00B66CE9"/>
    <w:rsid w:val="00B6750A"/>
    <w:rsid w:val="00B714FA"/>
    <w:rsid w:val="00B718A3"/>
    <w:rsid w:val="00B72149"/>
    <w:rsid w:val="00B72454"/>
    <w:rsid w:val="00B725F5"/>
    <w:rsid w:val="00B72A4D"/>
    <w:rsid w:val="00B74550"/>
    <w:rsid w:val="00B748B6"/>
    <w:rsid w:val="00B74E20"/>
    <w:rsid w:val="00B75702"/>
    <w:rsid w:val="00B762B7"/>
    <w:rsid w:val="00B77B1F"/>
    <w:rsid w:val="00B80E86"/>
    <w:rsid w:val="00B81358"/>
    <w:rsid w:val="00B822D2"/>
    <w:rsid w:val="00B82436"/>
    <w:rsid w:val="00B82746"/>
    <w:rsid w:val="00B828F5"/>
    <w:rsid w:val="00B82D0B"/>
    <w:rsid w:val="00B8360C"/>
    <w:rsid w:val="00B83884"/>
    <w:rsid w:val="00B83D39"/>
    <w:rsid w:val="00B83D8F"/>
    <w:rsid w:val="00B85BBC"/>
    <w:rsid w:val="00B869E8"/>
    <w:rsid w:val="00B904DF"/>
    <w:rsid w:val="00B91611"/>
    <w:rsid w:val="00B96B53"/>
    <w:rsid w:val="00BA0526"/>
    <w:rsid w:val="00BA1D55"/>
    <w:rsid w:val="00BA2648"/>
    <w:rsid w:val="00BA2B60"/>
    <w:rsid w:val="00BA2CF9"/>
    <w:rsid w:val="00BA3CC4"/>
    <w:rsid w:val="00BA406E"/>
    <w:rsid w:val="00BA44EC"/>
    <w:rsid w:val="00BA4CA4"/>
    <w:rsid w:val="00BA4CB1"/>
    <w:rsid w:val="00BA4F56"/>
    <w:rsid w:val="00BA5ECA"/>
    <w:rsid w:val="00BA5F92"/>
    <w:rsid w:val="00BA6BC7"/>
    <w:rsid w:val="00BA7ECF"/>
    <w:rsid w:val="00BB05C2"/>
    <w:rsid w:val="00BB0979"/>
    <w:rsid w:val="00BB2DD6"/>
    <w:rsid w:val="00BB2E74"/>
    <w:rsid w:val="00BB3172"/>
    <w:rsid w:val="00BB47C7"/>
    <w:rsid w:val="00BB4A6F"/>
    <w:rsid w:val="00BB68FA"/>
    <w:rsid w:val="00BB7769"/>
    <w:rsid w:val="00BC0440"/>
    <w:rsid w:val="00BC0A3C"/>
    <w:rsid w:val="00BC0BAC"/>
    <w:rsid w:val="00BC0D2E"/>
    <w:rsid w:val="00BC11A6"/>
    <w:rsid w:val="00BC1307"/>
    <w:rsid w:val="00BC1915"/>
    <w:rsid w:val="00BC2385"/>
    <w:rsid w:val="00BC2FA2"/>
    <w:rsid w:val="00BC453E"/>
    <w:rsid w:val="00BC45A4"/>
    <w:rsid w:val="00BC5A0D"/>
    <w:rsid w:val="00BD1C4A"/>
    <w:rsid w:val="00BD1E11"/>
    <w:rsid w:val="00BD2AEC"/>
    <w:rsid w:val="00BD3821"/>
    <w:rsid w:val="00BD3EF3"/>
    <w:rsid w:val="00BD40CE"/>
    <w:rsid w:val="00BD4166"/>
    <w:rsid w:val="00BD417F"/>
    <w:rsid w:val="00BD4220"/>
    <w:rsid w:val="00BD4296"/>
    <w:rsid w:val="00BD5F8B"/>
    <w:rsid w:val="00BE0A13"/>
    <w:rsid w:val="00BE1328"/>
    <w:rsid w:val="00BE1616"/>
    <w:rsid w:val="00BE1BA8"/>
    <w:rsid w:val="00BE35A1"/>
    <w:rsid w:val="00BE4AEF"/>
    <w:rsid w:val="00BE718C"/>
    <w:rsid w:val="00BF0BA2"/>
    <w:rsid w:val="00BF184B"/>
    <w:rsid w:val="00BF1E22"/>
    <w:rsid w:val="00BF2B2B"/>
    <w:rsid w:val="00BF331F"/>
    <w:rsid w:val="00BF359E"/>
    <w:rsid w:val="00BF39B2"/>
    <w:rsid w:val="00BF3A29"/>
    <w:rsid w:val="00BF3E9C"/>
    <w:rsid w:val="00BF5D7A"/>
    <w:rsid w:val="00BF70FC"/>
    <w:rsid w:val="00BF77B6"/>
    <w:rsid w:val="00BF782C"/>
    <w:rsid w:val="00BF7D22"/>
    <w:rsid w:val="00BF7E8D"/>
    <w:rsid w:val="00C0035F"/>
    <w:rsid w:val="00C01A62"/>
    <w:rsid w:val="00C01B10"/>
    <w:rsid w:val="00C022B6"/>
    <w:rsid w:val="00C02420"/>
    <w:rsid w:val="00C025D6"/>
    <w:rsid w:val="00C02E82"/>
    <w:rsid w:val="00C032F1"/>
    <w:rsid w:val="00C03624"/>
    <w:rsid w:val="00C038E1"/>
    <w:rsid w:val="00C04A81"/>
    <w:rsid w:val="00C05925"/>
    <w:rsid w:val="00C05928"/>
    <w:rsid w:val="00C059CF"/>
    <w:rsid w:val="00C06C5E"/>
    <w:rsid w:val="00C07F6D"/>
    <w:rsid w:val="00C07F77"/>
    <w:rsid w:val="00C10831"/>
    <w:rsid w:val="00C10D29"/>
    <w:rsid w:val="00C119E8"/>
    <w:rsid w:val="00C11DBC"/>
    <w:rsid w:val="00C12679"/>
    <w:rsid w:val="00C136F7"/>
    <w:rsid w:val="00C1397F"/>
    <w:rsid w:val="00C13CD8"/>
    <w:rsid w:val="00C13CF6"/>
    <w:rsid w:val="00C142E3"/>
    <w:rsid w:val="00C1475D"/>
    <w:rsid w:val="00C15DA8"/>
    <w:rsid w:val="00C1643D"/>
    <w:rsid w:val="00C17885"/>
    <w:rsid w:val="00C20073"/>
    <w:rsid w:val="00C204BB"/>
    <w:rsid w:val="00C20846"/>
    <w:rsid w:val="00C20B0C"/>
    <w:rsid w:val="00C20D7D"/>
    <w:rsid w:val="00C224C2"/>
    <w:rsid w:val="00C23539"/>
    <w:rsid w:val="00C24322"/>
    <w:rsid w:val="00C25361"/>
    <w:rsid w:val="00C25362"/>
    <w:rsid w:val="00C27015"/>
    <w:rsid w:val="00C27A94"/>
    <w:rsid w:val="00C30790"/>
    <w:rsid w:val="00C3095E"/>
    <w:rsid w:val="00C31F73"/>
    <w:rsid w:val="00C329D9"/>
    <w:rsid w:val="00C33D75"/>
    <w:rsid w:val="00C34892"/>
    <w:rsid w:val="00C359F7"/>
    <w:rsid w:val="00C36211"/>
    <w:rsid w:val="00C364BF"/>
    <w:rsid w:val="00C36AB8"/>
    <w:rsid w:val="00C379C1"/>
    <w:rsid w:val="00C4127A"/>
    <w:rsid w:val="00C41853"/>
    <w:rsid w:val="00C41B3B"/>
    <w:rsid w:val="00C42299"/>
    <w:rsid w:val="00C429BC"/>
    <w:rsid w:val="00C44855"/>
    <w:rsid w:val="00C4549E"/>
    <w:rsid w:val="00C45C9A"/>
    <w:rsid w:val="00C46F69"/>
    <w:rsid w:val="00C47A86"/>
    <w:rsid w:val="00C47B2A"/>
    <w:rsid w:val="00C47E6B"/>
    <w:rsid w:val="00C50E41"/>
    <w:rsid w:val="00C51265"/>
    <w:rsid w:val="00C51B51"/>
    <w:rsid w:val="00C51BE1"/>
    <w:rsid w:val="00C5299E"/>
    <w:rsid w:val="00C52AD5"/>
    <w:rsid w:val="00C53510"/>
    <w:rsid w:val="00C53BC5"/>
    <w:rsid w:val="00C55EE8"/>
    <w:rsid w:val="00C5692F"/>
    <w:rsid w:val="00C57508"/>
    <w:rsid w:val="00C60758"/>
    <w:rsid w:val="00C60CC3"/>
    <w:rsid w:val="00C611A3"/>
    <w:rsid w:val="00C612C1"/>
    <w:rsid w:val="00C61F80"/>
    <w:rsid w:val="00C631C2"/>
    <w:rsid w:val="00C639B3"/>
    <w:rsid w:val="00C64C99"/>
    <w:rsid w:val="00C64CC7"/>
    <w:rsid w:val="00C655CC"/>
    <w:rsid w:val="00C65600"/>
    <w:rsid w:val="00C65A92"/>
    <w:rsid w:val="00C66BBF"/>
    <w:rsid w:val="00C67085"/>
    <w:rsid w:val="00C67240"/>
    <w:rsid w:val="00C67A51"/>
    <w:rsid w:val="00C70018"/>
    <w:rsid w:val="00C70766"/>
    <w:rsid w:val="00C72676"/>
    <w:rsid w:val="00C72A49"/>
    <w:rsid w:val="00C72F62"/>
    <w:rsid w:val="00C73A1D"/>
    <w:rsid w:val="00C746B7"/>
    <w:rsid w:val="00C74937"/>
    <w:rsid w:val="00C75494"/>
    <w:rsid w:val="00C75884"/>
    <w:rsid w:val="00C8029A"/>
    <w:rsid w:val="00C80323"/>
    <w:rsid w:val="00C80C5B"/>
    <w:rsid w:val="00C80C95"/>
    <w:rsid w:val="00C8350D"/>
    <w:rsid w:val="00C85B7D"/>
    <w:rsid w:val="00C86EA2"/>
    <w:rsid w:val="00C87733"/>
    <w:rsid w:val="00C90362"/>
    <w:rsid w:val="00C910F7"/>
    <w:rsid w:val="00C91D08"/>
    <w:rsid w:val="00C91DF0"/>
    <w:rsid w:val="00C944A9"/>
    <w:rsid w:val="00C95CF5"/>
    <w:rsid w:val="00C96FE9"/>
    <w:rsid w:val="00CA057C"/>
    <w:rsid w:val="00CA169F"/>
    <w:rsid w:val="00CA2303"/>
    <w:rsid w:val="00CA2BA3"/>
    <w:rsid w:val="00CA4E52"/>
    <w:rsid w:val="00CA5A30"/>
    <w:rsid w:val="00CA6200"/>
    <w:rsid w:val="00CA63B9"/>
    <w:rsid w:val="00CA6F78"/>
    <w:rsid w:val="00CA71F4"/>
    <w:rsid w:val="00CA7713"/>
    <w:rsid w:val="00CA793E"/>
    <w:rsid w:val="00CA7DE4"/>
    <w:rsid w:val="00CB0470"/>
    <w:rsid w:val="00CB0B23"/>
    <w:rsid w:val="00CB163E"/>
    <w:rsid w:val="00CB1E4E"/>
    <w:rsid w:val="00CB2DD6"/>
    <w:rsid w:val="00CB39C9"/>
    <w:rsid w:val="00CB3A8F"/>
    <w:rsid w:val="00CB49A8"/>
    <w:rsid w:val="00CB4E47"/>
    <w:rsid w:val="00CB53FF"/>
    <w:rsid w:val="00CB5417"/>
    <w:rsid w:val="00CB5C41"/>
    <w:rsid w:val="00CB61F4"/>
    <w:rsid w:val="00CB626A"/>
    <w:rsid w:val="00CB6BC6"/>
    <w:rsid w:val="00CC0305"/>
    <w:rsid w:val="00CC0D38"/>
    <w:rsid w:val="00CC2C0F"/>
    <w:rsid w:val="00CC32ED"/>
    <w:rsid w:val="00CC4C5C"/>
    <w:rsid w:val="00CC5921"/>
    <w:rsid w:val="00CC5B04"/>
    <w:rsid w:val="00CC631D"/>
    <w:rsid w:val="00CC6A2E"/>
    <w:rsid w:val="00CC7A78"/>
    <w:rsid w:val="00CD021C"/>
    <w:rsid w:val="00CD0741"/>
    <w:rsid w:val="00CD0B3E"/>
    <w:rsid w:val="00CD14CB"/>
    <w:rsid w:val="00CD3A7B"/>
    <w:rsid w:val="00CD3D61"/>
    <w:rsid w:val="00CD42A4"/>
    <w:rsid w:val="00CE195D"/>
    <w:rsid w:val="00CE25D0"/>
    <w:rsid w:val="00CE46D5"/>
    <w:rsid w:val="00CE5D33"/>
    <w:rsid w:val="00CE6479"/>
    <w:rsid w:val="00CF0185"/>
    <w:rsid w:val="00CF074E"/>
    <w:rsid w:val="00CF0F80"/>
    <w:rsid w:val="00CF25BC"/>
    <w:rsid w:val="00CF297C"/>
    <w:rsid w:val="00CF2DF9"/>
    <w:rsid w:val="00CF2ED6"/>
    <w:rsid w:val="00CF378C"/>
    <w:rsid w:val="00CF539C"/>
    <w:rsid w:val="00CF67BE"/>
    <w:rsid w:val="00D00959"/>
    <w:rsid w:val="00D00BF1"/>
    <w:rsid w:val="00D00E70"/>
    <w:rsid w:val="00D01691"/>
    <w:rsid w:val="00D03860"/>
    <w:rsid w:val="00D03C15"/>
    <w:rsid w:val="00D0416E"/>
    <w:rsid w:val="00D04EE1"/>
    <w:rsid w:val="00D05335"/>
    <w:rsid w:val="00D0567B"/>
    <w:rsid w:val="00D061D4"/>
    <w:rsid w:val="00D061FC"/>
    <w:rsid w:val="00D06B86"/>
    <w:rsid w:val="00D11442"/>
    <w:rsid w:val="00D1168D"/>
    <w:rsid w:val="00D11E56"/>
    <w:rsid w:val="00D1233D"/>
    <w:rsid w:val="00D129FE"/>
    <w:rsid w:val="00D132E1"/>
    <w:rsid w:val="00D13F26"/>
    <w:rsid w:val="00D148C5"/>
    <w:rsid w:val="00D14A9C"/>
    <w:rsid w:val="00D14F69"/>
    <w:rsid w:val="00D1514B"/>
    <w:rsid w:val="00D1642A"/>
    <w:rsid w:val="00D17CCF"/>
    <w:rsid w:val="00D17F46"/>
    <w:rsid w:val="00D20072"/>
    <w:rsid w:val="00D20DE1"/>
    <w:rsid w:val="00D20F3A"/>
    <w:rsid w:val="00D2168A"/>
    <w:rsid w:val="00D21949"/>
    <w:rsid w:val="00D23611"/>
    <w:rsid w:val="00D23F76"/>
    <w:rsid w:val="00D24AB6"/>
    <w:rsid w:val="00D24D68"/>
    <w:rsid w:val="00D26B6F"/>
    <w:rsid w:val="00D278AA"/>
    <w:rsid w:val="00D27C1B"/>
    <w:rsid w:val="00D31D45"/>
    <w:rsid w:val="00D32076"/>
    <w:rsid w:val="00D32492"/>
    <w:rsid w:val="00D327B5"/>
    <w:rsid w:val="00D32F2B"/>
    <w:rsid w:val="00D34ADA"/>
    <w:rsid w:val="00D34DEC"/>
    <w:rsid w:val="00D351FB"/>
    <w:rsid w:val="00D35D9C"/>
    <w:rsid w:val="00D35E04"/>
    <w:rsid w:val="00D37821"/>
    <w:rsid w:val="00D37FE9"/>
    <w:rsid w:val="00D418B9"/>
    <w:rsid w:val="00D447F6"/>
    <w:rsid w:val="00D44E3F"/>
    <w:rsid w:val="00D45AD4"/>
    <w:rsid w:val="00D45AE8"/>
    <w:rsid w:val="00D45BFA"/>
    <w:rsid w:val="00D45C1B"/>
    <w:rsid w:val="00D45D54"/>
    <w:rsid w:val="00D463D5"/>
    <w:rsid w:val="00D47957"/>
    <w:rsid w:val="00D47BE1"/>
    <w:rsid w:val="00D5003F"/>
    <w:rsid w:val="00D5176A"/>
    <w:rsid w:val="00D525A8"/>
    <w:rsid w:val="00D528DE"/>
    <w:rsid w:val="00D531BB"/>
    <w:rsid w:val="00D53646"/>
    <w:rsid w:val="00D53ABB"/>
    <w:rsid w:val="00D54161"/>
    <w:rsid w:val="00D54E56"/>
    <w:rsid w:val="00D54E8A"/>
    <w:rsid w:val="00D54FE4"/>
    <w:rsid w:val="00D55058"/>
    <w:rsid w:val="00D5566C"/>
    <w:rsid w:val="00D557D4"/>
    <w:rsid w:val="00D558E0"/>
    <w:rsid w:val="00D5599D"/>
    <w:rsid w:val="00D56395"/>
    <w:rsid w:val="00D574FA"/>
    <w:rsid w:val="00D576D5"/>
    <w:rsid w:val="00D60C3B"/>
    <w:rsid w:val="00D610E6"/>
    <w:rsid w:val="00D617A9"/>
    <w:rsid w:val="00D619F5"/>
    <w:rsid w:val="00D61E8D"/>
    <w:rsid w:val="00D639C8"/>
    <w:rsid w:val="00D63E56"/>
    <w:rsid w:val="00D6422C"/>
    <w:rsid w:val="00D642A9"/>
    <w:rsid w:val="00D6474E"/>
    <w:rsid w:val="00D6499E"/>
    <w:rsid w:val="00D6573B"/>
    <w:rsid w:val="00D66122"/>
    <w:rsid w:val="00D6627B"/>
    <w:rsid w:val="00D663B8"/>
    <w:rsid w:val="00D710BE"/>
    <w:rsid w:val="00D7136D"/>
    <w:rsid w:val="00D716A3"/>
    <w:rsid w:val="00D71A44"/>
    <w:rsid w:val="00D73026"/>
    <w:rsid w:val="00D7305E"/>
    <w:rsid w:val="00D732D2"/>
    <w:rsid w:val="00D73D20"/>
    <w:rsid w:val="00D74246"/>
    <w:rsid w:val="00D74349"/>
    <w:rsid w:val="00D74D9B"/>
    <w:rsid w:val="00D75167"/>
    <w:rsid w:val="00D7563E"/>
    <w:rsid w:val="00D75778"/>
    <w:rsid w:val="00D75B9A"/>
    <w:rsid w:val="00D76341"/>
    <w:rsid w:val="00D765A4"/>
    <w:rsid w:val="00D80234"/>
    <w:rsid w:val="00D8023E"/>
    <w:rsid w:val="00D80B70"/>
    <w:rsid w:val="00D81251"/>
    <w:rsid w:val="00D81DAE"/>
    <w:rsid w:val="00D836AE"/>
    <w:rsid w:val="00D844C6"/>
    <w:rsid w:val="00D84716"/>
    <w:rsid w:val="00D84E86"/>
    <w:rsid w:val="00D86765"/>
    <w:rsid w:val="00D86F2C"/>
    <w:rsid w:val="00D874C1"/>
    <w:rsid w:val="00D919E8"/>
    <w:rsid w:val="00D922A4"/>
    <w:rsid w:val="00D92F3F"/>
    <w:rsid w:val="00D941F6"/>
    <w:rsid w:val="00D943E3"/>
    <w:rsid w:val="00D95A97"/>
    <w:rsid w:val="00D95AEE"/>
    <w:rsid w:val="00D975FA"/>
    <w:rsid w:val="00D9774D"/>
    <w:rsid w:val="00DA0706"/>
    <w:rsid w:val="00DA0BEA"/>
    <w:rsid w:val="00DA1664"/>
    <w:rsid w:val="00DA17A3"/>
    <w:rsid w:val="00DA1A69"/>
    <w:rsid w:val="00DA3C77"/>
    <w:rsid w:val="00DA56AA"/>
    <w:rsid w:val="00DA5BBD"/>
    <w:rsid w:val="00DA6081"/>
    <w:rsid w:val="00DA624F"/>
    <w:rsid w:val="00DA6A84"/>
    <w:rsid w:val="00DA765A"/>
    <w:rsid w:val="00DB0765"/>
    <w:rsid w:val="00DB145D"/>
    <w:rsid w:val="00DB18EE"/>
    <w:rsid w:val="00DB251B"/>
    <w:rsid w:val="00DB2898"/>
    <w:rsid w:val="00DB587D"/>
    <w:rsid w:val="00DB5A1A"/>
    <w:rsid w:val="00DB5F48"/>
    <w:rsid w:val="00DB6310"/>
    <w:rsid w:val="00DB63FC"/>
    <w:rsid w:val="00DB69D1"/>
    <w:rsid w:val="00DB6A76"/>
    <w:rsid w:val="00DB7B2B"/>
    <w:rsid w:val="00DC08F1"/>
    <w:rsid w:val="00DC0AE4"/>
    <w:rsid w:val="00DC1170"/>
    <w:rsid w:val="00DC12AC"/>
    <w:rsid w:val="00DC1B18"/>
    <w:rsid w:val="00DC2636"/>
    <w:rsid w:val="00DC3386"/>
    <w:rsid w:val="00DC366F"/>
    <w:rsid w:val="00DC4B86"/>
    <w:rsid w:val="00DC57AF"/>
    <w:rsid w:val="00DC5B36"/>
    <w:rsid w:val="00DC5E23"/>
    <w:rsid w:val="00DC63C9"/>
    <w:rsid w:val="00DC7882"/>
    <w:rsid w:val="00DD0C6F"/>
    <w:rsid w:val="00DD129D"/>
    <w:rsid w:val="00DD18FD"/>
    <w:rsid w:val="00DD233D"/>
    <w:rsid w:val="00DD3870"/>
    <w:rsid w:val="00DD6139"/>
    <w:rsid w:val="00DD7009"/>
    <w:rsid w:val="00DD71E4"/>
    <w:rsid w:val="00DD7C4E"/>
    <w:rsid w:val="00DD7CDD"/>
    <w:rsid w:val="00DE150F"/>
    <w:rsid w:val="00DE287E"/>
    <w:rsid w:val="00DE2927"/>
    <w:rsid w:val="00DE3C17"/>
    <w:rsid w:val="00DE4651"/>
    <w:rsid w:val="00DE4D0E"/>
    <w:rsid w:val="00DE610D"/>
    <w:rsid w:val="00DE62CB"/>
    <w:rsid w:val="00DE6DD4"/>
    <w:rsid w:val="00DE7367"/>
    <w:rsid w:val="00DE7615"/>
    <w:rsid w:val="00DE78DB"/>
    <w:rsid w:val="00DF071F"/>
    <w:rsid w:val="00DF1316"/>
    <w:rsid w:val="00DF1506"/>
    <w:rsid w:val="00DF1AD2"/>
    <w:rsid w:val="00DF216B"/>
    <w:rsid w:val="00DF2446"/>
    <w:rsid w:val="00DF3523"/>
    <w:rsid w:val="00DF5897"/>
    <w:rsid w:val="00DF6822"/>
    <w:rsid w:val="00DF6B1B"/>
    <w:rsid w:val="00DF7207"/>
    <w:rsid w:val="00E00C31"/>
    <w:rsid w:val="00E00C51"/>
    <w:rsid w:val="00E01541"/>
    <w:rsid w:val="00E02C11"/>
    <w:rsid w:val="00E03CDE"/>
    <w:rsid w:val="00E03D6F"/>
    <w:rsid w:val="00E04029"/>
    <w:rsid w:val="00E048E7"/>
    <w:rsid w:val="00E04BD5"/>
    <w:rsid w:val="00E04FD1"/>
    <w:rsid w:val="00E05EE2"/>
    <w:rsid w:val="00E0614E"/>
    <w:rsid w:val="00E065E8"/>
    <w:rsid w:val="00E105D5"/>
    <w:rsid w:val="00E10C90"/>
    <w:rsid w:val="00E11462"/>
    <w:rsid w:val="00E11B32"/>
    <w:rsid w:val="00E1250B"/>
    <w:rsid w:val="00E127BD"/>
    <w:rsid w:val="00E17AB9"/>
    <w:rsid w:val="00E17C59"/>
    <w:rsid w:val="00E17DCA"/>
    <w:rsid w:val="00E2117B"/>
    <w:rsid w:val="00E22815"/>
    <w:rsid w:val="00E23084"/>
    <w:rsid w:val="00E23AB9"/>
    <w:rsid w:val="00E24B53"/>
    <w:rsid w:val="00E25C27"/>
    <w:rsid w:val="00E2681E"/>
    <w:rsid w:val="00E26826"/>
    <w:rsid w:val="00E26C0A"/>
    <w:rsid w:val="00E26D08"/>
    <w:rsid w:val="00E27C46"/>
    <w:rsid w:val="00E3039A"/>
    <w:rsid w:val="00E30A6E"/>
    <w:rsid w:val="00E31C23"/>
    <w:rsid w:val="00E3246F"/>
    <w:rsid w:val="00E32C9F"/>
    <w:rsid w:val="00E34975"/>
    <w:rsid w:val="00E36568"/>
    <w:rsid w:val="00E36E34"/>
    <w:rsid w:val="00E3755E"/>
    <w:rsid w:val="00E415FE"/>
    <w:rsid w:val="00E41FDE"/>
    <w:rsid w:val="00E420FE"/>
    <w:rsid w:val="00E42E65"/>
    <w:rsid w:val="00E4399E"/>
    <w:rsid w:val="00E444A2"/>
    <w:rsid w:val="00E45775"/>
    <w:rsid w:val="00E45FB5"/>
    <w:rsid w:val="00E46BF8"/>
    <w:rsid w:val="00E50B38"/>
    <w:rsid w:val="00E50B56"/>
    <w:rsid w:val="00E51F04"/>
    <w:rsid w:val="00E529AA"/>
    <w:rsid w:val="00E5392F"/>
    <w:rsid w:val="00E53C09"/>
    <w:rsid w:val="00E55A77"/>
    <w:rsid w:val="00E5688D"/>
    <w:rsid w:val="00E56999"/>
    <w:rsid w:val="00E56DFD"/>
    <w:rsid w:val="00E5786F"/>
    <w:rsid w:val="00E57AEA"/>
    <w:rsid w:val="00E6240F"/>
    <w:rsid w:val="00E636ED"/>
    <w:rsid w:val="00E64002"/>
    <w:rsid w:val="00E645DB"/>
    <w:rsid w:val="00E64E4B"/>
    <w:rsid w:val="00E64EF2"/>
    <w:rsid w:val="00E6546F"/>
    <w:rsid w:val="00E65843"/>
    <w:rsid w:val="00E66C35"/>
    <w:rsid w:val="00E67A97"/>
    <w:rsid w:val="00E704FD"/>
    <w:rsid w:val="00E70578"/>
    <w:rsid w:val="00E70633"/>
    <w:rsid w:val="00E70FC9"/>
    <w:rsid w:val="00E71FA8"/>
    <w:rsid w:val="00E73A0D"/>
    <w:rsid w:val="00E73B7F"/>
    <w:rsid w:val="00E74D18"/>
    <w:rsid w:val="00E76989"/>
    <w:rsid w:val="00E77061"/>
    <w:rsid w:val="00E77500"/>
    <w:rsid w:val="00E77CFE"/>
    <w:rsid w:val="00E807B9"/>
    <w:rsid w:val="00E80CC1"/>
    <w:rsid w:val="00E80F95"/>
    <w:rsid w:val="00E82095"/>
    <w:rsid w:val="00E82CA0"/>
    <w:rsid w:val="00E82F80"/>
    <w:rsid w:val="00E8310E"/>
    <w:rsid w:val="00E83538"/>
    <w:rsid w:val="00E8430A"/>
    <w:rsid w:val="00E847B1"/>
    <w:rsid w:val="00E84863"/>
    <w:rsid w:val="00E861DC"/>
    <w:rsid w:val="00E86324"/>
    <w:rsid w:val="00E86595"/>
    <w:rsid w:val="00E86E97"/>
    <w:rsid w:val="00E87461"/>
    <w:rsid w:val="00E91541"/>
    <w:rsid w:val="00E91562"/>
    <w:rsid w:val="00E92013"/>
    <w:rsid w:val="00E921D3"/>
    <w:rsid w:val="00E93771"/>
    <w:rsid w:val="00E95453"/>
    <w:rsid w:val="00E9561B"/>
    <w:rsid w:val="00E96D26"/>
    <w:rsid w:val="00E9732A"/>
    <w:rsid w:val="00E977B7"/>
    <w:rsid w:val="00EA01F2"/>
    <w:rsid w:val="00EA1A69"/>
    <w:rsid w:val="00EA1BD5"/>
    <w:rsid w:val="00EA2276"/>
    <w:rsid w:val="00EA26B5"/>
    <w:rsid w:val="00EA31F6"/>
    <w:rsid w:val="00EA32FD"/>
    <w:rsid w:val="00EA5341"/>
    <w:rsid w:val="00EA6297"/>
    <w:rsid w:val="00EA78A7"/>
    <w:rsid w:val="00EA7BC0"/>
    <w:rsid w:val="00EB0D33"/>
    <w:rsid w:val="00EB0EB0"/>
    <w:rsid w:val="00EB199D"/>
    <w:rsid w:val="00EB347D"/>
    <w:rsid w:val="00EB3EB0"/>
    <w:rsid w:val="00EB4330"/>
    <w:rsid w:val="00EB48BC"/>
    <w:rsid w:val="00EB4C8D"/>
    <w:rsid w:val="00EB5062"/>
    <w:rsid w:val="00EB5585"/>
    <w:rsid w:val="00EB5D0A"/>
    <w:rsid w:val="00EB6328"/>
    <w:rsid w:val="00EB652D"/>
    <w:rsid w:val="00EB6D02"/>
    <w:rsid w:val="00EB6DB9"/>
    <w:rsid w:val="00EB71DF"/>
    <w:rsid w:val="00EB7FFA"/>
    <w:rsid w:val="00EC0570"/>
    <w:rsid w:val="00EC07EA"/>
    <w:rsid w:val="00EC1BE4"/>
    <w:rsid w:val="00EC2086"/>
    <w:rsid w:val="00EC25A2"/>
    <w:rsid w:val="00EC25EC"/>
    <w:rsid w:val="00EC2B00"/>
    <w:rsid w:val="00EC2B8F"/>
    <w:rsid w:val="00EC38EC"/>
    <w:rsid w:val="00EC4F28"/>
    <w:rsid w:val="00EC50FF"/>
    <w:rsid w:val="00EC58C8"/>
    <w:rsid w:val="00EC59A1"/>
    <w:rsid w:val="00EC5DFF"/>
    <w:rsid w:val="00EC6FB2"/>
    <w:rsid w:val="00EC7997"/>
    <w:rsid w:val="00ED0537"/>
    <w:rsid w:val="00ED10E4"/>
    <w:rsid w:val="00ED1725"/>
    <w:rsid w:val="00ED1AFB"/>
    <w:rsid w:val="00ED1C07"/>
    <w:rsid w:val="00ED2515"/>
    <w:rsid w:val="00ED2662"/>
    <w:rsid w:val="00ED2A4B"/>
    <w:rsid w:val="00ED2F70"/>
    <w:rsid w:val="00ED3887"/>
    <w:rsid w:val="00ED43A7"/>
    <w:rsid w:val="00ED5C6F"/>
    <w:rsid w:val="00ED7406"/>
    <w:rsid w:val="00EE0771"/>
    <w:rsid w:val="00EE08EF"/>
    <w:rsid w:val="00EE0920"/>
    <w:rsid w:val="00EE120E"/>
    <w:rsid w:val="00EE12DD"/>
    <w:rsid w:val="00EE15F6"/>
    <w:rsid w:val="00EE32E5"/>
    <w:rsid w:val="00EE349B"/>
    <w:rsid w:val="00EE40E9"/>
    <w:rsid w:val="00EE5A80"/>
    <w:rsid w:val="00EE5BDA"/>
    <w:rsid w:val="00EE5CED"/>
    <w:rsid w:val="00EE630A"/>
    <w:rsid w:val="00EE7A3E"/>
    <w:rsid w:val="00EF1618"/>
    <w:rsid w:val="00EF2BC3"/>
    <w:rsid w:val="00EF539F"/>
    <w:rsid w:val="00EF5876"/>
    <w:rsid w:val="00EF622D"/>
    <w:rsid w:val="00EF6673"/>
    <w:rsid w:val="00EF724C"/>
    <w:rsid w:val="00EF74E9"/>
    <w:rsid w:val="00F000E1"/>
    <w:rsid w:val="00F01C72"/>
    <w:rsid w:val="00F028BB"/>
    <w:rsid w:val="00F02F21"/>
    <w:rsid w:val="00F04194"/>
    <w:rsid w:val="00F0454F"/>
    <w:rsid w:val="00F04845"/>
    <w:rsid w:val="00F04C3A"/>
    <w:rsid w:val="00F06666"/>
    <w:rsid w:val="00F0685A"/>
    <w:rsid w:val="00F06CA3"/>
    <w:rsid w:val="00F10067"/>
    <w:rsid w:val="00F112F2"/>
    <w:rsid w:val="00F11405"/>
    <w:rsid w:val="00F11901"/>
    <w:rsid w:val="00F119D4"/>
    <w:rsid w:val="00F11B9D"/>
    <w:rsid w:val="00F11CE6"/>
    <w:rsid w:val="00F12FFF"/>
    <w:rsid w:val="00F13A4F"/>
    <w:rsid w:val="00F14519"/>
    <w:rsid w:val="00F14D9D"/>
    <w:rsid w:val="00F15385"/>
    <w:rsid w:val="00F16685"/>
    <w:rsid w:val="00F16EF4"/>
    <w:rsid w:val="00F17796"/>
    <w:rsid w:val="00F17ADB"/>
    <w:rsid w:val="00F17D87"/>
    <w:rsid w:val="00F200BE"/>
    <w:rsid w:val="00F20201"/>
    <w:rsid w:val="00F2124B"/>
    <w:rsid w:val="00F21734"/>
    <w:rsid w:val="00F220A0"/>
    <w:rsid w:val="00F234B4"/>
    <w:rsid w:val="00F24257"/>
    <w:rsid w:val="00F251A0"/>
    <w:rsid w:val="00F251DD"/>
    <w:rsid w:val="00F252CF"/>
    <w:rsid w:val="00F26328"/>
    <w:rsid w:val="00F27448"/>
    <w:rsid w:val="00F27E94"/>
    <w:rsid w:val="00F32E36"/>
    <w:rsid w:val="00F34FC4"/>
    <w:rsid w:val="00F35274"/>
    <w:rsid w:val="00F35489"/>
    <w:rsid w:val="00F36075"/>
    <w:rsid w:val="00F360EB"/>
    <w:rsid w:val="00F40330"/>
    <w:rsid w:val="00F4046B"/>
    <w:rsid w:val="00F40B89"/>
    <w:rsid w:val="00F4124C"/>
    <w:rsid w:val="00F4175B"/>
    <w:rsid w:val="00F41A7B"/>
    <w:rsid w:val="00F438BB"/>
    <w:rsid w:val="00F43E80"/>
    <w:rsid w:val="00F452FA"/>
    <w:rsid w:val="00F5034C"/>
    <w:rsid w:val="00F50DF8"/>
    <w:rsid w:val="00F51981"/>
    <w:rsid w:val="00F52F6C"/>
    <w:rsid w:val="00F5304D"/>
    <w:rsid w:val="00F53AB8"/>
    <w:rsid w:val="00F54950"/>
    <w:rsid w:val="00F55DC5"/>
    <w:rsid w:val="00F5615C"/>
    <w:rsid w:val="00F56D8F"/>
    <w:rsid w:val="00F571E0"/>
    <w:rsid w:val="00F57B45"/>
    <w:rsid w:val="00F57D5F"/>
    <w:rsid w:val="00F60817"/>
    <w:rsid w:val="00F60AAE"/>
    <w:rsid w:val="00F60E6A"/>
    <w:rsid w:val="00F61EB4"/>
    <w:rsid w:val="00F63557"/>
    <w:rsid w:val="00F63A5A"/>
    <w:rsid w:val="00F63BD1"/>
    <w:rsid w:val="00F64A9D"/>
    <w:rsid w:val="00F64F37"/>
    <w:rsid w:val="00F654CD"/>
    <w:rsid w:val="00F65567"/>
    <w:rsid w:val="00F65A05"/>
    <w:rsid w:val="00F664F9"/>
    <w:rsid w:val="00F66846"/>
    <w:rsid w:val="00F6742A"/>
    <w:rsid w:val="00F67DC4"/>
    <w:rsid w:val="00F67E07"/>
    <w:rsid w:val="00F7009D"/>
    <w:rsid w:val="00F718AC"/>
    <w:rsid w:val="00F74165"/>
    <w:rsid w:val="00F76FDD"/>
    <w:rsid w:val="00F77118"/>
    <w:rsid w:val="00F776C0"/>
    <w:rsid w:val="00F8067D"/>
    <w:rsid w:val="00F808B3"/>
    <w:rsid w:val="00F80C87"/>
    <w:rsid w:val="00F82B7D"/>
    <w:rsid w:val="00F83907"/>
    <w:rsid w:val="00F841EB"/>
    <w:rsid w:val="00F84627"/>
    <w:rsid w:val="00F8465D"/>
    <w:rsid w:val="00F84DDA"/>
    <w:rsid w:val="00F85040"/>
    <w:rsid w:val="00F85354"/>
    <w:rsid w:val="00F8598D"/>
    <w:rsid w:val="00F85C5A"/>
    <w:rsid w:val="00F861A6"/>
    <w:rsid w:val="00F86361"/>
    <w:rsid w:val="00F909EB"/>
    <w:rsid w:val="00F90E9D"/>
    <w:rsid w:val="00F90FDF"/>
    <w:rsid w:val="00F912A8"/>
    <w:rsid w:val="00F91C15"/>
    <w:rsid w:val="00F93E2F"/>
    <w:rsid w:val="00F94EB1"/>
    <w:rsid w:val="00F956BE"/>
    <w:rsid w:val="00F9602E"/>
    <w:rsid w:val="00F96311"/>
    <w:rsid w:val="00F96E4B"/>
    <w:rsid w:val="00FA057D"/>
    <w:rsid w:val="00FA1B3A"/>
    <w:rsid w:val="00FA25DE"/>
    <w:rsid w:val="00FA2657"/>
    <w:rsid w:val="00FA26B5"/>
    <w:rsid w:val="00FA28C6"/>
    <w:rsid w:val="00FA2952"/>
    <w:rsid w:val="00FA32E4"/>
    <w:rsid w:val="00FA367F"/>
    <w:rsid w:val="00FA3D04"/>
    <w:rsid w:val="00FA5341"/>
    <w:rsid w:val="00FA5E40"/>
    <w:rsid w:val="00FA6206"/>
    <w:rsid w:val="00FB221E"/>
    <w:rsid w:val="00FB2429"/>
    <w:rsid w:val="00FB2708"/>
    <w:rsid w:val="00FB34A6"/>
    <w:rsid w:val="00FB380F"/>
    <w:rsid w:val="00FB479D"/>
    <w:rsid w:val="00FB59E8"/>
    <w:rsid w:val="00FB6490"/>
    <w:rsid w:val="00FB69E1"/>
    <w:rsid w:val="00FB7347"/>
    <w:rsid w:val="00FB748F"/>
    <w:rsid w:val="00FB7689"/>
    <w:rsid w:val="00FB7F1A"/>
    <w:rsid w:val="00FC2ECB"/>
    <w:rsid w:val="00FC3977"/>
    <w:rsid w:val="00FC3E01"/>
    <w:rsid w:val="00FC5DCA"/>
    <w:rsid w:val="00FC66B6"/>
    <w:rsid w:val="00FC6813"/>
    <w:rsid w:val="00FD003C"/>
    <w:rsid w:val="00FD0523"/>
    <w:rsid w:val="00FD0790"/>
    <w:rsid w:val="00FD0835"/>
    <w:rsid w:val="00FD1428"/>
    <w:rsid w:val="00FD1F83"/>
    <w:rsid w:val="00FD24BE"/>
    <w:rsid w:val="00FD285A"/>
    <w:rsid w:val="00FD2A04"/>
    <w:rsid w:val="00FD2FDA"/>
    <w:rsid w:val="00FD320E"/>
    <w:rsid w:val="00FD3DD5"/>
    <w:rsid w:val="00FD3FB8"/>
    <w:rsid w:val="00FD43F1"/>
    <w:rsid w:val="00FD4461"/>
    <w:rsid w:val="00FD6381"/>
    <w:rsid w:val="00FD6A4F"/>
    <w:rsid w:val="00FE09B5"/>
    <w:rsid w:val="00FE11BA"/>
    <w:rsid w:val="00FE15B6"/>
    <w:rsid w:val="00FE1CD0"/>
    <w:rsid w:val="00FE1E06"/>
    <w:rsid w:val="00FE305C"/>
    <w:rsid w:val="00FE43E4"/>
    <w:rsid w:val="00FE4A8D"/>
    <w:rsid w:val="00FE563C"/>
    <w:rsid w:val="00FE5A81"/>
    <w:rsid w:val="00FE5E08"/>
    <w:rsid w:val="00FF04BC"/>
    <w:rsid w:val="00FF1DE8"/>
    <w:rsid w:val="00FF2966"/>
    <w:rsid w:val="00FF3ABC"/>
    <w:rsid w:val="00FF5448"/>
    <w:rsid w:val="00FF57BF"/>
    <w:rsid w:val="00FF6746"/>
    <w:rsid w:val="00FF71AB"/>
    <w:rsid w:val="00FF78FE"/>
    <w:rsid w:val="00FF7EED"/>
    <w:rsid w:val="04AD19E3"/>
    <w:rsid w:val="0EE8A3D1"/>
    <w:rsid w:val="24DD9AB6"/>
    <w:rsid w:val="301E8C05"/>
    <w:rsid w:val="388B675E"/>
    <w:rsid w:val="45139826"/>
    <w:rsid w:val="57532800"/>
    <w:rsid w:val="7565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640F9AD"/>
  <w15:chartTrackingRefBased/>
  <w15:docId w15:val="{F8ACF26C-601C-4439-8BE4-97394E265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218D"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spacing w:before="240" w:after="60" w:line="36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val="x-none"/>
    </w:rPr>
  </w:style>
  <w:style w:type="paragraph" w:styleId="Nagwek2">
    <w:name w:val="heading 2"/>
    <w:basedOn w:val="Normalny"/>
    <w:next w:val="Normalny"/>
    <w:uiPriority w:val="9"/>
    <w:qFormat/>
    <w:pPr>
      <w:keepNext/>
      <w:numPr>
        <w:ilvl w:val="1"/>
        <w:numId w:val="1"/>
      </w:numPr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uiPriority w:val="9"/>
    <w:qFormat/>
    <w:pPr>
      <w:keepNext/>
      <w:numPr>
        <w:ilvl w:val="2"/>
        <w:numId w:val="1"/>
      </w:numPr>
      <w:tabs>
        <w:tab w:val="left" w:pos="709"/>
        <w:tab w:val="left" w:pos="3600"/>
      </w:tabs>
      <w:spacing w:after="0" w:line="360" w:lineRule="auto"/>
      <w:ind w:left="709"/>
      <w:outlineLvl w:val="2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Nagwek4">
    <w:name w:val="heading 4"/>
    <w:basedOn w:val="Normalny"/>
    <w:next w:val="Normalny"/>
    <w:uiPriority w:val="9"/>
    <w:qFormat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uiPriority w:val="9"/>
    <w:qFormat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Arial"/>
      <w:sz w:val="20"/>
      <w:szCs w:val="20"/>
      <w:lang w:val="x-none"/>
    </w:rPr>
  </w:style>
  <w:style w:type="paragraph" w:styleId="Nagwek6">
    <w:name w:val="heading 6"/>
    <w:basedOn w:val="Normalny"/>
    <w:next w:val="Normalny"/>
    <w:uiPriority w:val="9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x-none"/>
    </w:rPr>
  </w:style>
  <w:style w:type="paragraph" w:styleId="Nagwek7">
    <w:name w:val="heading 7"/>
    <w:basedOn w:val="Normalny"/>
    <w:next w:val="Normalny"/>
    <w:uiPriority w:val="9"/>
    <w:qFormat/>
    <w:pPr>
      <w:numPr>
        <w:ilvl w:val="6"/>
        <w:numId w:val="1"/>
      </w:numPr>
      <w:spacing w:before="240" w:after="60" w:line="360" w:lineRule="auto"/>
      <w:outlineLvl w:val="6"/>
    </w:pPr>
    <w:rPr>
      <w:rFonts w:ascii="Times New Roman" w:eastAsia="Times New Roman" w:hAnsi="Times New Roman"/>
      <w:sz w:val="24"/>
      <w:szCs w:val="24"/>
      <w:lang w:val="x-none"/>
    </w:rPr>
  </w:style>
  <w:style w:type="paragraph" w:styleId="Nagwek8">
    <w:name w:val="heading 8"/>
    <w:basedOn w:val="Normalny"/>
    <w:next w:val="Normalny"/>
    <w:uiPriority w:val="9"/>
    <w:qFormat/>
    <w:pPr>
      <w:numPr>
        <w:ilvl w:val="7"/>
        <w:numId w:val="1"/>
      </w:numPr>
      <w:spacing w:before="240" w:after="60" w:line="36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x-none"/>
    </w:rPr>
  </w:style>
  <w:style w:type="paragraph" w:styleId="Nagwek9">
    <w:name w:val="heading 9"/>
    <w:basedOn w:val="Normalny"/>
    <w:next w:val="Normalny"/>
    <w:uiPriority w:val="9"/>
    <w:qFormat/>
    <w:pPr>
      <w:numPr>
        <w:ilvl w:val="8"/>
        <w:numId w:val="1"/>
      </w:numPr>
      <w:spacing w:before="240" w:after="60" w:line="360" w:lineRule="auto"/>
      <w:outlineLvl w:val="8"/>
    </w:pPr>
    <w:rPr>
      <w:rFonts w:ascii="Arial" w:eastAsia="Times New Roman" w:hAnsi="Arial" w:cs="Arial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  <w:b/>
      <w:iCs/>
    </w:rPr>
  </w:style>
  <w:style w:type="character" w:customStyle="1" w:styleId="WW8Num1z1">
    <w:name w:val="WW8Num1z1"/>
    <w:rPr>
      <w:rFonts w:ascii="Calibri" w:eastAsia="Times New Roman" w:hAnsi="Calibri" w:cs="Tahoma" w:hint="default"/>
      <w:b w:val="0"/>
      <w:strike w:val="0"/>
      <w:dstrike w:val="0"/>
      <w:sz w:val="20"/>
      <w:szCs w:val="18"/>
      <w:shd w:val="clear" w:color="auto" w:fill="FFFFFF"/>
    </w:rPr>
  </w:style>
  <w:style w:type="character" w:customStyle="1" w:styleId="WW8Num1z2">
    <w:name w:val="WW8Num1z2"/>
    <w:rPr>
      <w:rFonts w:eastAsia="Times New Roman" w:cs="Times New Roman"/>
    </w:rPr>
  </w:style>
  <w:style w:type="character" w:customStyle="1" w:styleId="WW8Num1z3">
    <w:name w:val="WW8Num1z3"/>
    <w:rPr>
      <w:rFonts w:cs="Times New Roman"/>
      <w:b w:val="0"/>
      <w:bCs w:val="0"/>
      <w:i w:val="0"/>
      <w:iCs w:val="0"/>
    </w:rPr>
  </w:style>
  <w:style w:type="character" w:customStyle="1" w:styleId="WW8Num2z0">
    <w:name w:val="WW8Num2z0"/>
  </w:style>
  <w:style w:type="character" w:customStyle="1" w:styleId="WW8Num2z1">
    <w:name w:val="WW8Num2z1"/>
    <w:rPr>
      <w:rFonts w:ascii="Calibri" w:hAnsi="Calibri" w:cs="Tahoma"/>
      <w:sz w:val="20"/>
      <w:szCs w:val="20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  <w:rPr>
      <w:rFonts w:ascii="Calibri" w:hAnsi="Calibri" w:cs="Calibri"/>
      <w:sz w:val="20"/>
      <w:szCs w:val="20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Lato" w:hAnsi="Lato" w:cs="Lato"/>
      <w:b w:val="0"/>
      <w:color w:val="auto"/>
      <w:sz w:val="24"/>
      <w:szCs w:val="24"/>
    </w:rPr>
  </w:style>
  <w:style w:type="character" w:customStyle="1" w:styleId="WW8Num4z1">
    <w:name w:val="WW8Num4z1"/>
    <w:rPr>
      <w:rFonts w:ascii="Calibri" w:eastAsia="Calibri" w:hAnsi="Calibri" w:cs="Calibri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  <w:rPr>
      <w:b w:val="0"/>
    </w:rPr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Lato" w:hAnsi="Lato" w:cs="Lato"/>
      <w:b w:val="0"/>
      <w:color w:val="auto"/>
      <w:kern w:val="2"/>
      <w:sz w:val="24"/>
      <w:szCs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Lato" w:hAnsi="Lato" w:cs="Lato"/>
      <w:color w:val="auto"/>
      <w:kern w:val="2"/>
      <w:sz w:val="24"/>
      <w:szCs w:val="24"/>
    </w:rPr>
  </w:style>
  <w:style w:type="character" w:customStyle="1" w:styleId="WW8Num6z1">
    <w:name w:val="WW8Num6z1"/>
    <w:rPr>
      <w:rFonts w:ascii="Lato" w:hAnsi="Lato" w:cs="Lato"/>
      <w:b w:val="0"/>
      <w:color w:val="auto"/>
      <w:kern w:val="2"/>
      <w:sz w:val="24"/>
      <w:szCs w:val="24"/>
    </w:rPr>
  </w:style>
  <w:style w:type="character" w:customStyle="1" w:styleId="WW8Num7z0">
    <w:name w:val="WW8Num7z0"/>
    <w:rPr>
      <w:color w:val="auto"/>
    </w:rPr>
  </w:style>
  <w:style w:type="character" w:customStyle="1" w:styleId="WW8Num7z1">
    <w:name w:val="WW8Num7z1"/>
    <w:rPr>
      <w:rFonts w:hint="default"/>
    </w:rPr>
  </w:style>
  <w:style w:type="character" w:customStyle="1" w:styleId="WW8Num7z3">
    <w:name w:val="WW8Num7z3"/>
    <w:rPr>
      <w:rFonts w:ascii="Lato" w:hAnsi="Lato" w:cs="Lato"/>
      <w:b w:val="0"/>
      <w:color w:val="auto"/>
      <w:kern w:val="2"/>
      <w:sz w:val="24"/>
      <w:szCs w:val="24"/>
    </w:rPr>
  </w:style>
  <w:style w:type="character" w:customStyle="1" w:styleId="WW8Num8z0">
    <w:name w:val="WW8Num8z0"/>
    <w:rPr>
      <w:rFonts w:ascii="Lato" w:hAnsi="Lato" w:cs="Lato"/>
      <w:b w:val="0"/>
      <w:color w:val="auto"/>
      <w:kern w:val="2"/>
      <w:sz w:val="24"/>
      <w:szCs w:val="24"/>
    </w:rPr>
  </w:style>
  <w:style w:type="character" w:customStyle="1" w:styleId="WW8Num9z0">
    <w:name w:val="WW8Num9z0"/>
    <w:rPr>
      <w:rFonts w:ascii="Lato" w:hAnsi="Lato" w:cs="Times New Roman"/>
      <w:kern w:val="2"/>
      <w:sz w:val="24"/>
      <w:szCs w:val="24"/>
    </w:rPr>
  </w:style>
  <w:style w:type="character" w:customStyle="1" w:styleId="WW8Num9z1">
    <w:name w:val="WW8Num9z1"/>
    <w:rPr>
      <w:rFonts w:ascii="Lato" w:eastAsia="Times New Roman" w:hAnsi="Lato" w:cs="Tahoma" w:hint="default"/>
      <w:b w:val="0"/>
      <w:strike w:val="0"/>
      <w:dstrike w:val="0"/>
      <w:sz w:val="24"/>
      <w:szCs w:val="24"/>
    </w:rPr>
  </w:style>
  <w:style w:type="character" w:customStyle="1" w:styleId="WW8Num9z2">
    <w:name w:val="WW8Num9z2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cs="Times New Roman"/>
      <w:b w:val="0"/>
      <w:bCs w:val="0"/>
      <w:i w:val="0"/>
      <w:iCs w:val="0"/>
    </w:rPr>
  </w:style>
  <w:style w:type="character" w:customStyle="1" w:styleId="WW8Num10z0">
    <w:name w:val="WW8Num10z0"/>
    <w:rPr>
      <w:rFonts w:ascii="Lato" w:hAnsi="Lato" w:cs="Lato"/>
      <w:b w:val="0"/>
      <w:color w:val="auto"/>
      <w:kern w:val="2"/>
      <w:sz w:val="24"/>
      <w:szCs w:val="24"/>
    </w:rPr>
  </w:style>
  <w:style w:type="character" w:customStyle="1" w:styleId="WW8Num11z0">
    <w:name w:val="WW8Num11z0"/>
    <w:rPr>
      <w:rFonts w:ascii="Lato" w:hAnsi="Lato" w:cs="Times New Roman"/>
      <w:kern w:val="2"/>
      <w:sz w:val="24"/>
      <w:szCs w:val="24"/>
    </w:rPr>
  </w:style>
  <w:style w:type="character" w:customStyle="1" w:styleId="WW8Num11z1">
    <w:name w:val="WW8Num11z1"/>
    <w:rPr>
      <w:color w:val="000000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Lato" w:hAnsi="Lato" w:cs="Times New Roman"/>
      <w:b w:val="0"/>
      <w:color w:val="auto"/>
      <w:kern w:val="2"/>
      <w:sz w:val="24"/>
      <w:szCs w:val="24"/>
    </w:rPr>
  </w:style>
  <w:style w:type="character" w:customStyle="1" w:styleId="WW8Num13z0">
    <w:name w:val="WW8Num13z0"/>
    <w:rPr>
      <w:rFonts w:ascii="Lato" w:hAnsi="Lato" w:cs="Lato"/>
      <w:b w:val="0"/>
      <w:bCs/>
      <w:color w:val="auto"/>
      <w:kern w:val="2"/>
      <w:sz w:val="24"/>
      <w:szCs w:val="24"/>
      <w:lang w:eastAsia="zh-CN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Lato" w:eastAsia="Calibri" w:hAnsi="Lato" w:cs="Lato"/>
      <w:kern w:val="2"/>
      <w:sz w:val="24"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Lato" w:hAnsi="Lato" w:cs="Lato"/>
      <w:color w:val="auto"/>
      <w:kern w:val="2"/>
      <w:sz w:val="24"/>
      <w:szCs w:val="24"/>
    </w:rPr>
  </w:style>
  <w:style w:type="character" w:customStyle="1" w:styleId="WW8Num16z0">
    <w:name w:val="WW8Num16z0"/>
    <w:rPr>
      <w:rFonts w:ascii="Symbol" w:hAnsi="Symbol" w:cs="Times New Roman"/>
    </w:rPr>
  </w:style>
  <w:style w:type="character" w:customStyle="1" w:styleId="WW8Num17z0">
    <w:name w:val="WW8Num17z0"/>
    <w:rPr>
      <w:rFonts w:ascii="Lato" w:hAnsi="Lato" w:cs="Lato"/>
      <w:b w:val="0"/>
      <w:color w:val="auto"/>
      <w:kern w:val="2"/>
      <w:sz w:val="24"/>
      <w:szCs w:val="24"/>
    </w:rPr>
  </w:style>
  <w:style w:type="character" w:customStyle="1" w:styleId="WW8Num18z0">
    <w:name w:val="WW8Num18z0"/>
    <w:rPr>
      <w:rFonts w:ascii="Lato" w:hAnsi="Lato" w:cs="Times New Roman"/>
      <w:b w:val="0"/>
      <w:bCs/>
      <w:kern w:val="2"/>
      <w:sz w:val="24"/>
      <w:szCs w:val="24"/>
    </w:rPr>
  </w:style>
  <w:style w:type="character" w:customStyle="1" w:styleId="WW8Num18z1">
    <w:name w:val="WW8Num18z1"/>
    <w:rPr>
      <w:rFonts w:ascii="Lato" w:hAnsi="Lato" w:cs="Times New Roman"/>
      <w:kern w:val="2"/>
      <w:sz w:val="24"/>
      <w:szCs w:val="24"/>
    </w:rPr>
  </w:style>
  <w:style w:type="character" w:customStyle="1" w:styleId="WW8Num19z0">
    <w:name w:val="WW8Num19z0"/>
    <w:rPr>
      <w:rFonts w:ascii="Lato" w:hAnsi="Lato" w:cs="Times New Roman"/>
      <w:sz w:val="24"/>
      <w:szCs w:val="24"/>
    </w:rPr>
  </w:style>
  <w:style w:type="character" w:customStyle="1" w:styleId="WW8Num20z0">
    <w:name w:val="WW8Num20z0"/>
    <w:rPr>
      <w:rFonts w:ascii="Symbol" w:hAnsi="Symbol" w:cs="Times New Roman"/>
    </w:rPr>
  </w:style>
  <w:style w:type="character" w:customStyle="1" w:styleId="WW8Num21z0">
    <w:name w:val="WW8Num21z0"/>
    <w:rPr>
      <w:rFonts w:ascii="Lato" w:hAnsi="Lato" w:cs="Times New Roman"/>
      <w:i w:val="0"/>
      <w:sz w:val="24"/>
      <w:szCs w:val="24"/>
    </w:rPr>
  </w:style>
  <w:style w:type="character" w:customStyle="1" w:styleId="WW8Num22z0">
    <w:name w:val="WW8Num22z0"/>
    <w:rPr>
      <w:rFonts w:ascii="Lato" w:hAnsi="Lato" w:cs="Lato"/>
      <w:b w:val="0"/>
      <w:i w:val="0"/>
      <w:color w:val="00000A"/>
      <w:kern w:val="2"/>
      <w:sz w:val="24"/>
      <w:szCs w:val="24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alibri" w:eastAsia="Times New Roman" w:hAnsi="Calibri" w:cs="Tahoma"/>
      <w:b w:val="0"/>
      <w:sz w:val="20"/>
      <w:szCs w:val="20"/>
      <w:lang w:val="en-US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eastAsia="Times New Roman" w:hAnsi="Calibri" w:cs="Tahoma"/>
      <w:b w:val="0"/>
      <w:sz w:val="20"/>
      <w:szCs w:val="2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eastAsia="Times New Roman" w:hAnsi="Calibri" w:cs="Tahoma"/>
      <w:b w:val="0"/>
      <w:i w:val="0"/>
      <w:color w:val="auto"/>
      <w:sz w:val="20"/>
      <w:szCs w:val="20"/>
    </w:rPr>
  </w:style>
  <w:style w:type="character" w:customStyle="1" w:styleId="WW8Num25z1">
    <w:name w:val="WW8Num25z1"/>
    <w:rPr>
      <w:rFonts w:ascii="Calibri" w:hAnsi="Calibri" w:cs="Tahoma"/>
      <w:b w:val="0"/>
      <w:sz w:val="20"/>
      <w:szCs w:val="20"/>
      <w:lang w:val="sq-AL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Lato" w:hAnsi="Lato" w:cs="Times New Roman"/>
      <w:b w:val="0"/>
      <w:bCs/>
      <w:kern w:val="2"/>
      <w:sz w:val="24"/>
      <w:szCs w:val="24"/>
    </w:rPr>
  </w:style>
  <w:style w:type="character" w:customStyle="1" w:styleId="WW8Num26z1">
    <w:name w:val="WW8Num26z1"/>
    <w:rPr>
      <w:rFonts w:cs="Times New Roman"/>
    </w:rPr>
  </w:style>
  <w:style w:type="character" w:customStyle="1" w:styleId="WW8Num26z2">
    <w:name w:val="WW8Num26z2"/>
    <w:rPr>
      <w:rFonts w:ascii="Times New Roman" w:hAnsi="Times New Roman" w:cs="Times New Roman"/>
    </w:rPr>
  </w:style>
  <w:style w:type="character" w:customStyle="1" w:styleId="WW8Num26z4">
    <w:name w:val="WW8Num26z4"/>
    <w:rPr>
      <w:rFonts w:cs="Times New Roman"/>
      <w:b w:val="0"/>
    </w:rPr>
  </w:style>
  <w:style w:type="character" w:customStyle="1" w:styleId="WW8Num26z5">
    <w:name w:val="WW8Num26z5"/>
    <w:rPr>
      <w:rFonts w:ascii="Calibri" w:eastAsia="Times New Roman" w:hAnsi="Calibri" w:cs="Tahoma"/>
      <w:b w:val="0"/>
      <w:sz w:val="20"/>
      <w:szCs w:val="20"/>
      <w:lang w:val="sq-AL"/>
    </w:rPr>
  </w:style>
  <w:style w:type="character" w:customStyle="1" w:styleId="WW8Num27z0">
    <w:name w:val="WW8Num27z0"/>
    <w:rPr>
      <w:rFonts w:ascii="Calibri" w:eastAsia="Times New Roman" w:hAnsi="Calibri" w:cs="Tahoma" w:hint="default"/>
      <w:b w:val="0"/>
      <w:sz w:val="20"/>
      <w:szCs w:val="20"/>
    </w:rPr>
  </w:style>
  <w:style w:type="character" w:customStyle="1" w:styleId="WW8Num27z1">
    <w:name w:val="WW8Num27z1"/>
    <w:rPr>
      <w:rFonts w:hint="default"/>
    </w:rPr>
  </w:style>
  <w:style w:type="character" w:customStyle="1" w:styleId="WW8Num28z0">
    <w:name w:val="WW8Num28z0"/>
    <w:rPr>
      <w:rFonts w:ascii="Calibri" w:eastAsia="Times New Roman" w:hAnsi="Calibri" w:cs="Times New Roman"/>
      <w:b w:val="0"/>
      <w:i w:val="0"/>
      <w:color w:val="00000A"/>
      <w:sz w:val="20"/>
      <w:szCs w:val="20"/>
      <w:lang w:val="pl-PL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ascii="Calibri" w:eastAsia="Times New Roman" w:hAnsi="Calibri" w:cs="Tahoma"/>
    </w:rPr>
  </w:style>
  <w:style w:type="character" w:customStyle="1" w:styleId="WW8Num29z1">
    <w:name w:val="WW8Num29z1"/>
    <w:rPr>
      <w:rFonts w:ascii="Calibri" w:hAnsi="Calibri" w:cs="Tahoma"/>
      <w:sz w:val="20"/>
      <w:szCs w:val="20"/>
    </w:rPr>
  </w:style>
  <w:style w:type="character" w:customStyle="1" w:styleId="WW8Num29z2">
    <w:name w:val="WW8Num29z2"/>
    <w:rPr>
      <w:rFonts w:ascii="Times New Roman" w:hAnsi="Times New Roman" w:cs="Times New Roman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Times New Roman"/>
    </w:rPr>
  </w:style>
  <w:style w:type="character" w:customStyle="1" w:styleId="WW8Num30z1">
    <w:name w:val="WW8Num30z1"/>
    <w:rPr>
      <w:rFonts w:ascii="Lato" w:eastAsia="Times New Roman" w:hAnsi="Lato" w:cs="Times New Roman"/>
      <w:bCs/>
      <w:kern w:val="2"/>
      <w:sz w:val="24"/>
      <w:szCs w:val="24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cs="Times New Roman"/>
    </w:rPr>
  </w:style>
  <w:style w:type="character" w:customStyle="1" w:styleId="WW8Num31z2">
    <w:name w:val="WW8Num31z2"/>
  </w:style>
  <w:style w:type="character" w:customStyle="1" w:styleId="WW8Num31z3">
    <w:name w:val="WW8Num31z3"/>
    <w:rPr>
      <w:rFonts w:ascii="Lato" w:hAnsi="Lato" w:cs="Lato"/>
      <w:sz w:val="24"/>
      <w:szCs w:val="24"/>
    </w:rPr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Lato" w:hAnsi="Lato" w:cs="Times New Roman"/>
      <w:b w:val="0"/>
      <w:color w:val="auto"/>
      <w:sz w:val="24"/>
      <w:szCs w:val="24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2z2">
    <w:name w:val="WW8Num32z2"/>
    <w:rPr>
      <w:rFonts w:ascii="Times New Roman" w:eastAsia="Times New Roman" w:hAnsi="Times New Roman" w:cs="Times New Roman"/>
      <w:b/>
      <w:bCs/>
    </w:rPr>
  </w:style>
  <w:style w:type="character" w:customStyle="1" w:styleId="WW8Num33z0">
    <w:name w:val="WW8Num33z0"/>
    <w:rPr>
      <w:rFonts w:ascii="Lato" w:hAnsi="Lato" w:cs="Times New Roman" w:hint="default"/>
      <w:b w:val="0"/>
      <w:bCs/>
      <w:kern w:val="2"/>
      <w:sz w:val="24"/>
      <w:szCs w:val="24"/>
    </w:rPr>
  </w:style>
  <w:style w:type="character" w:customStyle="1" w:styleId="WW8Num33z1">
    <w:name w:val="WW8Num33z1"/>
    <w:rPr>
      <w:rFonts w:ascii="Lato" w:eastAsia="Times New Roman" w:hAnsi="Lato" w:cs="Times New Roman" w:hint="default"/>
    </w:rPr>
  </w:style>
  <w:style w:type="character" w:customStyle="1" w:styleId="WW8Num33z2">
    <w:name w:val="WW8Num33z2"/>
    <w:rPr>
      <w:rFonts w:ascii="Symbol" w:hAnsi="Symbol" w:cs="Symbol" w:hint="default"/>
    </w:rPr>
  </w:style>
  <w:style w:type="character" w:customStyle="1" w:styleId="WW8Num34z0">
    <w:name w:val="WW8Num34z0"/>
    <w:rPr>
      <w:rFonts w:ascii="Lato" w:hAnsi="Lato" w:cs="Lato" w:hint="default"/>
      <w:b w:val="0"/>
      <w:color w:val="auto"/>
      <w:kern w:val="2"/>
    </w:rPr>
  </w:style>
  <w:style w:type="character" w:customStyle="1" w:styleId="WW8Num35z0">
    <w:name w:val="WW8Num35z0"/>
    <w:rPr>
      <w:rFonts w:ascii="Lato" w:hAnsi="Lato" w:cs="Lato" w:hint="default"/>
      <w:b w:val="0"/>
      <w:color w:val="auto"/>
    </w:rPr>
  </w:style>
  <w:style w:type="character" w:customStyle="1" w:styleId="WW8Num36z0">
    <w:name w:val="WW8Num36z0"/>
    <w:rPr>
      <w:rFonts w:cs="Times New Roman"/>
    </w:rPr>
  </w:style>
  <w:style w:type="character" w:customStyle="1" w:styleId="WW8Num37z0">
    <w:name w:val="WW8Num37z0"/>
    <w:rPr>
      <w:rFonts w:ascii="Lato" w:hAnsi="Lato" w:cs="Times New Roman" w:hint="default"/>
      <w:strike w:val="0"/>
      <w:dstrike w:val="0"/>
      <w:color w:val="auto"/>
      <w:sz w:val="24"/>
      <w:szCs w:val="24"/>
    </w:rPr>
  </w:style>
  <w:style w:type="character" w:customStyle="1" w:styleId="WW8Num37z1">
    <w:name w:val="WW8Num37z1"/>
    <w:rPr>
      <w:rFonts w:hint="default"/>
      <w:b w:val="0"/>
    </w:rPr>
  </w:style>
  <w:style w:type="character" w:customStyle="1" w:styleId="WW8Num37z2">
    <w:name w:val="WW8Num37z2"/>
    <w:rPr>
      <w:rFonts w:cs="Times New Roman" w:hint="default"/>
    </w:rPr>
  </w:style>
  <w:style w:type="character" w:customStyle="1" w:styleId="WW8Num38z0">
    <w:name w:val="WW8Num38z0"/>
    <w:rPr>
      <w:rFonts w:ascii="Lato" w:hAnsi="Lato" w:cs="Lato" w:hint="default"/>
      <w:sz w:val="24"/>
      <w:szCs w:val="24"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  <w:b w:val="0"/>
      <w:color w:val="auto"/>
    </w:rPr>
  </w:style>
  <w:style w:type="character" w:customStyle="1" w:styleId="WW8Num39z1">
    <w:name w:val="WW8Num39z1"/>
    <w:rPr>
      <w:rFonts w:ascii="Lato" w:hAnsi="Lato" w:cs="Lato" w:hint="default"/>
      <w:kern w:val="2"/>
      <w:sz w:val="24"/>
      <w:szCs w:val="24"/>
    </w:rPr>
  </w:style>
  <w:style w:type="character" w:customStyle="1" w:styleId="WW8Num40z0">
    <w:name w:val="WW8Num40z0"/>
    <w:rPr>
      <w:rFonts w:ascii="Lato" w:hAnsi="Lato" w:cs="Times New Roman"/>
      <w:b w:val="0"/>
      <w:color w:val="auto"/>
      <w:kern w:val="2"/>
      <w:sz w:val="24"/>
      <w:szCs w:val="24"/>
    </w:rPr>
  </w:style>
  <w:style w:type="character" w:customStyle="1" w:styleId="WW8Num40z1">
    <w:name w:val="WW8Num40z1"/>
  </w:style>
  <w:style w:type="character" w:customStyle="1" w:styleId="WW8Num40z2">
    <w:name w:val="WW8Num40z2"/>
    <w:rPr>
      <w:rFonts w:cs="Times New Roman"/>
    </w:rPr>
  </w:style>
  <w:style w:type="character" w:customStyle="1" w:styleId="WW8Num41z0">
    <w:name w:val="WW8Num41z0"/>
    <w:rPr>
      <w:rFonts w:cs="Times New Roman"/>
    </w:rPr>
  </w:style>
  <w:style w:type="character" w:customStyle="1" w:styleId="WW8Num41z1">
    <w:name w:val="WW8Num41z1"/>
    <w:rPr>
      <w:rFonts w:ascii="Lato" w:hAnsi="Lato" w:cs="Times New Roman"/>
      <w:b w:val="0"/>
      <w:bCs w:val="0"/>
      <w:color w:val="auto"/>
      <w:sz w:val="24"/>
      <w:szCs w:val="24"/>
    </w:rPr>
  </w:style>
  <w:style w:type="character" w:customStyle="1" w:styleId="WW8Num41z2">
    <w:name w:val="WW8Num41z2"/>
  </w:style>
  <w:style w:type="character" w:customStyle="1" w:styleId="WW8Num41z3">
    <w:name w:val="WW8Num41z3"/>
    <w:rPr>
      <w:b w:val="0"/>
      <w:bCs w:val="0"/>
      <w:i w:val="0"/>
      <w:iCs w:val="0"/>
    </w:rPr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Lato" w:hAnsi="Lato" w:cs="Lato"/>
      <w:b w:val="0"/>
      <w:sz w:val="24"/>
      <w:szCs w:val="24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  <w:rPr>
      <w:rFonts w:hint="default"/>
    </w:rPr>
  </w:style>
  <w:style w:type="character" w:customStyle="1" w:styleId="WW8Num44z0">
    <w:name w:val="WW8Num44z0"/>
    <w:rPr>
      <w:rFonts w:ascii="Lato" w:eastAsia="Times New Roman" w:hAnsi="Lato" w:cs="Times New Roman"/>
      <w:b w:val="0"/>
      <w:color w:val="auto"/>
    </w:rPr>
  </w:style>
  <w:style w:type="character" w:customStyle="1" w:styleId="WW8Num45z0">
    <w:name w:val="WW8Num45z0"/>
    <w:rPr>
      <w:rFonts w:cs="Times New Roman"/>
    </w:rPr>
  </w:style>
  <w:style w:type="character" w:customStyle="1" w:styleId="WW8Num45z1">
    <w:name w:val="WW8Num45z1"/>
    <w:rPr>
      <w:rFonts w:ascii="Lato" w:hAnsi="Lato" w:cs="Courier New" w:hint="default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5z3">
    <w:name w:val="WW8Num45z3"/>
    <w:rPr>
      <w:rFonts w:cs="Times New Roman"/>
      <w:b w:val="0"/>
      <w:bCs w:val="0"/>
      <w:i w:val="0"/>
      <w:iCs w:val="0"/>
    </w:rPr>
  </w:style>
  <w:style w:type="character" w:customStyle="1" w:styleId="WW8Num46z0">
    <w:name w:val="WW8Num46z0"/>
    <w:rPr>
      <w:rFonts w:ascii="Lato" w:hAnsi="Lato" w:cs="Times New Roman" w:hint="default"/>
      <w:b w:val="0"/>
      <w:i/>
      <w:color w:val="auto"/>
      <w:kern w:val="2"/>
    </w:rPr>
  </w:style>
  <w:style w:type="character" w:customStyle="1" w:styleId="WW8Num47z0">
    <w:name w:val="WW8Num47z0"/>
    <w:rPr>
      <w:rFonts w:hint="default"/>
      <w:u w:val="single"/>
    </w:rPr>
  </w:style>
  <w:style w:type="character" w:customStyle="1" w:styleId="WW8Num47z1">
    <w:name w:val="WW8Num47z1"/>
    <w:rPr>
      <w:rFonts w:hint="default"/>
      <w:b w:val="0"/>
      <w:u w:val="none"/>
    </w:rPr>
  </w:style>
  <w:style w:type="character" w:customStyle="1" w:styleId="WW8Num48z0">
    <w:name w:val="WW8Num48z0"/>
    <w:rPr>
      <w:rFonts w:ascii="Lato" w:hAnsi="Lato" w:cs="Calibri" w:hint="default"/>
      <w:sz w:val="24"/>
      <w:szCs w:val="24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Lato" w:hAnsi="Lato" w:cs="Calibri" w:hint="default"/>
      <w:sz w:val="24"/>
      <w:szCs w:val="24"/>
    </w:rPr>
  </w:style>
  <w:style w:type="character" w:customStyle="1" w:styleId="WW8Num50z0">
    <w:name w:val="WW8Num50z0"/>
    <w:rPr>
      <w:rFonts w:ascii="Lato" w:hAnsi="Lato" w:cs="Calibri" w:hint="default"/>
      <w:sz w:val="24"/>
      <w:szCs w:val="24"/>
    </w:rPr>
  </w:style>
  <w:style w:type="character" w:customStyle="1" w:styleId="WW8Num51z0">
    <w:name w:val="WW8Num51z0"/>
    <w:rPr>
      <w:rFonts w:ascii="Lato" w:hAnsi="Lato" w:cs="Calibri" w:hint="default"/>
      <w:bCs/>
      <w:sz w:val="24"/>
      <w:szCs w:val="24"/>
    </w:rPr>
  </w:style>
  <w:style w:type="character" w:customStyle="1" w:styleId="WW8Num52z0">
    <w:name w:val="WW8Num52z0"/>
    <w:rPr>
      <w:rFonts w:ascii="Lato" w:hAnsi="Lato" w:cs="Lato" w:hint="default"/>
      <w:sz w:val="24"/>
      <w:szCs w:val="24"/>
    </w:rPr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Lato" w:eastAsia="Times New Roman" w:hAnsi="Lato" w:cs="Calibri" w:hint="default"/>
      <w:sz w:val="24"/>
      <w:szCs w:val="24"/>
      <w:lang w:eastAsia="pl-PL"/>
    </w:rPr>
  </w:style>
  <w:style w:type="character" w:customStyle="1" w:styleId="WW8Num55z0">
    <w:name w:val="WW8Num55z0"/>
    <w:rPr>
      <w:rFonts w:hint="default"/>
      <w:b/>
      <w:i w:val="0"/>
      <w:color w:val="auto"/>
    </w:rPr>
  </w:style>
  <w:style w:type="character" w:customStyle="1" w:styleId="WW8Num55z1">
    <w:name w:val="WW8Num55z1"/>
    <w:rPr>
      <w:rFonts w:ascii="Lato" w:eastAsia="Calibri" w:hAnsi="Lato" w:cs="Calibri" w:hint="default"/>
      <w:sz w:val="24"/>
      <w:szCs w:val="24"/>
    </w:rPr>
  </w:style>
  <w:style w:type="character" w:customStyle="1" w:styleId="WW8Num55z2">
    <w:name w:val="WW8Num55z2"/>
    <w:rPr>
      <w:rFonts w:hint="default"/>
    </w:rPr>
  </w:style>
  <w:style w:type="character" w:customStyle="1" w:styleId="WW8Num55z6">
    <w:name w:val="WW8Num55z6"/>
    <w:rPr>
      <w:rFonts w:ascii="Lato" w:eastAsia="Calibri" w:hAnsi="Lato" w:cs="Calibri" w:hint="default"/>
      <w:b w:val="0"/>
      <w:sz w:val="24"/>
      <w:szCs w:val="24"/>
    </w:rPr>
  </w:style>
  <w:style w:type="character" w:customStyle="1" w:styleId="WW8Num56z0">
    <w:name w:val="WW8Num56z0"/>
    <w:rPr>
      <w:rFonts w:ascii="Lato" w:hAnsi="Lato" w:cs="Calibri" w:hint="default"/>
      <w:b/>
      <w:bCs/>
      <w:i w:val="0"/>
      <w:color w:val="auto"/>
      <w:sz w:val="24"/>
      <w:szCs w:val="24"/>
    </w:rPr>
  </w:style>
  <w:style w:type="character" w:customStyle="1" w:styleId="WW8Num56z1">
    <w:name w:val="WW8Num56z1"/>
    <w:rPr>
      <w:rFonts w:ascii="Calibri" w:eastAsia="Calibri" w:hAnsi="Calibri" w:cs="Calibri" w:hint="default"/>
    </w:rPr>
  </w:style>
  <w:style w:type="character" w:customStyle="1" w:styleId="WW8Num56z2">
    <w:name w:val="WW8Num56z2"/>
    <w:rPr>
      <w:rFonts w:hint="default"/>
    </w:rPr>
  </w:style>
  <w:style w:type="character" w:customStyle="1" w:styleId="WW8Num56z6">
    <w:name w:val="WW8Num56z6"/>
    <w:rPr>
      <w:rFonts w:ascii="Lato" w:hAnsi="Lato" w:cs="Calibri" w:hint="default"/>
      <w:b w:val="0"/>
      <w:iCs/>
      <w:sz w:val="24"/>
      <w:szCs w:val="24"/>
    </w:rPr>
  </w:style>
  <w:style w:type="character" w:customStyle="1" w:styleId="WW8Num57z0">
    <w:name w:val="WW8Num57z0"/>
    <w:rPr>
      <w:rFonts w:ascii="Lato" w:eastAsia="Times New Roman" w:hAnsi="Lato" w:cs="Calibri" w:hint="default"/>
      <w:b w:val="0"/>
      <w:bCs/>
      <w:i w:val="0"/>
      <w:iCs/>
      <w:color w:val="auto"/>
      <w:spacing w:val="-2"/>
      <w:sz w:val="24"/>
      <w:szCs w:val="24"/>
      <w:lang w:eastAsia="pl-PL"/>
    </w:rPr>
  </w:style>
  <w:style w:type="character" w:customStyle="1" w:styleId="WW8Num57z1">
    <w:name w:val="WW8Num57z1"/>
    <w:rPr>
      <w:rFonts w:hint="default"/>
    </w:rPr>
  </w:style>
  <w:style w:type="character" w:customStyle="1" w:styleId="WW8Num57z2">
    <w:name w:val="WW8Num57z2"/>
    <w:rPr>
      <w:rFonts w:hint="default"/>
      <w:b w:val="0"/>
      <w:bCs/>
      <w:color w:val="auto"/>
    </w:rPr>
  </w:style>
  <w:style w:type="character" w:customStyle="1" w:styleId="WW8Num58z0">
    <w:name w:val="WW8Num58z0"/>
    <w:rPr>
      <w:rFonts w:hint="default"/>
    </w:rPr>
  </w:style>
  <w:style w:type="character" w:customStyle="1" w:styleId="WW8Num59z0">
    <w:name w:val="WW8Num59z0"/>
    <w:rPr>
      <w:rFonts w:ascii="Lato" w:eastAsia="Times New Roman" w:hAnsi="Lato" w:cs="Calibri"/>
      <w:b w:val="0"/>
      <w:sz w:val="24"/>
      <w:szCs w:val="24"/>
      <w:lang w:eastAsia="pl-PL"/>
    </w:rPr>
  </w:style>
  <w:style w:type="character" w:customStyle="1" w:styleId="WW8Num59z1">
    <w:name w:val="WW8Num59z1"/>
    <w:rPr>
      <w:rFonts w:ascii="Times New Roman" w:hAnsi="Times New Roman" w:cs="Times New Roman" w:hint="default"/>
      <w:strike w:val="0"/>
      <w:dstrike w:val="0"/>
      <w:sz w:val="24"/>
      <w:szCs w:val="24"/>
      <w:u w:val="none"/>
    </w:rPr>
  </w:style>
  <w:style w:type="character" w:customStyle="1" w:styleId="WW8Num59z2">
    <w:name w:val="WW8Num59z2"/>
  </w:style>
  <w:style w:type="character" w:customStyle="1" w:styleId="WW8Num59z3">
    <w:name w:val="WW8Num59z3"/>
    <w:rPr>
      <w:rFonts w:ascii="Lato" w:hAnsi="Lato" w:cs="Calibri"/>
      <w:b w:val="0"/>
      <w:i w:val="0"/>
      <w:sz w:val="24"/>
      <w:szCs w:val="24"/>
    </w:rPr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  <w:rPr>
      <w:rFonts w:ascii="Lato" w:eastAsia="Times New Roman" w:hAnsi="Lato" w:cs="Calibri"/>
      <w:sz w:val="24"/>
      <w:szCs w:val="24"/>
      <w:lang w:eastAsia="pl-PL"/>
    </w:rPr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Lato" w:hAnsi="Lato" w:cs="Lato"/>
      <w:sz w:val="24"/>
      <w:szCs w:val="24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Lato" w:hAnsi="Lato" w:cs="Calibri" w:hint="default"/>
      <w:sz w:val="24"/>
      <w:szCs w:val="24"/>
    </w:rPr>
  </w:style>
  <w:style w:type="character" w:customStyle="1" w:styleId="WW8Num62z0">
    <w:name w:val="WW8Num62z0"/>
    <w:rPr>
      <w:rFonts w:ascii="Lato" w:hAnsi="Lato" w:cs="Times New Roman"/>
      <w:b w:val="0"/>
      <w:color w:val="auto"/>
      <w:kern w:val="2"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hint="default"/>
      <w:b/>
      <w:i w:val="0"/>
      <w:color w:val="auto"/>
    </w:rPr>
  </w:style>
  <w:style w:type="character" w:customStyle="1" w:styleId="WW8Num63z1">
    <w:name w:val="WW8Num63z1"/>
    <w:rPr>
      <w:rFonts w:ascii="Lato" w:eastAsia="Calibri" w:hAnsi="Lato" w:cs="Calibri" w:hint="default"/>
      <w:sz w:val="24"/>
      <w:szCs w:val="24"/>
    </w:rPr>
  </w:style>
  <w:style w:type="character" w:customStyle="1" w:styleId="WW8Num63z2">
    <w:name w:val="WW8Num63z2"/>
    <w:rPr>
      <w:rFonts w:hint="default"/>
    </w:rPr>
  </w:style>
  <w:style w:type="character" w:customStyle="1" w:styleId="WW8Num63z6">
    <w:name w:val="WW8Num63z6"/>
    <w:rPr>
      <w:rFonts w:hint="default"/>
      <w:b w:val="0"/>
    </w:rPr>
  </w:style>
  <w:style w:type="character" w:customStyle="1" w:styleId="WW8Num64z0">
    <w:name w:val="WW8Num64z0"/>
    <w:rPr>
      <w:rFonts w:ascii="Lato" w:hAnsi="Lato" w:cs="Calibri" w:hint="default"/>
      <w:sz w:val="24"/>
      <w:szCs w:val="24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hint="default"/>
    </w:rPr>
  </w:style>
  <w:style w:type="character" w:customStyle="1" w:styleId="WW8Num66z0">
    <w:name w:val="WW8Num66z0"/>
    <w:rPr>
      <w:rFonts w:cs="Times New Roman" w:hint="default"/>
    </w:rPr>
  </w:style>
  <w:style w:type="character" w:customStyle="1" w:styleId="WW8Num66z1">
    <w:name w:val="WW8Num66z1"/>
    <w:rPr>
      <w:rFonts w:ascii="Calibri" w:eastAsia="Times New Roman" w:hAnsi="Calibri" w:cs="Tahoma" w:hint="default"/>
      <w:b w:val="0"/>
      <w:strike w:val="0"/>
      <w:dstrike w:val="0"/>
      <w:sz w:val="20"/>
      <w:szCs w:val="18"/>
    </w:rPr>
  </w:style>
  <w:style w:type="character" w:customStyle="1" w:styleId="WW8Num66z2">
    <w:name w:val="WW8Num66z2"/>
    <w:rPr>
      <w:rFonts w:ascii="Times New Roman" w:eastAsia="Times New Roman" w:hAnsi="Times New Roman" w:cs="Times New Roman" w:hint="default"/>
    </w:rPr>
  </w:style>
  <w:style w:type="character" w:customStyle="1" w:styleId="WW8Num66z3">
    <w:name w:val="WW8Num66z3"/>
    <w:rPr>
      <w:rFonts w:cs="Times New Roman" w:hint="default"/>
      <w:b w:val="0"/>
      <w:bCs w:val="0"/>
      <w:i w:val="0"/>
      <w:iCs w:val="0"/>
    </w:rPr>
  </w:style>
  <w:style w:type="character" w:customStyle="1" w:styleId="WW8Num67z0">
    <w:name w:val="WW8Num67z0"/>
    <w:rPr>
      <w:rFonts w:ascii="Lato" w:hAnsi="Lato" w:cs="Calibri" w:hint="default"/>
      <w:color w:val="auto"/>
      <w:sz w:val="24"/>
      <w:szCs w:val="24"/>
    </w:rPr>
  </w:style>
  <w:style w:type="character" w:customStyle="1" w:styleId="WW8Num67z1">
    <w:name w:val="WW8Num67z1"/>
    <w:rPr>
      <w:rFonts w:cs="Times New Roman" w:hint="default"/>
      <w:sz w:val="24"/>
      <w:szCs w:val="24"/>
    </w:rPr>
  </w:style>
  <w:style w:type="character" w:customStyle="1" w:styleId="WW8Num67z2">
    <w:name w:val="WW8Num67z2"/>
    <w:rPr>
      <w:rFonts w:cs="Times New Roman" w:hint="default"/>
    </w:rPr>
  </w:style>
  <w:style w:type="character" w:customStyle="1" w:styleId="WW8Num68z0">
    <w:name w:val="WW8Num68z0"/>
    <w:rPr>
      <w:rFonts w:ascii="Lato" w:hAnsi="Lato" w:cs="Calibri" w:hint="default"/>
      <w:b w:val="0"/>
      <w:i w:val="0"/>
      <w:color w:val="auto"/>
      <w:sz w:val="24"/>
      <w:szCs w:val="24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  <w:rPr>
      <w:rFonts w:ascii="Lato" w:eastAsia="Times New Roman" w:hAnsi="Lato" w:cs="Calibri"/>
      <w:sz w:val="24"/>
      <w:szCs w:val="24"/>
      <w:lang w:eastAsia="pl-PL"/>
    </w:rPr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  <w:rPr>
      <w:rFonts w:ascii="Lato" w:hAnsi="Lato" w:cs="Calibri"/>
      <w:iCs/>
      <w:sz w:val="24"/>
      <w:szCs w:val="24"/>
      <w:lang w:val="pl-PL"/>
    </w:rPr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hint="default"/>
    </w:rPr>
  </w:style>
  <w:style w:type="character" w:customStyle="1" w:styleId="WW8Num70z0">
    <w:name w:val="WW8Num70z0"/>
    <w:rPr>
      <w:rFonts w:ascii="Lato" w:hAnsi="Lato" w:cs="Calibri" w:hint="default"/>
      <w:sz w:val="24"/>
      <w:szCs w:val="24"/>
    </w:rPr>
  </w:style>
  <w:style w:type="character" w:customStyle="1" w:styleId="WW8Num71z0">
    <w:name w:val="WW8Num71z0"/>
    <w:rPr>
      <w:rFonts w:ascii="Lato" w:hAnsi="Lato" w:cs="Calibri" w:hint="default"/>
      <w:b w:val="0"/>
      <w:i w:val="0"/>
      <w:iCs/>
      <w:sz w:val="24"/>
      <w:szCs w:val="24"/>
      <w:lang w:eastAsia="pl-PL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ascii="Lato" w:eastAsia="Times New Roman" w:hAnsi="Lato" w:cs="Calibri" w:hint="default"/>
      <w:bCs/>
      <w:sz w:val="24"/>
      <w:szCs w:val="24"/>
      <w:lang w:eastAsia="pl-PL"/>
    </w:rPr>
  </w:style>
  <w:style w:type="character" w:customStyle="1" w:styleId="WW8Num73z0">
    <w:name w:val="WW8Num73z0"/>
    <w:rPr>
      <w:rFonts w:ascii="Lato" w:hAnsi="Lato" w:cs="Calibri" w:hint="default"/>
      <w:sz w:val="24"/>
      <w:szCs w:val="24"/>
    </w:rPr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ascii="Lato" w:hAnsi="Lato" w:cs="Lato"/>
      <w:b w:val="0"/>
      <w:bCs w:val="0"/>
      <w:i w:val="0"/>
      <w:iCs w:val="0"/>
      <w:sz w:val="24"/>
      <w:szCs w:val="24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  <w:rPr>
      <w:rFonts w:hint="default"/>
      <w:b/>
    </w:rPr>
  </w:style>
  <w:style w:type="character" w:customStyle="1" w:styleId="WW8Num76z1">
    <w:name w:val="WW8Num76z1"/>
    <w:rPr>
      <w:rFonts w:ascii="Lato" w:hAnsi="Lato" w:cs="Calibri" w:hint="default"/>
      <w:b w:val="0"/>
      <w:bCs/>
      <w:sz w:val="24"/>
      <w:szCs w:val="24"/>
    </w:rPr>
  </w:style>
  <w:style w:type="character" w:customStyle="1" w:styleId="WW8Num77z0">
    <w:name w:val="WW8Num77z0"/>
    <w:rPr>
      <w:rFonts w:hint="default"/>
    </w:rPr>
  </w:style>
  <w:style w:type="character" w:customStyle="1" w:styleId="WW8Num78z0">
    <w:name w:val="WW8Num78z0"/>
    <w:rPr>
      <w:rFonts w:ascii="Lato" w:hAnsi="Lato" w:cs="Calibri" w:hint="default"/>
      <w:sz w:val="24"/>
      <w:szCs w:val="24"/>
    </w:rPr>
  </w:style>
  <w:style w:type="character" w:customStyle="1" w:styleId="WW8Num79z0">
    <w:name w:val="WW8Num79z0"/>
    <w:rPr>
      <w:rFonts w:hint="default"/>
      <w:b/>
      <w:i w:val="0"/>
      <w:color w:val="auto"/>
    </w:rPr>
  </w:style>
  <w:style w:type="character" w:customStyle="1" w:styleId="WW8Num79z1">
    <w:name w:val="WW8Num79z1"/>
    <w:rPr>
      <w:rFonts w:ascii="Lato" w:eastAsia="Calibri" w:hAnsi="Lato" w:cs="Calibri" w:hint="default"/>
      <w:sz w:val="24"/>
      <w:szCs w:val="24"/>
    </w:rPr>
  </w:style>
  <w:style w:type="character" w:customStyle="1" w:styleId="WW8Num79z2">
    <w:name w:val="WW8Num79z2"/>
    <w:rPr>
      <w:rFonts w:hint="default"/>
    </w:rPr>
  </w:style>
  <w:style w:type="character" w:customStyle="1" w:styleId="WW8Num79z6">
    <w:name w:val="WW8Num79z6"/>
    <w:rPr>
      <w:rFonts w:hint="default"/>
      <w:b w:val="0"/>
    </w:rPr>
  </w:style>
  <w:style w:type="character" w:customStyle="1" w:styleId="WW8Num80z0">
    <w:name w:val="WW8Num80z0"/>
    <w:rPr>
      <w:rFonts w:cs="Times New Roman" w:hint="default"/>
      <w:b w:val="0"/>
    </w:rPr>
  </w:style>
  <w:style w:type="character" w:customStyle="1" w:styleId="WW8Num80z1">
    <w:name w:val="WW8Num80z1"/>
    <w:rPr>
      <w:rFonts w:hint="default"/>
    </w:rPr>
  </w:style>
  <w:style w:type="character" w:customStyle="1" w:styleId="WW8Num80z2">
    <w:name w:val="WW8Num80z2"/>
    <w:rPr>
      <w:rFonts w:cs="Times New Roman" w:hint="default"/>
    </w:rPr>
  </w:style>
  <w:style w:type="character" w:customStyle="1" w:styleId="WW8Num81z0">
    <w:name w:val="WW8Num81z0"/>
    <w:rPr>
      <w:rFonts w:hint="default"/>
    </w:rPr>
  </w:style>
  <w:style w:type="character" w:customStyle="1" w:styleId="WW8Num81z3">
    <w:name w:val="WW8Num81z3"/>
    <w:rPr>
      <w:rFonts w:ascii="Lato" w:eastAsia="Calibri" w:hAnsi="Lato" w:cs="Times New Roman"/>
      <w:i w:val="0"/>
      <w:iCs/>
      <w:sz w:val="24"/>
      <w:szCs w:val="24"/>
    </w:rPr>
  </w:style>
  <w:style w:type="character" w:customStyle="1" w:styleId="WW8Num82z0">
    <w:name w:val="WW8Num82z0"/>
    <w:rPr>
      <w:rFonts w:ascii="Lato" w:hAnsi="Lato" w:cs="Calibri" w:hint="default"/>
      <w:sz w:val="24"/>
      <w:szCs w:val="24"/>
    </w:rPr>
  </w:style>
  <w:style w:type="character" w:customStyle="1" w:styleId="WW8Num83z0">
    <w:name w:val="WW8Num83z0"/>
    <w:rPr>
      <w:rFonts w:ascii="Lato" w:hAnsi="Lato" w:cs="Calibri"/>
      <w:spacing w:val="-4"/>
      <w:sz w:val="24"/>
      <w:szCs w:val="24"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hint="default"/>
    </w:rPr>
  </w:style>
  <w:style w:type="character" w:customStyle="1" w:styleId="WW8Num85z0">
    <w:name w:val="WW8Num85z0"/>
    <w:rPr>
      <w:rFonts w:ascii="Lato" w:hAnsi="Lato" w:cs="Lato" w:hint="default"/>
      <w:sz w:val="24"/>
      <w:szCs w:val="24"/>
    </w:rPr>
  </w:style>
  <w:style w:type="character" w:customStyle="1" w:styleId="WW8Num86z0">
    <w:name w:val="WW8Num86z0"/>
    <w:rPr>
      <w:rFonts w:ascii="Lato" w:hAnsi="Lato" w:cs="Times New Roman"/>
      <w:b w:val="0"/>
      <w:bCs w:val="0"/>
      <w:i w:val="0"/>
      <w:iCs w:val="0"/>
      <w:kern w:val="2"/>
      <w:sz w:val="24"/>
      <w:szCs w:val="24"/>
    </w:rPr>
  </w:style>
  <w:style w:type="character" w:customStyle="1" w:styleId="WW8Num86z1">
    <w:name w:val="WW8Num86z1"/>
    <w:rPr>
      <w:rFonts w:ascii="Lato" w:hAnsi="Lato" w:cs="Calibri" w:hint="default"/>
      <w:sz w:val="24"/>
      <w:szCs w:val="24"/>
    </w:rPr>
  </w:style>
  <w:style w:type="character" w:customStyle="1" w:styleId="WW8Num87z0">
    <w:name w:val="WW8Num87z0"/>
    <w:rPr>
      <w:rFonts w:hint="default"/>
    </w:rPr>
  </w:style>
  <w:style w:type="character" w:customStyle="1" w:styleId="WW8Num88z0">
    <w:name w:val="WW8Num88z0"/>
    <w:rPr>
      <w:rFonts w:cs="Times New Roman" w:hint="default"/>
      <w:b w:val="0"/>
    </w:rPr>
  </w:style>
  <w:style w:type="character" w:customStyle="1" w:styleId="WW8Num88z1">
    <w:name w:val="WW8Num88z1"/>
    <w:rPr>
      <w:rFonts w:ascii="Calibri" w:eastAsia="Times New Roman" w:hAnsi="Calibri" w:cs="Calibri" w:hint="default"/>
    </w:rPr>
  </w:style>
  <w:style w:type="character" w:customStyle="1" w:styleId="WW8Num88z2">
    <w:name w:val="WW8Num88z2"/>
    <w:rPr>
      <w:rFonts w:cs="Times New Roman" w:hint="default"/>
    </w:rPr>
  </w:style>
  <w:style w:type="character" w:customStyle="1" w:styleId="WW8Num89z0">
    <w:name w:val="WW8Num89z0"/>
    <w:rPr>
      <w:rFonts w:ascii="Lato" w:eastAsia="Times New Roman" w:hAnsi="Lato" w:cs="Calibri" w:hint="default"/>
      <w:bCs/>
      <w:sz w:val="24"/>
      <w:szCs w:val="24"/>
      <w:lang w:eastAsia="pl-PL"/>
    </w:rPr>
  </w:style>
  <w:style w:type="character" w:customStyle="1" w:styleId="WW8Num90z0">
    <w:name w:val="WW8Num90z0"/>
    <w:rPr>
      <w:rFonts w:cs="Times New Roman"/>
    </w:rPr>
  </w:style>
  <w:style w:type="character" w:customStyle="1" w:styleId="WW8Num91z0">
    <w:name w:val="WW8Num91z0"/>
    <w:rPr>
      <w:rFonts w:hint="default"/>
      <w:b/>
      <w:i w:val="0"/>
      <w:color w:val="auto"/>
    </w:rPr>
  </w:style>
  <w:style w:type="character" w:customStyle="1" w:styleId="WW8Num91z1">
    <w:name w:val="WW8Num91z1"/>
    <w:rPr>
      <w:rFonts w:ascii="Calibri" w:eastAsia="Calibri" w:hAnsi="Calibri" w:cs="Calibri" w:hint="default"/>
    </w:rPr>
  </w:style>
  <w:style w:type="character" w:customStyle="1" w:styleId="WW8Num91z2">
    <w:name w:val="WW8Num91z2"/>
    <w:rPr>
      <w:rFonts w:hint="default"/>
    </w:rPr>
  </w:style>
  <w:style w:type="character" w:customStyle="1" w:styleId="WW8Num91z6">
    <w:name w:val="WW8Num91z6"/>
    <w:rPr>
      <w:rFonts w:ascii="Lato" w:hAnsi="Lato" w:cs="Calibri" w:hint="default"/>
      <w:b w:val="0"/>
      <w:sz w:val="24"/>
      <w:szCs w:val="24"/>
    </w:rPr>
  </w:style>
  <w:style w:type="character" w:customStyle="1" w:styleId="WW8Num92z0">
    <w:name w:val="WW8Num92z0"/>
    <w:rPr>
      <w:rFonts w:ascii="Lato" w:hAnsi="Lato" w:cs="Calibri" w:hint="default"/>
      <w:b/>
      <w:bCs/>
      <w:i w:val="0"/>
      <w:color w:val="auto"/>
      <w:sz w:val="24"/>
      <w:szCs w:val="24"/>
    </w:rPr>
  </w:style>
  <w:style w:type="character" w:customStyle="1" w:styleId="WW8Num92z1">
    <w:name w:val="WW8Num92z1"/>
    <w:rPr>
      <w:rFonts w:ascii="Calibri" w:eastAsia="Calibri" w:hAnsi="Calibri" w:cs="Calibri" w:hint="default"/>
    </w:rPr>
  </w:style>
  <w:style w:type="character" w:customStyle="1" w:styleId="WW8Num92z2">
    <w:name w:val="WW8Num92z2"/>
    <w:rPr>
      <w:rFonts w:hint="default"/>
    </w:rPr>
  </w:style>
  <w:style w:type="character" w:customStyle="1" w:styleId="WW8Num92z6">
    <w:name w:val="WW8Num92z6"/>
    <w:rPr>
      <w:rFonts w:ascii="Lato" w:eastAsia="Times New Roman" w:hAnsi="Lato" w:cs="Calibri" w:hint="default"/>
      <w:b w:val="0"/>
      <w:bCs/>
      <w:sz w:val="24"/>
      <w:szCs w:val="24"/>
      <w:lang w:eastAsia="pl-PL"/>
    </w:rPr>
  </w:style>
  <w:style w:type="character" w:customStyle="1" w:styleId="WW8Num93z0">
    <w:name w:val="WW8Num93z0"/>
    <w:rPr>
      <w:b w:val="0"/>
      <w:i w:val="0"/>
      <w:strike w:val="0"/>
      <w:dstrike w:val="0"/>
    </w:rPr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0">
    <w:name w:val="WW8Num94z0"/>
    <w:rPr>
      <w:rFonts w:cs="Times New Roman" w:hint="default"/>
      <w:b w:val="0"/>
    </w:rPr>
  </w:style>
  <w:style w:type="character" w:customStyle="1" w:styleId="WW8Num94z1">
    <w:name w:val="WW8Num94z1"/>
    <w:rPr>
      <w:rFonts w:hint="default"/>
    </w:rPr>
  </w:style>
  <w:style w:type="character" w:customStyle="1" w:styleId="WW8Num94z2">
    <w:name w:val="WW8Num94z2"/>
    <w:rPr>
      <w:rFonts w:cs="Times New Roman" w:hint="default"/>
    </w:rPr>
  </w:style>
  <w:style w:type="character" w:customStyle="1" w:styleId="WW8Num95z0">
    <w:name w:val="WW8Num95z0"/>
    <w:rPr>
      <w:rFonts w:ascii="Lato" w:hAnsi="Lato" w:cs="Calibri" w:hint="default"/>
      <w:sz w:val="24"/>
      <w:szCs w:val="24"/>
    </w:rPr>
  </w:style>
  <w:style w:type="character" w:customStyle="1" w:styleId="WW8Num96z0">
    <w:name w:val="WW8Num96z0"/>
    <w:rPr>
      <w:rFonts w:ascii="Lato" w:hAnsi="Lato" w:cs="Lato"/>
      <w:iCs/>
      <w:sz w:val="24"/>
      <w:szCs w:val="24"/>
    </w:rPr>
  </w:style>
  <w:style w:type="character" w:customStyle="1" w:styleId="WW8Num96z1">
    <w:name w:val="WW8Num96z1"/>
  </w:style>
  <w:style w:type="character" w:customStyle="1" w:styleId="WW8Num96z2">
    <w:name w:val="WW8Num96z2"/>
  </w:style>
  <w:style w:type="character" w:customStyle="1" w:styleId="WW8Num96z3">
    <w:name w:val="WW8Num96z3"/>
  </w:style>
  <w:style w:type="character" w:customStyle="1" w:styleId="WW8Num96z4">
    <w:name w:val="WW8Num96z4"/>
  </w:style>
  <w:style w:type="character" w:customStyle="1" w:styleId="WW8Num96z5">
    <w:name w:val="WW8Num96z5"/>
  </w:style>
  <w:style w:type="character" w:customStyle="1" w:styleId="WW8Num96z6">
    <w:name w:val="WW8Num96z6"/>
  </w:style>
  <w:style w:type="character" w:customStyle="1" w:styleId="WW8Num96z7">
    <w:name w:val="WW8Num96z7"/>
  </w:style>
  <w:style w:type="character" w:customStyle="1" w:styleId="WW8Num96z8">
    <w:name w:val="WW8Num96z8"/>
  </w:style>
  <w:style w:type="character" w:customStyle="1" w:styleId="WW8Num97z0">
    <w:name w:val="WW8Num97z0"/>
    <w:rPr>
      <w:rFonts w:hint="default"/>
    </w:rPr>
  </w:style>
  <w:style w:type="character" w:customStyle="1" w:styleId="WW8Num98z0">
    <w:name w:val="WW8Num98z0"/>
    <w:rPr>
      <w:rFonts w:ascii="Symbol" w:hAnsi="Symbol" w:cs="Symbol" w:hint="default"/>
    </w:rPr>
  </w:style>
  <w:style w:type="character" w:customStyle="1" w:styleId="WW8Num98z1">
    <w:name w:val="WW8Num98z1"/>
    <w:rPr>
      <w:rFonts w:ascii="Courier New" w:hAnsi="Courier New" w:cs="Courier New" w:hint="default"/>
    </w:rPr>
  </w:style>
  <w:style w:type="character" w:customStyle="1" w:styleId="WW8Num98z2">
    <w:name w:val="WW8Num98z2"/>
    <w:rPr>
      <w:rFonts w:ascii="Wingdings" w:hAnsi="Wingdings" w:cs="Wingdings" w:hint="default"/>
    </w:rPr>
  </w:style>
  <w:style w:type="character" w:customStyle="1" w:styleId="WW8Num99z0">
    <w:name w:val="WW8Num99z0"/>
    <w:rPr>
      <w:rFonts w:ascii="Lato" w:hAnsi="Lato" w:cs="Calibri" w:hint="default"/>
      <w:sz w:val="24"/>
      <w:szCs w:val="24"/>
    </w:rPr>
  </w:style>
  <w:style w:type="character" w:customStyle="1" w:styleId="WW8Num100z0">
    <w:name w:val="WW8Num100z0"/>
    <w:rPr>
      <w:rFonts w:hint="default"/>
    </w:rPr>
  </w:style>
  <w:style w:type="character" w:customStyle="1" w:styleId="WW8Num100z1">
    <w:name w:val="WW8Num100z1"/>
    <w:rPr>
      <w:rFonts w:ascii="Lato" w:hAnsi="Lato" w:cs="Calibri" w:hint="default"/>
      <w:sz w:val="24"/>
      <w:szCs w:val="24"/>
    </w:rPr>
  </w:style>
  <w:style w:type="character" w:customStyle="1" w:styleId="WW8Num101z0">
    <w:name w:val="WW8Num101z0"/>
    <w:rPr>
      <w:rFonts w:ascii="Lato" w:eastAsia="Calibri" w:hAnsi="Lato" w:cs="Calibri" w:hint="default"/>
      <w:i w:val="0"/>
      <w:iCs w:val="0"/>
    </w:rPr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  <w:rPr>
      <w:rFonts w:ascii="Lato" w:hAnsi="Lato" w:cs="Calibri" w:hint="default"/>
      <w:b w:val="0"/>
      <w:bCs/>
      <w:i w:val="0"/>
      <w:iCs/>
      <w:color w:val="auto"/>
      <w:sz w:val="24"/>
      <w:szCs w:val="24"/>
      <w:lang w:eastAsia="pl-PL"/>
    </w:rPr>
  </w:style>
  <w:style w:type="character" w:customStyle="1" w:styleId="WW8Num102z1">
    <w:name w:val="WW8Num102z1"/>
    <w:rPr>
      <w:rFonts w:hint="default"/>
      <w:b/>
    </w:rPr>
  </w:style>
  <w:style w:type="character" w:customStyle="1" w:styleId="WW8Num103z0">
    <w:name w:val="WW8Num103z0"/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  <w:rPr>
      <w:rFonts w:ascii="Lato" w:hAnsi="Lato" w:cs="Calibri" w:hint="default"/>
      <w:sz w:val="24"/>
      <w:szCs w:val="24"/>
    </w:rPr>
  </w:style>
  <w:style w:type="character" w:customStyle="1" w:styleId="WW8Num105z0">
    <w:name w:val="WW8Num105z0"/>
    <w:rPr>
      <w:rFonts w:hint="default"/>
    </w:rPr>
  </w:style>
  <w:style w:type="character" w:customStyle="1" w:styleId="WW8Num105z2">
    <w:name w:val="WW8Num105z2"/>
    <w:rPr>
      <w:rFonts w:hint="default"/>
      <w:color w:val="auto"/>
    </w:rPr>
  </w:style>
  <w:style w:type="character" w:customStyle="1" w:styleId="WW8Num106z0">
    <w:name w:val="WW8Num106z0"/>
  </w:style>
  <w:style w:type="character" w:customStyle="1" w:styleId="WW8Num107z0">
    <w:name w:val="WW8Num107z0"/>
    <w:rPr>
      <w:rFonts w:ascii="Lato" w:hAnsi="Lato" w:cs="Lato"/>
      <w:iCs/>
      <w:sz w:val="24"/>
      <w:szCs w:val="24"/>
    </w:rPr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rFonts w:ascii="Lato" w:hAnsi="Lato" w:cs="Lato"/>
      <w:b w:val="0"/>
      <w:color w:val="auto"/>
      <w:kern w:val="2"/>
    </w:rPr>
  </w:style>
  <w:style w:type="character" w:customStyle="1" w:styleId="WW8Num108z1">
    <w:name w:val="WW8Num108z1"/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  <w:rPr>
      <w:rFonts w:hint="default"/>
    </w:rPr>
  </w:style>
  <w:style w:type="character" w:customStyle="1" w:styleId="WW8Num110z0">
    <w:name w:val="WW8Num110z0"/>
    <w:rPr>
      <w:rFonts w:ascii="Lato" w:hAnsi="Lato" w:cs="Calibri" w:hint="default"/>
      <w:sz w:val="24"/>
      <w:szCs w:val="24"/>
    </w:rPr>
  </w:style>
  <w:style w:type="character" w:customStyle="1" w:styleId="WW8Num111z0">
    <w:name w:val="WW8Num111z0"/>
    <w:rPr>
      <w:rFonts w:ascii="Lato" w:eastAsia="Times New Roman" w:hAnsi="Lato" w:cs="Calibri" w:hint="default"/>
      <w:bCs/>
      <w:sz w:val="24"/>
      <w:szCs w:val="24"/>
      <w:lang w:eastAsia="pl-PL"/>
    </w:rPr>
  </w:style>
  <w:style w:type="character" w:customStyle="1" w:styleId="WW8Num112z0">
    <w:name w:val="WW8Num112z0"/>
    <w:rPr>
      <w:rFonts w:ascii="Lato" w:hAnsi="Lato" w:cs="Lato"/>
      <w:sz w:val="24"/>
      <w:szCs w:val="24"/>
    </w:rPr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0">
    <w:name w:val="WW8Num113z0"/>
    <w:rPr>
      <w:rFonts w:ascii="Lato" w:hAnsi="Lato" w:cs="Times New Roman"/>
      <w:b w:val="0"/>
      <w:bCs w:val="0"/>
      <w:i w:val="0"/>
      <w:iCs w:val="0"/>
      <w:kern w:val="2"/>
      <w:sz w:val="24"/>
      <w:szCs w:val="24"/>
    </w:rPr>
  </w:style>
  <w:style w:type="character" w:customStyle="1" w:styleId="WW8Num113z1">
    <w:name w:val="WW8Num113z1"/>
  </w:style>
  <w:style w:type="character" w:customStyle="1" w:styleId="WW8Num113z2">
    <w:name w:val="WW8Num113z2"/>
  </w:style>
  <w:style w:type="character" w:customStyle="1" w:styleId="WW8Num113z3">
    <w:name w:val="WW8Num113z3"/>
  </w:style>
  <w:style w:type="character" w:customStyle="1" w:styleId="WW8Num113z4">
    <w:name w:val="WW8Num113z4"/>
  </w:style>
  <w:style w:type="character" w:customStyle="1" w:styleId="WW8Num113z5">
    <w:name w:val="WW8Num113z5"/>
  </w:style>
  <w:style w:type="character" w:customStyle="1" w:styleId="WW8Num113z6">
    <w:name w:val="WW8Num113z6"/>
  </w:style>
  <w:style w:type="character" w:customStyle="1" w:styleId="WW8Num113z7">
    <w:name w:val="WW8Num113z7"/>
  </w:style>
  <w:style w:type="character" w:customStyle="1" w:styleId="WW8Num113z8">
    <w:name w:val="WW8Num113z8"/>
  </w:style>
  <w:style w:type="character" w:customStyle="1" w:styleId="WW8Num114z0">
    <w:name w:val="WW8Num114z0"/>
    <w:rPr>
      <w:rFonts w:hint="default"/>
      <w:b/>
    </w:rPr>
  </w:style>
  <w:style w:type="character" w:customStyle="1" w:styleId="WW8Num114z1">
    <w:name w:val="WW8Num114z1"/>
    <w:rPr>
      <w:rFonts w:ascii="Lato" w:hAnsi="Lato" w:cs="Calibri"/>
      <w:color w:val="auto"/>
      <w:sz w:val="24"/>
      <w:szCs w:val="24"/>
    </w:rPr>
  </w:style>
  <w:style w:type="character" w:customStyle="1" w:styleId="WW8Num114z2">
    <w:name w:val="WW8Num114z2"/>
    <w:rPr>
      <w:rFonts w:hint="default"/>
    </w:rPr>
  </w:style>
  <w:style w:type="character" w:customStyle="1" w:styleId="WW8Num114z3">
    <w:name w:val="WW8Num114z3"/>
  </w:style>
  <w:style w:type="character" w:customStyle="1" w:styleId="WW8Num114z4">
    <w:name w:val="WW8Num114z4"/>
    <w:rPr>
      <w:rFonts w:hint="default"/>
      <w:color w:val="FF0000"/>
    </w:rPr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15z0">
    <w:name w:val="WW8Num115z0"/>
    <w:rPr>
      <w:rFonts w:hint="default"/>
    </w:rPr>
  </w:style>
  <w:style w:type="character" w:customStyle="1" w:styleId="WW8Num116z0">
    <w:name w:val="WW8Num116z0"/>
    <w:rPr>
      <w:rFonts w:ascii="Lato" w:hAnsi="Lato" w:cs="Calibri" w:hint="default"/>
      <w:sz w:val="24"/>
      <w:szCs w:val="24"/>
    </w:rPr>
  </w:style>
  <w:style w:type="character" w:customStyle="1" w:styleId="WW8Num116z2">
    <w:name w:val="WW8Num116z2"/>
    <w:rPr>
      <w:rFonts w:ascii="Lato" w:hAnsi="Lato" w:cs="Calibri" w:hint="default"/>
      <w:sz w:val="24"/>
      <w:szCs w:val="24"/>
    </w:rPr>
  </w:style>
  <w:style w:type="character" w:customStyle="1" w:styleId="WW8Num117z0">
    <w:name w:val="WW8Num117z0"/>
    <w:rPr>
      <w:rFonts w:ascii="Lato" w:hAnsi="Lato" w:cs="Times New Roman" w:hint="default"/>
      <w:sz w:val="24"/>
      <w:szCs w:val="24"/>
      <w:lang w:eastAsia="pl-PL"/>
    </w:rPr>
  </w:style>
  <w:style w:type="character" w:customStyle="1" w:styleId="WW8Num117z2">
    <w:name w:val="WW8Num117z2"/>
    <w:rPr>
      <w:rFonts w:ascii="Lato" w:eastAsia="Times New Roman" w:hAnsi="Lato" w:cs="Times New Roman" w:hint="default"/>
      <w:b w:val="0"/>
      <w:bCs/>
      <w:i w:val="0"/>
      <w:sz w:val="24"/>
      <w:szCs w:val="24"/>
      <w:lang w:val="pt-BR" w:eastAsia="pl-PL"/>
    </w:rPr>
  </w:style>
  <w:style w:type="character" w:customStyle="1" w:styleId="WW8Num118z0">
    <w:name w:val="WW8Num118z0"/>
    <w:rPr>
      <w:rFonts w:ascii="Lato" w:eastAsia="Times New Roman" w:hAnsi="Lato" w:cs="Calibri" w:hint="default"/>
      <w:sz w:val="24"/>
      <w:szCs w:val="24"/>
      <w:lang w:eastAsia="pl-PL"/>
    </w:rPr>
  </w:style>
  <w:style w:type="character" w:customStyle="1" w:styleId="WW8Num119z0">
    <w:name w:val="WW8Num119z0"/>
    <w:rPr>
      <w:rFonts w:hint="default"/>
      <w:b/>
      <w:i w:val="0"/>
      <w:color w:val="auto"/>
    </w:rPr>
  </w:style>
  <w:style w:type="character" w:customStyle="1" w:styleId="WW8Num119z1">
    <w:name w:val="WW8Num119z1"/>
    <w:rPr>
      <w:rFonts w:ascii="Calibri" w:eastAsia="Calibri" w:hAnsi="Calibri" w:cs="Calibri" w:hint="default"/>
    </w:rPr>
  </w:style>
  <w:style w:type="character" w:customStyle="1" w:styleId="WW8Num119z2">
    <w:name w:val="WW8Num119z2"/>
    <w:rPr>
      <w:rFonts w:hint="default"/>
    </w:rPr>
  </w:style>
  <w:style w:type="character" w:customStyle="1" w:styleId="WW8Num119z6">
    <w:name w:val="WW8Num119z6"/>
    <w:rPr>
      <w:rFonts w:ascii="Lato" w:hAnsi="Lato" w:cs="Calibri" w:hint="default"/>
      <w:b w:val="0"/>
      <w:sz w:val="24"/>
      <w:szCs w:val="24"/>
    </w:rPr>
  </w:style>
  <w:style w:type="character" w:customStyle="1" w:styleId="WW8Num120z0">
    <w:name w:val="WW8Num120z0"/>
    <w:rPr>
      <w:b w:val="0"/>
    </w:rPr>
  </w:style>
  <w:style w:type="character" w:customStyle="1" w:styleId="WW8Num120z1">
    <w:name w:val="WW8Num120z1"/>
    <w:rPr>
      <w:rFonts w:hint="default"/>
    </w:rPr>
  </w:style>
  <w:style w:type="character" w:customStyle="1" w:styleId="WW8Num121z0">
    <w:name w:val="WW8Num121z0"/>
    <w:rPr>
      <w:rFonts w:ascii="Lato" w:hAnsi="Lato" w:cs="Lato"/>
      <w:kern w:val="2"/>
      <w:sz w:val="24"/>
      <w:szCs w:val="24"/>
    </w:rPr>
  </w:style>
  <w:style w:type="character" w:customStyle="1" w:styleId="WW8Num121z1">
    <w:name w:val="WW8Num121z1"/>
  </w:style>
  <w:style w:type="character" w:customStyle="1" w:styleId="WW8Num121z2">
    <w:name w:val="WW8Num121z2"/>
  </w:style>
  <w:style w:type="character" w:customStyle="1" w:styleId="WW8Num121z3">
    <w:name w:val="WW8Num121z3"/>
  </w:style>
  <w:style w:type="character" w:customStyle="1" w:styleId="WW8Num121z4">
    <w:name w:val="WW8Num121z4"/>
  </w:style>
  <w:style w:type="character" w:customStyle="1" w:styleId="WW8Num121z5">
    <w:name w:val="WW8Num121z5"/>
  </w:style>
  <w:style w:type="character" w:customStyle="1" w:styleId="WW8Num121z6">
    <w:name w:val="WW8Num121z6"/>
  </w:style>
  <w:style w:type="character" w:customStyle="1" w:styleId="WW8Num121z7">
    <w:name w:val="WW8Num121z7"/>
  </w:style>
  <w:style w:type="character" w:customStyle="1" w:styleId="WW8Num121z8">
    <w:name w:val="WW8Num121z8"/>
  </w:style>
  <w:style w:type="character" w:customStyle="1" w:styleId="WW8Num122z0">
    <w:name w:val="WW8Num122z0"/>
    <w:rPr>
      <w:rFonts w:hint="default"/>
      <w:b/>
      <w:i w:val="0"/>
      <w:color w:val="auto"/>
    </w:rPr>
  </w:style>
  <w:style w:type="character" w:customStyle="1" w:styleId="WW8Num122z1">
    <w:name w:val="WW8Num122z1"/>
    <w:rPr>
      <w:rFonts w:ascii="Calibri" w:eastAsia="Calibri" w:hAnsi="Calibri" w:cs="Calibri" w:hint="default"/>
    </w:rPr>
  </w:style>
  <w:style w:type="character" w:customStyle="1" w:styleId="WW8Num122z2">
    <w:name w:val="WW8Num122z2"/>
    <w:rPr>
      <w:rFonts w:hint="default"/>
    </w:rPr>
  </w:style>
  <w:style w:type="character" w:customStyle="1" w:styleId="WW8Num122z6">
    <w:name w:val="WW8Num122z6"/>
    <w:rPr>
      <w:rFonts w:ascii="Lato" w:hAnsi="Lato" w:cs="Calibri" w:hint="default"/>
      <w:b w:val="0"/>
      <w:sz w:val="24"/>
      <w:szCs w:val="24"/>
    </w:rPr>
  </w:style>
  <w:style w:type="character" w:customStyle="1" w:styleId="WW8Num123z0">
    <w:name w:val="WW8Num123z0"/>
    <w:rPr>
      <w:rFonts w:ascii="Lato" w:hAnsi="Lato" w:cs="Calibri" w:hint="default"/>
      <w:sz w:val="24"/>
      <w:szCs w:val="24"/>
    </w:rPr>
  </w:style>
  <w:style w:type="character" w:customStyle="1" w:styleId="WW8Num124z0">
    <w:name w:val="WW8Num124z0"/>
    <w:rPr>
      <w:rFonts w:ascii="Lato" w:eastAsia="Times New Roman" w:hAnsi="Lato" w:cs="Calibri" w:hint="default"/>
      <w:iCs/>
      <w:sz w:val="24"/>
      <w:szCs w:val="24"/>
    </w:rPr>
  </w:style>
  <w:style w:type="character" w:customStyle="1" w:styleId="WW8Num124z1">
    <w:name w:val="WW8Num124z1"/>
  </w:style>
  <w:style w:type="character" w:customStyle="1" w:styleId="WW8Num124z2">
    <w:name w:val="WW8Num124z2"/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  <w:rPr>
      <w:rFonts w:ascii="Lato" w:hAnsi="Lato" w:cs="Calibri" w:hint="default"/>
      <w:sz w:val="24"/>
      <w:szCs w:val="24"/>
    </w:rPr>
  </w:style>
  <w:style w:type="character" w:customStyle="1" w:styleId="WW8Num126z0">
    <w:name w:val="WW8Num126z0"/>
    <w:rPr>
      <w:rFonts w:hint="default"/>
    </w:rPr>
  </w:style>
  <w:style w:type="character" w:customStyle="1" w:styleId="WW8Num127z0">
    <w:name w:val="WW8Num127z0"/>
    <w:rPr>
      <w:rFonts w:ascii="Lato" w:eastAsia="Times New Roman" w:hAnsi="Lato" w:cs="Calibri" w:hint="default"/>
      <w:b/>
      <w:bCs/>
      <w:i w:val="0"/>
      <w:color w:val="auto"/>
      <w:sz w:val="24"/>
      <w:szCs w:val="24"/>
      <w:lang w:eastAsia="pl-PL"/>
    </w:rPr>
  </w:style>
  <w:style w:type="character" w:customStyle="1" w:styleId="WW8Num127z1">
    <w:name w:val="WW8Num127z1"/>
    <w:rPr>
      <w:rFonts w:ascii="Lato" w:eastAsia="Calibri" w:hAnsi="Lato" w:cs="Calibri" w:hint="default"/>
      <w:sz w:val="24"/>
      <w:szCs w:val="24"/>
    </w:rPr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  <w:rPr>
      <w:rFonts w:ascii="Lato" w:eastAsia="Times New Roman" w:hAnsi="Lato" w:cs="Calibri"/>
      <w:b w:val="0"/>
      <w:bCs/>
      <w:iCs/>
      <w:sz w:val="24"/>
      <w:szCs w:val="24"/>
      <w:lang w:eastAsia="pl-PL"/>
    </w:rPr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0">
    <w:name w:val="WW8Num128z0"/>
    <w:rPr>
      <w:rFonts w:hint="default"/>
    </w:rPr>
  </w:style>
  <w:style w:type="character" w:customStyle="1" w:styleId="WW8Num129z0">
    <w:name w:val="WW8Num129z0"/>
    <w:rPr>
      <w:rFonts w:ascii="Lato" w:hAnsi="Lato" w:cs="Calibri" w:hint="default"/>
      <w:sz w:val="24"/>
      <w:szCs w:val="24"/>
    </w:rPr>
  </w:style>
  <w:style w:type="character" w:customStyle="1" w:styleId="WW8Num130z0">
    <w:name w:val="WW8Num130z0"/>
    <w:rPr>
      <w:rFonts w:hint="default"/>
      <w:u w:val="single"/>
    </w:rPr>
  </w:style>
  <w:style w:type="character" w:customStyle="1" w:styleId="WW8Num130z1">
    <w:name w:val="WW8Num130z1"/>
    <w:rPr>
      <w:rFonts w:hint="default"/>
      <w:u w:val="none"/>
    </w:rPr>
  </w:style>
  <w:style w:type="character" w:customStyle="1" w:styleId="WW8Num131z0">
    <w:name w:val="WW8Num131z0"/>
  </w:style>
  <w:style w:type="character" w:customStyle="1" w:styleId="WW8Num132z0">
    <w:name w:val="WW8Num132z0"/>
    <w:rPr>
      <w:rFonts w:ascii="Lato" w:eastAsia="Times New Roman" w:hAnsi="Lato" w:cs="Calibri" w:hint="default"/>
      <w:bCs/>
      <w:sz w:val="24"/>
      <w:szCs w:val="24"/>
      <w:lang w:eastAsia="pl-PL"/>
    </w:rPr>
  </w:style>
  <w:style w:type="character" w:customStyle="1" w:styleId="WW8Num133z0">
    <w:name w:val="WW8Num133z0"/>
    <w:rPr>
      <w:rFonts w:cs="Times New Roman" w:hint="default"/>
    </w:rPr>
  </w:style>
  <w:style w:type="character" w:customStyle="1" w:styleId="WW8Num133z1">
    <w:name w:val="WW8Num133z1"/>
    <w:rPr>
      <w:rFonts w:ascii="Lato" w:eastAsia="Times New Roman" w:hAnsi="Lato" w:cs="Tahoma" w:hint="default"/>
      <w:b w:val="0"/>
      <w:strike w:val="0"/>
      <w:dstrike w:val="0"/>
      <w:spacing w:val="-10"/>
      <w:sz w:val="24"/>
      <w:szCs w:val="24"/>
    </w:rPr>
  </w:style>
  <w:style w:type="character" w:customStyle="1" w:styleId="WW8Num133z2">
    <w:name w:val="WW8Num133z2"/>
    <w:rPr>
      <w:rFonts w:ascii="Times New Roman" w:eastAsia="Times New Roman" w:hAnsi="Times New Roman" w:cs="Times New Roman" w:hint="default"/>
    </w:rPr>
  </w:style>
  <w:style w:type="character" w:customStyle="1" w:styleId="WW8Num133z3">
    <w:name w:val="WW8Num133z3"/>
    <w:rPr>
      <w:rFonts w:cs="Times New Roman" w:hint="default"/>
      <w:b w:val="0"/>
      <w:bCs w:val="0"/>
      <w:i w:val="0"/>
      <w:iCs w:val="0"/>
    </w:rPr>
  </w:style>
  <w:style w:type="character" w:customStyle="1" w:styleId="WW8Num134z0">
    <w:name w:val="WW8Num134z0"/>
    <w:rPr>
      <w:rFonts w:hint="default"/>
    </w:rPr>
  </w:style>
  <w:style w:type="character" w:customStyle="1" w:styleId="WW8Num134z1">
    <w:name w:val="WW8Num134z1"/>
  </w:style>
  <w:style w:type="character" w:customStyle="1" w:styleId="WW8Num134z2">
    <w:name w:val="WW8Num134z2"/>
  </w:style>
  <w:style w:type="character" w:customStyle="1" w:styleId="WW8Num134z3">
    <w:name w:val="WW8Num134z3"/>
  </w:style>
  <w:style w:type="character" w:customStyle="1" w:styleId="WW8Num134z4">
    <w:name w:val="WW8Num134z4"/>
  </w:style>
  <w:style w:type="character" w:customStyle="1" w:styleId="WW8Num134z5">
    <w:name w:val="WW8Num134z5"/>
  </w:style>
  <w:style w:type="character" w:customStyle="1" w:styleId="WW8Num134z6">
    <w:name w:val="WW8Num134z6"/>
  </w:style>
  <w:style w:type="character" w:customStyle="1" w:styleId="WW8Num134z7">
    <w:name w:val="WW8Num134z7"/>
  </w:style>
  <w:style w:type="character" w:customStyle="1" w:styleId="WW8Num134z8">
    <w:name w:val="WW8Num134z8"/>
  </w:style>
  <w:style w:type="character" w:customStyle="1" w:styleId="WW8Num135z0">
    <w:name w:val="WW8Num135z0"/>
    <w:rPr>
      <w:rFonts w:ascii="Lato" w:hAnsi="Lato" w:cs="Times New Roman"/>
      <w:b w:val="0"/>
      <w:bCs w:val="0"/>
      <w:i w:val="0"/>
      <w:iCs w:val="0"/>
      <w:kern w:val="2"/>
      <w:sz w:val="24"/>
      <w:szCs w:val="24"/>
    </w:rPr>
  </w:style>
  <w:style w:type="character" w:customStyle="1" w:styleId="WW8Num135z1">
    <w:name w:val="WW8Num135z1"/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6z0">
    <w:name w:val="WW8Num136z0"/>
    <w:rPr>
      <w:rFonts w:ascii="Lato" w:hAnsi="Lato" w:cs="Lato"/>
      <w:kern w:val="2"/>
      <w:sz w:val="24"/>
      <w:szCs w:val="24"/>
    </w:rPr>
  </w:style>
  <w:style w:type="character" w:customStyle="1" w:styleId="WW8Num136z1">
    <w:name w:val="WW8Num136z1"/>
  </w:style>
  <w:style w:type="character" w:customStyle="1" w:styleId="WW8Num136z2">
    <w:name w:val="WW8Num136z2"/>
  </w:style>
  <w:style w:type="character" w:customStyle="1" w:styleId="WW8Num136z3">
    <w:name w:val="WW8Num136z3"/>
  </w:style>
  <w:style w:type="character" w:customStyle="1" w:styleId="WW8Num136z4">
    <w:name w:val="WW8Num136z4"/>
  </w:style>
  <w:style w:type="character" w:customStyle="1" w:styleId="WW8Num136z5">
    <w:name w:val="WW8Num136z5"/>
  </w:style>
  <w:style w:type="character" w:customStyle="1" w:styleId="WW8Num136z6">
    <w:name w:val="WW8Num136z6"/>
  </w:style>
  <w:style w:type="character" w:customStyle="1" w:styleId="WW8Num136z7">
    <w:name w:val="WW8Num136z7"/>
  </w:style>
  <w:style w:type="character" w:customStyle="1" w:styleId="WW8Num136z8">
    <w:name w:val="WW8Num136z8"/>
  </w:style>
  <w:style w:type="character" w:customStyle="1" w:styleId="WW8Num137z0">
    <w:name w:val="WW8Num137z0"/>
    <w:rPr>
      <w:rFonts w:ascii="Lato" w:hAnsi="Lato" w:cs="Calibri" w:hint="default"/>
      <w:sz w:val="24"/>
      <w:szCs w:val="24"/>
    </w:rPr>
  </w:style>
  <w:style w:type="character" w:customStyle="1" w:styleId="WW8Num138z0">
    <w:name w:val="WW8Num138z0"/>
    <w:rPr>
      <w:rFonts w:ascii="Lato" w:eastAsia="Times New Roman" w:hAnsi="Lato" w:cs="Calibri" w:hint="default"/>
      <w:b w:val="0"/>
      <w:bCs/>
      <w:iCs/>
      <w:spacing w:val="-2"/>
      <w:sz w:val="24"/>
      <w:szCs w:val="24"/>
      <w:lang w:eastAsia="pl-PL"/>
    </w:rPr>
  </w:style>
  <w:style w:type="character" w:customStyle="1" w:styleId="WW8Num138z1">
    <w:name w:val="WW8Num138z1"/>
    <w:rPr>
      <w:rFonts w:hint="default"/>
    </w:rPr>
  </w:style>
  <w:style w:type="character" w:customStyle="1" w:styleId="WW8Num139z0">
    <w:name w:val="WW8Num139z0"/>
    <w:rPr>
      <w:rFonts w:ascii="Lato" w:hAnsi="Lato" w:cs="Calibri" w:hint="default"/>
      <w:b/>
      <w:i w:val="0"/>
      <w:color w:val="auto"/>
      <w:sz w:val="24"/>
      <w:szCs w:val="24"/>
    </w:rPr>
  </w:style>
  <w:style w:type="character" w:customStyle="1" w:styleId="WW8Num139z1">
    <w:name w:val="WW8Num139z1"/>
    <w:rPr>
      <w:rFonts w:ascii="Calibri" w:eastAsia="Calibri" w:hAnsi="Calibri" w:cs="Calibri" w:hint="default"/>
    </w:rPr>
  </w:style>
  <w:style w:type="character" w:customStyle="1" w:styleId="WW8Num139z2">
    <w:name w:val="WW8Num139z2"/>
    <w:rPr>
      <w:rFonts w:hint="default"/>
    </w:rPr>
  </w:style>
  <w:style w:type="character" w:customStyle="1" w:styleId="WW8Num139z6">
    <w:name w:val="WW8Num139z6"/>
    <w:rPr>
      <w:rFonts w:ascii="Lato" w:hAnsi="Lato" w:cs="Calibri" w:hint="default"/>
      <w:b w:val="0"/>
      <w:sz w:val="24"/>
      <w:szCs w:val="24"/>
    </w:rPr>
  </w:style>
  <w:style w:type="character" w:customStyle="1" w:styleId="WW8Num140z0">
    <w:name w:val="WW8Num140z0"/>
    <w:rPr>
      <w:rFonts w:hint="default"/>
      <w:b/>
      <w:i w:val="0"/>
      <w:color w:val="auto"/>
    </w:rPr>
  </w:style>
  <w:style w:type="character" w:customStyle="1" w:styleId="WW8Num140z1">
    <w:name w:val="WW8Num140z1"/>
    <w:rPr>
      <w:rFonts w:ascii="Calibri" w:eastAsia="Calibri" w:hAnsi="Calibri" w:cs="Calibri"/>
    </w:rPr>
  </w:style>
  <w:style w:type="character" w:customStyle="1" w:styleId="WW8Num140z2">
    <w:name w:val="WW8Num140z2"/>
  </w:style>
  <w:style w:type="character" w:customStyle="1" w:styleId="WW8Num140z3">
    <w:name w:val="WW8Num140z3"/>
  </w:style>
  <w:style w:type="character" w:customStyle="1" w:styleId="WW8Num140z4">
    <w:name w:val="WW8Num140z4"/>
  </w:style>
  <w:style w:type="character" w:customStyle="1" w:styleId="WW8Num140z5">
    <w:name w:val="WW8Num140z5"/>
  </w:style>
  <w:style w:type="character" w:customStyle="1" w:styleId="WW8Num140z6">
    <w:name w:val="WW8Num140z6"/>
    <w:rPr>
      <w:rFonts w:ascii="Lato" w:eastAsia="Times New Roman" w:hAnsi="Lato" w:cs="Calibri"/>
      <w:b w:val="0"/>
      <w:bCs/>
      <w:sz w:val="24"/>
      <w:szCs w:val="24"/>
      <w:lang w:eastAsia="pl-PL"/>
    </w:rPr>
  </w:style>
  <w:style w:type="character" w:customStyle="1" w:styleId="WW8Num140z7">
    <w:name w:val="WW8Num140z7"/>
  </w:style>
  <w:style w:type="character" w:customStyle="1" w:styleId="WW8Num140z8">
    <w:name w:val="WW8Num140z8"/>
  </w:style>
  <w:style w:type="character" w:customStyle="1" w:styleId="WW8Num141z0">
    <w:name w:val="WW8Num141z0"/>
    <w:rPr>
      <w:rFonts w:ascii="Lato" w:hAnsi="Lato" w:cs="Times New Roman"/>
      <w:b w:val="0"/>
      <w:color w:val="auto"/>
      <w:kern w:val="2"/>
      <w:sz w:val="24"/>
      <w:szCs w:val="24"/>
    </w:rPr>
  </w:style>
  <w:style w:type="character" w:customStyle="1" w:styleId="WW8Num141z1">
    <w:name w:val="WW8Num141z1"/>
  </w:style>
  <w:style w:type="character" w:customStyle="1" w:styleId="WW8Num141z2">
    <w:name w:val="WW8Num141z2"/>
  </w:style>
  <w:style w:type="character" w:customStyle="1" w:styleId="WW8Num141z3">
    <w:name w:val="WW8Num141z3"/>
  </w:style>
  <w:style w:type="character" w:customStyle="1" w:styleId="WW8Num141z4">
    <w:name w:val="WW8Num141z4"/>
  </w:style>
  <w:style w:type="character" w:customStyle="1" w:styleId="WW8Num141z5">
    <w:name w:val="WW8Num141z5"/>
  </w:style>
  <w:style w:type="character" w:customStyle="1" w:styleId="WW8Num141z6">
    <w:name w:val="WW8Num141z6"/>
  </w:style>
  <w:style w:type="character" w:customStyle="1" w:styleId="WW8Num141z7">
    <w:name w:val="WW8Num141z7"/>
  </w:style>
  <w:style w:type="character" w:customStyle="1" w:styleId="WW8Num141z8">
    <w:name w:val="WW8Num141z8"/>
  </w:style>
  <w:style w:type="character" w:customStyle="1" w:styleId="WW8Num142z0">
    <w:name w:val="WW8Num142z0"/>
  </w:style>
  <w:style w:type="character" w:customStyle="1" w:styleId="WW8Num142z1">
    <w:name w:val="WW8Num142z1"/>
  </w:style>
  <w:style w:type="character" w:customStyle="1" w:styleId="WW8Num142z2">
    <w:name w:val="WW8Num142z2"/>
  </w:style>
  <w:style w:type="character" w:customStyle="1" w:styleId="WW8Num142z3">
    <w:name w:val="WW8Num142z3"/>
  </w:style>
  <w:style w:type="character" w:customStyle="1" w:styleId="WW8Num142z4">
    <w:name w:val="WW8Num142z4"/>
  </w:style>
  <w:style w:type="character" w:customStyle="1" w:styleId="WW8Num142z5">
    <w:name w:val="WW8Num142z5"/>
  </w:style>
  <w:style w:type="character" w:customStyle="1" w:styleId="WW8Num142z6">
    <w:name w:val="WW8Num142z6"/>
  </w:style>
  <w:style w:type="character" w:customStyle="1" w:styleId="WW8Num142z7">
    <w:name w:val="WW8Num142z7"/>
  </w:style>
  <w:style w:type="character" w:customStyle="1" w:styleId="WW8Num142z8">
    <w:name w:val="WW8Num142z8"/>
  </w:style>
  <w:style w:type="character" w:customStyle="1" w:styleId="WW8Num143z0">
    <w:name w:val="WW8Num143z0"/>
    <w:rPr>
      <w:rFonts w:ascii="Lato" w:eastAsia="Times New Roman" w:hAnsi="Lato" w:cs="Calibri" w:hint="default"/>
      <w:bCs/>
      <w:spacing w:val="-6"/>
      <w:sz w:val="24"/>
      <w:szCs w:val="24"/>
      <w:lang w:eastAsia="pl-PL"/>
    </w:rPr>
  </w:style>
  <w:style w:type="character" w:customStyle="1" w:styleId="WW8Num144z0">
    <w:name w:val="WW8Num144z0"/>
    <w:rPr>
      <w:rFonts w:hint="default"/>
    </w:rPr>
  </w:style>
  <w:style w:type="character" w:customStyle="1" w:styleId="WW8Num145z0">
    <w:name w:val="WW8Num145z0"/>
    <w:rPr>
      <w:rFonts w:hint="default"/>
      <w:b/>
      <w:i w:val="0"/>
      <w:color w:val="auto"/>
    </w:rPr>
  </w:style>
  <w:style w:type="character" w:customStyle="1" w:styleId="WW8Num145z1">
    <w:name w:val="WW8Num145z1"/>
    <w:rPr>
      <w:rFonts w:ascii="Lato" w:eastAsia="Calibri" w:hAnsi="Lato" w:cs="Calibri" w:hint="default"/>
      <w:sz w:val="24"/>
      <w:szCs w:val="24"/>
    </w:rPr>
  </w:style>
  <w:style w:type="character" w:customStyle="1" w:styleId="WW8Num145z2">
    <w:name w:val="WW8Num145z2"/>
    <w:rPr>
      <w:rFonts w:hint="default"/>
    </w:rPr>
  </w:style>
  <w:style w:type="character" w:customStyle="1" w:styleId="WW8Num145z6">
    <w:name w:val="WW8Num145z6"/>
    <w:rPr>
      <w:rFonts w:ascii="Lato" w:hAnsi="Lato" w:cs="Calibri" w:hint="default"/>
      <w:b w:val="0"/>
      <w:sz w:val="24"/>
      <w:szCs w:val="24"/>
    </w:rPr>
  </w:style>
  <w:style w:type="character" w:customStyle="1" w:styleId="WW8Num146z0">
    <w:name w:val="WW8Num146z0"/>
    <w:rPr>
      <w:rFonts w:ascii="Lato" w:hAnsi="Lato" w:cs="Calibri" w:hint="default"/>
      <w:sz w:val="24"/>
      <w:szCs w:val="24"/>
    </w:rPr>
  </w:style>
  <w:style w:type="character" w:customStyle="1" w:styleId="WW8Num146z2">
    <w:name w:val="WW8Num146z2"/>
    <w:rPr>
      <w:rFonts w:ascii="Lato" w:hAnsi="Lato" w:cs="Calibri" w:hint="default"/>
      <w:sz w:val="24"/>
      <w:szCs w:val="24"/>
    </w:rPr>
  </w:style>
  <w:style w:type="character" w:customStyle="1" w:styleId="WW8Num147z0">
    <w:name w:val="WW8Num147z0"/>
    <w:rPr>
      <w:rFonts w:hint="default"/>
    </w:rPr>
  </w:style>
  <w:style w:type="character" w:customStyle="1" w:styleId="WW8Num148z0">
    <w:name w:val="WW8Num148z0"/>
    <w:rPr>
      <w:rFonts w:ascii="Lato" w:hAnsi="Lato" w:cs="Calibri" w:hint="default"/>
      <w:b/>
      <w:i w:val="0"/>
      <w:color w:val="auto"/>
      <w:sz w:val="24"/>
      <w:szCs w:val="24"/>
    </w:rPr>
  </w:style>
  <w:style w:type="character" w:customStyle="1" w:styleId="WW8Num148z1">
    <w:name w:val="WW8Num148z1"/>
    <w:rPr>
      <w:rFonts w:ascii="Calibri" w:eastAsia="Calibri" w:hAnsi="Calibri" w:cs="Calibri" w:hint="default"/>
    </w:rPr>
  </w:style>
  <w:style w:type="character" w:customStyle="1" w:styleId="WW8Num148z2">
    <w:name w:val="WW8Num148z2"/>
    <w:rPr>
      <w:rFonts w:hint="default"/>
    </w:rPr>
  </w:style>
  <w:style w:type="character" w:customStyle="1" w:styleId="WW8Num148z6">
    <w:name w:val="WW8Num148z6"/>
    <w:rPr>
      <w:rFonts w:ascii="Lato" w:hAnsi="Lato" w:cs="Calibri" w:hint="default"/>
      <w:b w:val="0"/>
      <w:sz w:val="24"/>
      <w:szCs w:val="24"/>
    </w:rPr>
  </w:style>
  <w:style w:type="character" w:customStyle="1" w:styleId="WW8Num149z0">
    <w:name w:val="WW8Num149z0"/>
    <w:rPr>
      <w:rFonts w:ascii="Lato" w:hAnsi="Lato" w:cs="Calibri" w:hint="default"/>
      <w:b w:val="0"/>
      <w:sz w:val="24"/>
      <w:szCs w:val="24"/>
    </w:rPr>
  </w:style>
  <w:style w:type="character" w:customStyle="1" w:styleId="WW8Num149z1">
    <w:name w:val="WW8Num149z1"/>
  </w:style>
  <w:style w:type="character" w:customStyle="1" w:styleId="WW8Num149z2">
    <w:name w:val="WW8Num149z2"/>
  </w:style>
  <w:style w:type="character" w:customStyle="1" w:styleId="WW8Num149z3">
    <w:name w:val="WW8Num149z3"/>
  </w:style>
  <w:style w:type="character" w:customStyle="1" w:styleId="WW8Num149z4">
    <w:name w:val="WW8Num149z4"/>
  </w:style>
  <w:style w:type="character" w:customStyle="1" w:styleId="WW8Num149z5">
    <w:name w:val="WW8Num149z5"/>
  </w:style>
  <w:style w:type="character" w:customStyle="1" w:styleId="WW8Num149z6">
    <w:name w:val="WW8Num149z6"/>
  </w:style>
  <w:style w:type="character" w:customStyle="1" w:styleId="WW8Num149z7">
    <w:name w:val="WW8Num149z7"/>
  </w:style>
  <w:style w:type="character" w:customStyle="1" w:styleId="WW8Num149z8">
    <w:name w:val="WW8Num149z8"/>
  </w:style>
  <w:style w:type="character" w:customStyle="1" w:styleId="WW8Num150z0">
    <w:name w:val="WW8Num150z0"/>
    <w:rPr>
      <w:rFonts w:hint="default"/>
    </w:rPr>
  </w:style>
  <w:style w:type="character" w:customStyle="1" w:styleId="WW8Num151z0">
    <w:name w:val="WW8Num151z0"/>
    <w:rPr>
      <w:rFonts w:ascii="Lato" w:hAnsi="Lato" w:cs="Calibri" w:hint="default"/>
      <w:sz w:val="24"/>
      <w:szCs w:val="24"/>
    </w:rPr>
  </w:style>
  <w:style w:type="character" w:customStyle="1" w:styleId="WW8Num152z0">
    <w:name w:val="WW8Num152z0"/>
    <w:rPr>
      <w:rFonts w:ascii="Lato" w:hAnsi="Lato" w:cs="Lato"/>
      <w:kern w:val="2"/>
      <w:sz w:val="24"/>
      <w:szCs w:val="24"/>
    </w:rPr>
  </w:style>
  <w:style w:type="character" w:customStyle="1" w:styleId="WW8Num152z1">
    <w:name w:val="WW8Num152z1"/>
  </w:style>
  <w:style w:type="character" w:customStyle="1" w:styleId="WW8Num152z2">
    <w:name w:val="WW8Num152z2"/>
  </w:style>
  <w:style w:type="character" w:customStyle="1" w:styleId="WW8Num152z3">
    <w:name w:val="WW8Num152z3"/>
  </w:style>
  <w:style w:type="character" w:customStyle="1" w:styleId="WW8Num152z4">
    <w:name w:val="WW8Num152z4"/>
  </w:style>
  <w:style w:type="character" w:customStyle="1" w:styleId="WW8Num152z5">
    <w:name w:val="WW8Num152z5"/>
  </w:style>
  <w:style w:type="character" w:customStyle="1" w:styleId="WW8Num152z6">
    <w:name w:val="WW8Num152z6"/>
  </w:style>
  <w:style w:type="character" w:customStyle="1" w:styleId="WW8Num152z7">
    <w:name w:val="WW8Num152z7"/>
  </w:style>
  <w:style w:type="character" w:customStyle="1" w:styleId="WW8Num152z8">
    <w:name w:val="WW8Num152z8"/>
  </w:style>
  <w:style w:type="character" w:customStyle="1" w:styleId="WW8Num153z0">
    <w:name w:val="WW8Num153z0"/>
    <w:rPr>
      <w:rFonts w:ascii="Lato" w:hAnsi="Lato" w:cs="Lato"/>
      <w:b w:val="0"/>
      <w:color w:val="auto"/>
      <w:kern w:val="2"/>
      <w:sz w:val="24"/>
      <w:szCs w:val="24"/>
    </w:rPr>
  </w:style>
  <w:style w:type="character" w:customStyle="1" w:styleId="WW8Num153z1">
    <w:name w:val="WW8Num153z1"/>
  </w:style>
  <w:style w:type="character" w:customStyle="1" w:styleId="WW8Num153z2">
    <w:name w:val="WW8Num153z2"/>
  </w:style>
  <w:style w:type="character" w:customStyle="1" w:styleId="WW8Num153z3">
    <w:name w:val="WW8Num153z3"/>
  </w:style>
  <w:style w:type="character" w:customStyle="1" w:styleId="WW8Num153z4">
    <w:name w:val="WW8Num153z4"/>
  </w:style>
  <w:style w:type="character" w:customStyle="1" w:styleId="WW8Num153z5">
    <w:name w:val="WW8Num153z5"/>
  </w:style>
  <w:style w:type="character" w:customStyle="1" w:styleId="WW8Num153z6">
    <w:name w:val="WW8Num153z6"/>
  </w:style>
  <w:style w:type="character" w:customStyle="1" w:styleId="WW8Num153z7">
    <w:name w:val="WW8Num153z7"/>
  </w:style>
  <w:style w:type="character" w:customStyle="1" w:styleId="WW8Num153z8">
    <w:name w:val="WW8Num153z8"/>
  </w:style>
  <w:style w:type="character" w:customStyle="1" w:styleId="WW8Num154z0">
    <w:name w:val="WW8Num154z0"/>
    <w:rPr>
      <w:rFonts w:ascii="Lato" w:hAnsi="Lato" w:cs="Calibri" w:hint="default"/>
      <w:sz w:val="24"/>
      <w:szCs w:val="24"/>
    </w:rPr>
  </w:style>
  <w:style w:type="character" w:customStyle="1" w:styleId="WW8Num155z0">
    <w:name w:val="WW8Num155z0"/>
    <w:rPr>
      <w:rFonts w:ascii="Lato" w:hAnsi="Lato" w:cs="Calibri" w:hint="default"/>
      <w:sz w:val="24"/>
      <w:szCs w:val="24"/>
    </w:rPr>
  </w:style>
  <w:style w:type="character" w:customStyle="1" w:styleId="WW8Num156z0">
    <w:name w:val="WW8Num156z0"/>
    <w:rPr>
      <w:rFonts w:ascii="Lato" w:hAnsi="Lato" w:cs="Calibri" w:hint="default"/>
      <w:b/>
      <w:i w:val="0"/>
      <w:color w:val="auto"/>
      <w:sz w:val="24"/>
      <w:szCs w:val="24"/>
    </w:rPr>
  </w:style>
  <w:style w:type="character" w:customStyle="1" w:styleId="WW8Num156z1">
    <w:name w:val="WW8Num156z1"/>
    <w:rPr>
      <w:rFonts w:ascii="Calibri" w:eastAsia="Calibri" w:hAnsi="Calibri" w:cs="Calibri" w:hint="default"/>
    </w:rPr>
  </w:style>
  <w:style w:type="character" w:customStyle="1" w:styleId="WW8Num156z2">
    <w:name w:val="WW8Num156z2"/>
    <w:rPr>
      <w:rFonts w:hint="default"/>
    </w:rPr>
  </w:style>
  <w:style w:type="character" w:customStyle="1" w:styleId="WW8Num156z6">
    <w:name w:val="WW8Num156z6"/>
    <w:rPr>
      <w:rFonts w:hint="default"/>
      <w:b w:val="0"/>
    </w:rPr>
  </w:style>
  <w:style w:type="character" w:customStyle="1" w:styleId="WW8Num157z0">
    <w:name w:val="WW8Num157z0"/>
    <w:rPr>
      <w:rFonts w:hint="default"/>
      <w:b w:val="0"/>
    </w:rPr>
  </w:style>
  <w:style w:type="character" w:customStyle="1" w:styleId="WW8Num157z1">
    <w:name w:val="WW8Num157z1"/>
    <w:rPr>
      <w:rFonts w:ascii="Lato" w:hAnsi="Lato" w:cs="Calibri" w:hint="default"/>
      <w:b w:val="0"/>
      <w:color w:val="auto"/>
      <w:sz w:val="24"/>
      <w:szCs w:val="24"/>
      <w:lang w:eastAsia="pl-PL"/>
    </w:rPr>
  </w:style>
  <w:style w:type="character" w:customStyle="1" w:styleId="WW8Num157z2">
    <w:name w:val="WW8Num157z2"/>
    <w:rPr>
      <w:rFonts w:hint="default"/>
    </w:rPr>
  </w:style>
  <w:style w:type="character" w:customStyle="1" w:styleId="WW8Num158z0">
    <w:name w:val="WW8Num158z0"/>
    <w:rPr>
      <w:rFonts w:hint="default"/>
      <w:b w:val="0"/>
      <w:i w:val="0"/>
      <w:color w:val="auto"/>
    </w:rPr>
  </w:style>
  <w:style w:type="character" w:customStyle="1" w:styleId="WW8Num158z1">
    <w:name w:val="WW8Num158z1"/>
  </w:style>
  <w:style w:type="character" w:customStyle="1" w:styleId="WW8Num158z2">
    <w:name w:val="WW8Num158z2"/>
  </w:style>
  <w:style w:type="character" w:customStyle="1" w:styleId="WW8Num158z3">
    <w:name w:val="WW8Num158z3"/>
  </w:style>
  <w:style w:type="character" w:customStyle="1" w:styleId="WW8Num158z4">
    <w:name w:val="WW8Num158z4"/>
  </w:style>
  <w:style w:type="character" w:customStyle="1" w:styleId="WW8Num158z5">
    <w:name w:val="WW8Num158z5"/>
  </w:style>
  <w:style w:type="character" w:customStyle="1" w:styleId="WW8Num158z6">
    <w:name w:val="WW8Num158z6"/>
  </w:style>
  <w:style w:type="character" w:customStyle="1" w:styleId="WW8Num158z7">
    <w:name w:val="WW8Num158z7"/>
  </w:style>
  <w:style w:type="character" w:customStyle="1" w:styleId="WW8Num158z8">
    <w:name w:val="WW8Num158z8"/>
  </w:style>
  <w:style w:type="character" w:customStyle="1" w:styleId="WW8Num159z0">
    <w:name w:val="WW8Num159z0"/>
    <w:rPr>
      <w:rFonts w:hint="default"/>
      <w:b/>
      <w:strike w:val="0"/>
      <w:dstrike w:val="0"/>
    </w:rPr>
  </w:style>
  <w:style w:type="character" w:customStyle="1" w:styleId="WW8Num159z1">
    <w:name w:val="WW8Num159z1"/>
    <w:rPr>
      <w:rFonts w:ascii="Lato" w:hAnsi="Lato" w:cs="Times New Roman" w:hint="default"/>
      <w:b w:val="0"/>
      <w:bCs w:val="0"/>
      <w:i w:val="0"/>
      <w:strike w:val="0"/>
      <w:dstrike w:val="0"/>
      <w:color w:val="auto"/>
    </w:rPr>
  </w:style>
  <w:style w:type="character" w:customStyle="1" w:styleId="WW8Num159z2">
    <w:name w:val="WW8Num159z2"/>
    <w:rPr>
      <w:rFonts w:cs="Times New Roman" w:hint="default"/>
    </w:rPr>
  </w:style>
  <w:style w:type="character" w:customStyle="1" w:styleId="WW8Num159z3">
    <w:name w:val="WW8Num159z3"/>
    <w:rPr>
      <w:rFonts w:ascii="Lato" w:eastAsia="Times New Roman" w:hAnsi="Lato" w:cs="Times New Roman" w:hint="default"/>
      <w:b w:val="0"/>
    </w:rPr>
  </w:style>
  <w:style w:type="character" w:customStyle="1" w:styleId="WW8Num160z0">
    <w:name w:val="WW8Num160z0"/>
    <w:rPr>
      <w:rFonts w:ascii="Lato" w:hAnsi="Lato" w:cs="Calibri" w:hint="default"/>
      <w:sz w:val="24"/>
      <w:szCs w:val="24"/>
    </w:rPr>
  </w:style>
  <w:style w:type="character" w:customStyle="1" w:styleId="WW8Num161z0">
    <w:name w:val="WW8Num161z0"/>
    <w:rPr>
      <w:rFonts w:hint="default"/>
      <w:b/>
      <w:i w:val="0"/>
      <w:color w:val="auto"/>
    </w:rPr>
  </w:style>
  <w:style w:type="character" w:customStyle="1" w:styleId="WW8Num161z1">
    <w:name w:val="WW8Num161z1"/>
    <w:rPr>
      <w:rFonts w:ascii="Lato" w:eastAsia="Calibri" w:hAnsi="Lato" w:cs="Calibri" w:hint="default"/>
      <w:sz w:val="24"/>
      <w:szCs w:val="24"/>
    </w:rPr>
  </w:style>
  <w:style w:type="character" w:customStyle="1" w:styleId="WW8Num161z2">
    <w:name w:val="WW8Num161z2"/>
    <w:rPr>
      <w:rFonts w:hint="default"/>
    </w:rPr>
  </w:style>
  <w:style w:type="character" w:customStyle="1" w:styleId="WW8Num161z6">
    <w:name w:val="WW8Num161z6"/>
    <w:rPr>
      <w:rFonts w:hint="default"/>
      <w:b w:val="0"/>
    </w:rPr>
  </w:style>
  <w:style w:type="character" w:customStyle="1" w:styleId="WW8Num162z0">
    <w:name w:val="WW8Num162z0"/>
    <w:rPr>
      <w:rFonts w:ascii="Lato" w:hAnsi="Lato" w:cs="Calibri" w:hint="default"/>
      <w:b/>
      <w:bCs/>
      <w:iCs/>
      <w:sz w:val="24"/>
      <w:szCs w:val="24"/>
      <w:lang w:val="pl-PL"/>
    </w:rPr>
  </w:style>
  <w:style w:type="character" w:customStyle="1" w:styleId="WW8Num162z1">
    <w:name w:val="WW8Num162z1"/>
  </w:style>
  <w:style w:type="character" w:customStyle="1" w:styleId="WW8Num162z2">
    <w:name w:val="WW8Num162z2"/>
  </w:style>
  <w:style w:type="character" w:customStyle="1" w:styleId="WW8Num162z3">
    <w:name w:val="WW8Num162z3"/>
  </w:style>
  <w:style w:type="character" w:customStyle="1" w:styleId="WW8Num162z4">
    <w:name w:val="WW8Num162z4"/>
  </w:style>
  <w:style w:type="character" w:customStyle="1" w:styleId="WW8Num162z5">
    <w:name w:val="WW8Num162z5"/>
  </w:style>
  <w:style w:type="character" w:customStyle="1" w:styleId="WW8Num162z6">
    <w:name w:val="WW8Num162z6"/>
  </w:style>
  <w:style w:type="character" w:customStyle="1" w:styleId="WW8Num162z7">
    <w:name w:val="WW8Num162z7"/>
  </w:style>
  <w:style w:type="character" w:customStyle="1" w:styleId="WW8Num162z8">
    <w:name w:val="WW8Num162z8"/>
  </w:style>
  <w:style w:type="character" w:customStyle="1" w:styleId="WW8Num163z0">
    <w:name w:val="WW8Num163z0"/>
    <w:rPr>
      <w:rFonts w:ascii="Lato" w:eastAsia="Times New Roman" w:hAnsi="Lato" w:cs="Calibri" w:hint="default"/>
      <w:iCs/>
      <w:sz w:val="24"/>
      <w:szCs w:val="24"/>
      <w:lang w:eastAsia="pl-PL"/>
    </w:rPr>
  </w:style>
  <w:style w:type="character" w:customStyle="1" w:styleId="Domylnaczcionkaakapitu3">
    <w:name w:val="Domyślna czcionka akapitu3"/>
  </w:style>
  <w:style w:type="character" w:customStyle="1" w:styleId="NagwekZnak">
    <w:name w:val="Nagłówek Znak"/>
    <w:aliases w:val="Nagłówek strony Znak"/>
    <w:basedOn w:val="Domylnaczcionkaakapitu3"/>
    <w:uiPriority w:val="99"/>
  </w:style>
  <w:style w:type="character" w:customStyle="1" w:styleId="StopkaZnak">
    <w:name w:val="Stopka Znak"/>
    <w:basedOn w:val="Domylnaczcionkaakapitu3"/>
    <w:uiPriority w:val="99"/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">
    <w:name w:val="Tekst komentarza Znak"/>
    <w:uiPriority w:val="99"/>
    <w:rPr>
      <w:sz w:val="20"/>
      <w:szCs w:val="20"/>
    </w:rPr>
  </w:style>
  <w:style w:type="character" w:customStyle="1" w:styleId="TematkomentarzaZnak">
    <w:name w:val="Temat komentarza Znak"/>
    <w:uiPriority w:val="99"/>
    <w:rPr>
      <w:b/>
      <w:bCs/>
      <w:sz w:val="20"/>
      <w:szCs w:val="20"/>
    </w:rPr>
  </w:style>
  <w:style w:type="character" w:customStyle="1" w:styleId="TekstdymkaZnak">
    <w:name w:val="Tekst dymka Znak"/>
    <w:uiPriority w:val="99"/>
    <w:rPr>
      <w:rFonts w:ascii="Segoe UI" w:hAnsi="Segoe UI" w:cs="Segoe UI"/>
      <w:sz w:val="18"/>
      <w:szCs w:val="18"/>
    </w:rPr>
  </w:style>
  <w:style w:type="character" w:styleId="Hipercze">
    <w:name w:val="Hyperlink"/>
    <w:rPr>
      <w:color w:val="0563C1"/>
      <w:u w:val="single"/>
    </w:rPr>
  </w:style>
  <w:style w:type="character" w:customStyle="1" w:styleId="akapitdomyslny">
    <w:name w:val="akapitdomyslny"/>
    <w:rPr>
      <w:rFonts w:cs="Times New Roman"/>
      <w:sz w:val="20"/>
      <w:szCs w:val="20"/>
    </w:rPr>
  </w:style>
  <w:style w:type="character" w:customStyle="1" w:styleId="AkapitzlistZnak">
    <w:name w:val="Akapit z listą Znak"/>
    <w:aliases w:val="CW_Lista Znak,Wypunktowanie Znak,L1 Znak,Numerowanie Znak,Akapit z listą BS Znak,wypunktowanie Znak,Podsis rysunku Znak,Akapit z listą numerowaną Znak,lp1 Znak,Bullet List Znak,FooterText Znak,numbered Znak,Paragraphe de liste1 Znak"/>
    <w:uiPriority w:val="34"/>
    <w:qFormat/>
  </w:style>
  <w:style w:type="character" w:customStyle="1" w:styleId="FontStyle61">
    <w:name w:val="Font Style61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62">
    <w:name w:val="Font Style62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49">
    <w:name w:val="Font Style49"/>
    <w:rPr>
      <w:rFonts w:ascii="Times New Roman" w:hAnsi="Times New Roman" w:cs="Times New Roman"/>
      <w:color w:val="000000"/>
      <w:sz w:val="22"/>
      <w:szCs w:val="22"/>
    </w:rPr>
  </w:style>
  <w:style w:type="character" w:customStyle="1" w:styleId="Nagwek5Znak">
    <w:name w:val="Nagłówek 5 Znak"/>
    <w:uiPriority w:val="9"/>
    <w:rPr>
      <w:rFonts w:ascii="Arial" w:eastAsia="Times New Roman" w:hAnsi="Arial" w:cs="Times New Roman"/>
      <w:szCs w:val="20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HTML-wstpniesformatowanyZnak">
    <w:name w:val="HTML - wstępnie sformatowany Znak"/>
    <w:rPr>
      <w:rFonts w:ascii="Courier New" w:eastAsia="Times New Roman" w:hAnsi="Courier New" w:cs="Courier New"/>
      <w:color w:val="000000"/>
      <w:sz w:val="16"/>
      <w:szCs w:val="16"/>
    </w:rPr>
  </w:style>
  <w:style w:type="character" w:customStyle="1" w:styleId="NagwekZnak1">
    <w:name w:val="Nagłówek Znak1"/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rPr>
      <w:color w:val="954F72"/>
      <w:u w:val="single"/>
    </w:rPr>
  </w:style>
  <w:style w:type="character" w:customStyle="1" w:styleId="TekstprzypisudolnegoZnak">
    <w:name w:val="Tekst przypisu dolnego Znak"/>
    <w:uiPriority w:val="99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1Znak">
    <w:name w:val="Nagłówek 1 Znak"/>
    <w:uiPriority w:val="9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Nagwek2Znak">
    <w:name w:val="Nagłówek 2 Znak"/>
    <w:uiPriority w:val="9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uiPriority w:val="9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Nagwek4Znak">
    <w:name w:val="Nagłówek 4 Znak"/>
    <w:uiPriority w:val="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6Znak">
    <w:name w:val="Nagłówek 6 Znak"/>
    <w:uiPriority w:val="9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uiPriority w:val="9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uiPriority w:val="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uiPriority w:val="9"/>
    <w:rPr>
      <w:rFonts w:ascii="Arial" w:eastAsia="Times New Roman" w:hAnsi="Arial" w:cs="Arial"/>
      <w:sz w:val="22"/>
      <w:szCs w:val="22"/>
    </w:rPr>
  </w:style>
  <w:style w:type="character" w:customStyle="1" w:styleId="WW8Num10z1">
    <w:name w:val="WW8Num10z1"/>
    <w:rPr>
      <w:rFonts w:ascii="Times New Roman" w:eastAsia="Times New Roman" w:hAnsi="Times New Roman" w:cs="Times New Roman"/>
    </w:rPr>
  </w:style>
  <w:style w:type="character" w:customStyle="1" w:styleId="WW8Num10z3">
    <w:name w:val="WW8Num10z3"/>
    <w:rPr>
      <w:rFonts w:cs="Times New Roman"/>
      <w:b w:val="0"/>
      <w:bCs w:val="0"/>
      <w:i w:val="0"/>
      <w:iCs w:val="0"/>
    </w:rPr>
  </w:style>
  <w:style w:type="character" w:customStyle="1" w:styleId="WW8Num17z1">
    <w:name w:val="WW8Num17z1"/>
    <w:rPr>
      <w:rFonts w:ascii="Times New Roman" w:eastAsia="Times New Roman" w:hAnsi="Times New Roman" w:cs="Times New Roman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4">
    <w:name w:val="WW8Num27z4"/>
    <w:rPr>
      <w:rFonts w:cs="Times New Roman"/>
      <w:b w:val="0"/>
      <w:i w:val="0"/>
    </w:rPr>
  </w:style>
  <w:style w:type="character" w:customStyle="1" w:styleId="WW8Num28z2">
    <w:name w:val="WW8Num28z2"/>
    <w:rPr>
      <w:rFonts w:cs="Times New Roman"/>
      <w:b w:val="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8z4">
    <w:name w:val="WW8Num28z4"/>
    <w:rPr>
      <w:rFonts w:cs="Times New Roman"/>
      <w:b w:val="0"/>
      <w:i w:val="0"/>
    </w:rPr>
  </w:style>
  <w:style w:type="character" w:customStyle="1" w:styleId="WW8Num38z1">
    <w:name w:val="WW8Num38z1"/>
    <w:rPr>
      <w:b w:val="0"/>
    </w:rPr>
  </w:style>
  <w:style w:type="character" w:customStyle="1" w:styleId="WW8Num46z1">
    <w:name w:val="WW8Num46z1"/>
    <w:rPr>
      <w:rFonts w:cs="Times New Roman"/>
      <w:b w:val="0"/>
      <w:bCs w:val="0"/>
    </w:rPr>
  </w:style>
  <w:style w:type="character" w:customStyle="1" w:styleId="WW8Num46z3">
    <w:name w:val="WW8Num46z3"/>
    <w:rPr>
      <w:b w:val="0"/>
      <w:bCs w:val="0"/>
      <w:i w:val="0"/>
      <w:iCs w:val="0"/>
    </w:rPr>
  </w:style>
  <w:style w:type="character" w:customStyle="1" w:styleId="WW8Num49z1">
    <w:name w:val="WW8Num49z1"/>
    <w:rPr>
      <w:rFonts w:ascii="OpenSymbol" w:hAnsi="OpenSymbol" w:cs="OpenSymbol"/>
    </w:rPr>
  </w:style>
  <w:style w:type="character" w:customStyle="1" w:styleId="WW8Num50z1">
    <w:name w:val="WW8Num50z1"/>
    <w:rPr>
      <w:b w:val="0"/>
      <w:bCs w:val="0"/>
      <w:color w:val="auto"/>
    </w:rPr>
  </w:style>
  <w:style w:type="character" w:customStyle="1" w:styleId="WW8Num51z1">
    <w:name w:val="WW8Num51z1"/>
    <w:rPr>
      <w:rFonts w:cs="Times New Roman"/>
    </w:rPr>
  </w:style>
  <w:style w:type="character" w:customStyle="1" w:styleId="WW-Absatz-Standardschriftart11">
    <w:name w:val="WW-Absatz-Standardschriftart11"/>
  </w:style>
  <w:style w:type="character" w:customStyle="1" w:styleId="WW8Num12z1">
    <w:name w:val="WW8Num12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50z3">
    <w:name w:val="WW8Num50z3"/>
    <w:rPr>
      <w:b w:val="0"/>
      <w:bCs w:val="0"/>
      <w:i w:val="0"/>
      <w:iCs w:val="0"/>
    </w:rPr>
  </w:style>
  <w:style w:type="character" w:customStyle="1" w:styleId="Domylnaczcionkaakapitu1">
    <w:name w:val="Domyślna czcionka akapitu1"/>
  </w:style>
  <w:style w:type="character" w:customStyle="1" w:styleId="grame">
    <w:name w:val="grame"/>
    <w:rPr>
      <w:rFonts w:cs="Times New Roman"/>
    </w:rPr>
  </w:style>
  <w:style w:type="character" w:customStyle="1" w:styleId="oznaczenie">
    <w:name w:val="oznaczenie"/>
    <w:rPr>
      <w:rFonts w:cs="Times New Roman"/>
    </w:rPr>
  </w:style>
  <w:style w:type="character" w:customStyle="1" w:styleId="Znakiprzypiswkocowych">
    <w:name w:val="Znaki przypisów końcowych"/>
    <w:rPr>
      <w:rFonts w:cs="Times New Roman"/>
      <w:vertAlign w:val="superscript"/>
    </w:rPr>
  </w:style>
  <w:style w:type="character" w:styleId="Pogrubienie">
    <w:name w:val="Strong"/>
    <w:uiPriority w:val="22"/>
    <w:qFormat/>
    <w:rPr>
      <w:rFonts w:cs="Times New Roman"/>
      <w:b/>
      <w:bCs/>
    </w:rPr>
  </w:style>
  <w:style w:type="character" w:customStyle="1" w:styleId="ZnakZnak2">
    <w:name w:val="Znak Znak2"/>
    <w:rPr>
      <w:rFonts w:ascii="Arial" w:hAnsi="Arial" w:cs="Arial"/>
      <w:sz w:val="24"/>
      <w:szCs w:val="24"/>
      <w:lang w:val="pl-PL"/>
    </w:rPr>
  </w:style>
  <w:style w:type="character" w:customStyle="1" w:styleId="Odwoaniedokomentarza1">
    <w:name w:val="Odwołanie do komentarza1"/>
    <w:rPr>
      <w:rFonts w:cs="Times New Roman"/>
      <w:sz w:val="16"/>
      <w:szCs w:val="16"/>
    </w:rPr>
  </w:style>
  <w:style w:type="character" w:customStyle="1" w:styleId="ZnakZnak1">
    <w:name w:val="Znak Znak1"/>
    <w:rPr>
      <w:rFonts w:ascii="Arial" w:hAnsi="Arial" w:cs="Arial"/>
    </w:rPr>
  </w:style>
  <w:style w:type="character" w:customStyle="1" w:styleId="ZnakZnak">
    <w:name w:val="Znak Znak"/>
    <w:rPr>
      <w:rFonts w:ascii="Arial" w:hAnsi="Arial" w:cs="Arial"/>
      <w:b/>
      <w:bCs/>
    </w:rPr>
  </w:style>
  <w:style w:type="character" w:styleId="HTML-cytat">
    <w:name w:val="HTML Cite"/>
    <w:rPr>
      <w:rFonts w:cs="Times New Roman"/>
      <w:i/>
      <w:iCs/>
    </w:rPr>
  </w:style>
  <w:style w:type="character" w:customStyle="1" w:styleId="Znakinumeracji">
    <w:name w:val="Znaki numeracji"/>
    <w:rPr>
      <w:b/>
      <w:bCs/>
      <w:sz w:val="28"/>
      <w:szCs w:val="28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Znak">
    <w:name w:val="Tekst podstawowy wcięty Znak"/>
    <w:uiPriority w:val="99"/>
    <w:rPr>
      <w:rFonts w:ascii="Arial" w:eastAsia="Times New Roman" w:hAnsi="Arial" w:cs="Arial"/>
      <w:sz w:val="24"/>
      <w:szCs w:val="24"/>
    </w:rPr>
  </w:style>
  <w:style w:type="character" w:customStyle="1" w:styleId="TytuZnak">
    <w:name w:val="Tytuł Znak"/>
    <w:uiPriority w:val="1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odtytuZnak">
    <w:name w:val="Podtytuł Znak"/>
    <w:uiPriority w:val="11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kocowegoZnak">
    <w:name w:val="Tekst przypisu końcowego Znak"/>
    <w:uiPriority w:val="99"/>
    <w:rPr>
      <w:rFonts w:ascii="Arial" w:eastAsia="Times New Roman" w:hAnsi="Arial" w:cs="Arial"/>
    </w:rPr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 w:val="24"/>
      <w:szCs w:val="22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akapitdomyslny1">
    <w:name w:val="akapitdomyslny1"/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rPr>
      <w:color w:val="605E5C"/>
      <w:shd w:val="clear" w:color="auto" w:fill="E1DFDD"/>
    </w:rPr>
  </w:style>
  <w:style w:type="character" w:styleId="Numerstrony">
    <w:name w:val="page number"/>
    <w:rPr>
      <w:rFonts w:cs="Times New Roman"/>
    </w:rPr>
  </w:style>
  <w:style w:type="character" w:customStyle="1" w:styleId="amount">
    <w:name w:val="amount"/>
  </w:style>
  <w:style w:type="character" w:customStyle="1" w:styleId="ZagicieodgryformularzaZnak">
    <w:name w:val="Zagięcie od góry formularza Znak"/>
    <w:rPr>
      <w:rFonts w:ascii="Arial" w:eastAsia="Times New Roman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rPr>
      <w:rFonts w:ascii="Arial" w:eastAsia="Times New Roman" w:hAnsi="Arial" w:cs="Arial"/>
      <w:vanish/>
      <w:sz w:val="16"/>
      <w:szCs w:val="16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TekstpodstawowyzwciciemZnak">
    <w:name w:val="Tekst podstawowy z wcięciem Znak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2">
    <w:name w:val="WW8Num10z2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5z1">
    <w:name w:val="WW8Num15z1"/>
    <w:rPr>
      <w:rFonts w:hint="default"/>
    </w:rPr>
  </w:style>
  <w:style w:type="character" w:customStyle="1" w:styleId="WW8Num15z3">
    <w:name w:val="WW8Num15z3"/>
    <w:rPr>
      <w:rFonts w:ascii="Lato" w:eastAsia="Times New Roman" w:hAnsi="Lato" w:cs="Times New Roman"/>
      <w:kern w:val="2"/>
    </w:rPr>
  </w:style>
  <w:style w:type="character" w:customStyle="1" w:styleId="WW8Num18z2">
    <w:name w:val="WW8Num18z2"/>
    <w:rPr>
      <w:rFonts w:cs="Times New Roman"/>
    </w:rPr>
  </w:style>
  <w:style w:type="character" w:customStyle="1" w:styleId="WW8Num18z3">
    <w:name w:val="WW8Num18z3"/>
    <w:rPr>
      <w:rFonts w:ascii="Lato" w:eastAsia="Times New Roman" w:hAnsi="Lato" w:cs="Times New Roman"/>
    </w:rPr>
  </w:style>
  <w:style w:type="character" w:customStyle="1" w:styleId="WW8Num26z3">
    <w:name w:val="WW8Num26z3"/>
    <w:rPr>
      <w:rFonts w:cs="Times New Roman"/>
      <w:b w:val="0"/>
      <w:bCs w:val="0"/>
      <w:i w:val="0"/>
      <w:iCs w:val="0"/>
    </w:rPr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3">
    <w:name w:val="WW8Num27z3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31z1">
    <w:name w:val="WW8Num31z1"/>
    <w:rPr>
      <w:b w:val="0"/>
    </w:rPr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5z1">
    <w:name w:val="WW8Num35z1"/>
    <w:rPr>
      <w:rFonts w:ascii="Lato" w:eastAsia="Times New Roman" w:hAnsi="Lato" w:cs="Times New Roman"/>
      <w:i w:val="0"/>
      <w:color w:val="auto"/>
    </w:rPr>
  </w:style>
  <w:style w:type="character" w:customStyle="1" w:styleId="WW8Num36z1">
    <w:name w:val="WW8Num36z1"/>
  </w:style>
  <w:style w:type="character" w:customStyle="1" w:styleId="WW8Num36z2">
    <w:name w:val="WW8Num36z2"/>
    <w:rPr>
      <w:color w:val="auto"/>
    </w:rPr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3">
    <w:name w:val="WW8Num37z3"/>
    <w:rPr>
      <w:rFonts w:cs="Times New Roman"/>
      <w:color w:val="auto"/>
    </w:rPr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44z1">
    <w:name w:val="WW8Num44z1"/>
    <w:rPr>
      <w:b w:val="0"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7z2">
    <w:name w:val="WW8Num47z2"/>
    <w:rPr>
      <w:color w:val="auto"/>
    </w:rPr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9z2">
    <w:name w:val="WW8Num49z2"/>
    <w:rPr>
      <w:rFonts w:cs="Times New Roman"/>
      <w:b w:val="0"/>
    </w:rPr>
  </w:style>
  <w:style w:type="character" w:customStyle="1" w:styleId="WW8Num50z2">
    <w:name w:val="WW8Num50z2"/>
    <w:rPr>
      <w:color w:val="auto"/>
    </w:rPr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69z1">
    <w:name w:val="WW8Num69z1"/>
    <w:rPr>
      <w:rFonts w:ascii="Lato" w:eastAsia="Times New Roman" w:hAnsi="Lato" w:cs="Times New Roman"/>
      <w:b/>
      <w:kern w:val="2"/>
    </w:rPr>
  </w:style>
  <w:style w:type="character" w:customStyle="1" w:styleId="WW8Num69z2">
    <w:name w:val="WW8Num69z2"/>
    <w:rPr>
      <w:rFonts w:ascii="Times New Roman" w:eastAsia="Times New Roman" w:hAnsi="Times New Roman" w:cs="Times New Roman"/>
    </w:rPr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1">
    <w:name w:val="WW8Num70z1"/>
  </w:style>
  <w:style w:type="character" w:customStyle="1" w:styleId="WW8Num70z2">
    <w:name w:val="WW8Num70z2"/>
    <w:rPr>
      <w:rFonts w:cs="Lato" w:hint="default"/>
    </w:rPr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8z1">
    <w:name w:val="WW8Num78z1"/>
    <w:rPr>
      <w:rFonts w:ascii="Courier New" w:hAnsi="Courier New" w:cs="Courier New"/>
    </w:rPr>
  </w:style>
  <w:style w:type="character" w:customStyle="1" w:styleId="WW8Num78z2">
    <w:name w:val="WW8Num78z2"/>
    <w:rPr>
      <w:rFonts w:ascii="Wingdings" w:hAnsi="Wingdings" w:cs="Wingdings"/>
    </w:rPr>
  </w:style>
  <w:style w:type="character" w:customStyle="1" w:styleId="WW8Num78z3">
    <w:name w:val="WW8Num78z3"/>
    <w:rPr>
      <w:rFonts w:cs="Times New Roman"/>
      <w:b w:val="0"/>
      <w:bCs w:val="0"/>
      <w:i w:val="0"/>
      <w:iCs w:val="0"/>
    </w:rPr>
  </w:style>
  <w:style w:type="character" w:customStyle="1" w:styleId="WW8Num79z3">
    <w:name w:val="WW8Num79z3"/>
    <w:rPr>
      <w:rFonts w:cs="Times New Roman"/>
      <w:b w:val="0"/>
      <w:bCs w:val="0"/>
      <w:i w:val="0"/>
      <w:iCs w:val="0"/>
    </w:rPr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3">
    <w:name w:val="WW8Num82z3"/>
    <w:rPr>
      <w:rFonts w:cs="Times New Roman"/>
      <w:color w:val="auto"/>
    </w:rPr>
  </w:style>
  <w:style w:type="character" w:customStyle="1" w:styleId="WW8Num84z1">
    <w:name w:val="WW8Num84z1"/>
    <w:rPr>
      <w:rFonts w:ascii="Lato" w:eastAsia="Times New Roman" w:hAnsi="Lato" w:cs="Times New Roman"/>
    </w:rPr>
  </w:style>
  <w:style w:type="character" w:customStyle="1" w:styleId="WW8Num84z2">
    <w:name w:val="WW8Num84z2"/>
    <w:rPr>
      <w:rFonts w:ascii="Times New Roman" w:eastAsia="Times New Roman" w:hAnsi="Times New Roman" w:cs="Times New Roman"/>
      <w:b/>
      <w:bCs/>
    </w:rPr>
  </w:style>
  <w:style w:type="character" w:customStyle="1" w:styleId="WW8Num84z3">
    <w:name w:val="WW8Num84z3"/>
    <w:rPr>
      <w:rFonts w:cs="Times New Roman"/>
    </w:rPr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2">
    <w:name w:val="WW8Num86z2"/>
    <w:rPr>
      <w:rFonts w:ascii="Wingdings" w:hAnsi="Wingdings" w:cs="Wingdings"/>
    </w:rPr>
  </w:style>
  <w:style w:type="character" w:customStyle="1" w:styleId="WW8Num87z1">
    <w:name w:val="WW8Num87z1"/>
    <w:rPr>
      <w:rFonts w:ascii="Lato" w:eastAsia="Times New Roman" w:hAnsi="Lato" w:cs="Times New Roman"/>
      <w:b w:val="0"/>
      <w:strike w:val="0"/>
      <w:dstrike w:val="0"/>
      <w:sz w:val="24"/>
      <w:szCs w:val="24"/>
    </w:rPr>
  </w:style>
  <w:style w:type="character" w:customStyle="1" w:styleId="WW8Num87z2">
    <w:name w:val="WW8Num87z2"/>
    <w:rPr>
      <w:rFonts w:ascii="Times New Roman" w:eastAsia="Times New Roman" w:hAnsi="Times New Roman" w:cs="Times New Roman"/>
    </w:rPr>
  </w:style>
  <w:style w:type="character" w:customStyle="1" w:styleId="WW8Num87z3">
    <w:name w:val="WW8Num87z3"/>
    <w:rPr>
      <w:rFonts w:cs="Times New Roman"/>
      <w:b w:val="0"/>
      <w:bCs w:val="0"/>
      <w:i w:val="0"/>
      <w:iCs w:val="0"/>
    </w:rPr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3">
    <w:name w:val="WW8Num88z3"/>
    <w:rPr>
      <w:rFonts w:ascii="Lato" w:hAnsi="Lato" w:cs="Lato"/>
    </w:rPr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95z1">
    <w:name w:val="WW8Num95z1"/>
  </w:style>
  <w:style w:type="character" w:customStyle="1" w:styleId="WW8Num95z2">
    <w:name w:val="WW8Num95z2"/>
  </w:style>
  <w:style w:type="character" w:customStyle="1" w:styleId="WW8Num95z3">
    <w:name w:val="WW8Num95z3"/>
  </w:style>
  <w:style w:type="character" w:customStyle="1" w:styleId="WW8Num95z4">
    <w:name w:val="WW8Num95z4"/>
  </w:style>
  <w:style w:type="character" w:customStyle="1" w:styleId="WW8Num95z5">
    <w:name w:val="WW8Num95z5"/>
  </w:style>
  <w:style w:type="character" w:customStyle="1" w:styleId="WW8Num95z6">
    <w:name w:val="WW8Num95z6"/>
  </w:style>
  <w:style w:type="character" w:customStyle="1" w:styleId="WW8Num95z7">
    <w:name w:val="WW8Num95z7"/>
  </w:style>
  <w:style w:type="character" w:customStyle="1" w:styleId="WW8Num95z8">
    <w:name w:val="WW8Num95z8"/>
  </w:style>
  <w:style w:type="character" w:customStyle="1" w:styleId="WW8Num98z3">
    <w:name w:val="WW8Num98z3"/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6z1">
    <w:name w:val="WW8Num106z1"/>
    <w:rPr>
      <w:rFonts w:ascii="Courier New" w:hAnsi="Courier New" w:cs="Courier New" w:hint="default"/>
    </w:rPr>
  </w:style>
  <w:style w:type="character" w:customStyle="1" w:styleId="WW8Num106z2">
    <w:name w:val="WW8Num106z2"/>
    <w:rPr>
      <w:rFonts w:ascii="Wingdings" w:hAnsi="Wingdings" w:cs="Wingdings" w:hint="default"/>
    </w:rPr>
  </w:style>
  <w:style w:type="character" w:customStyle="1" w:styleId="WW8Num106z3">
    <w:name w:val="WW8Num106z3"/>
    <w:rPr>
      <w:rFonts w:ascii="Symbol" w:hAnsi="Symbol" w:cs="Symbol" w:hint="default"/>
    </w:rPr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1">
    <w:name w:val="WW8Num111z1"/>
    <w:rPr>
      <w:rFonts w:hint="default"/>
      <w:b w:val="0"/>
      <w:bCs/>
    </w:rPr>
  </w:style>
  <w:style w:type="character" w:customStyle="1" w:styleId="WW8Num115z1">
    <w:name w:val="WW8Num115z1"/>
    <w:rPr>
      <w:rFonts w:ascii="Lato" w:eastAsia="Times New Roman" w:hAnsi="Lato" w:cs="Times New Roman" w:hint="default"/>
      <w:b w:val="0"/>
      <w:i w:val="0"/>
      <w:color w:val="auto"/>
    </w:rPr>
  </w:style>
  <w:style w:type="character" w:customStyle="1" w:styleId="WW8Num115z2">
    <w:name w:val="WW8Num115z2"/>
    <w:rPr>
      <w:rFonts w:ascii="Courier New" w:hAnsi="Courier New" w:cs="Courier New" w:hint="default"/>
    </w:rPr>
  </w:style>
  <w:style w:type="character" w:customStyle="1" w:styleId="WW8Num115z3">
    <w:name w:val="WW8Num115z3"/>
  </w:style>
  <w:style w:type="character" w:customStyle="1" w:styleId="WW8Num115z4">
    <w:name w:val="WW8Num115z4"/>
    <w:rPr>
      <w:rFonts w:hint="default"/>
    </w:rPr>
  </w:style>
  <w:style w:type="character" w:customStyle="1" w:styleId="WW8Num115z5">
    <w:name w:val="WW8Num115z5"/>
  </w:style>
  <w:style w:type="character" w:customStyle="1" w:styleId="WW8Num115z6">
    <w:name w:val="WW8Num115z6"/>
  </w:style>
  <w:style w:type="character" w:customStyle="1" w:styleId="WW8Num115z7">
    <w:name w:val="WW8Num115z7"/>
  </w:style>
  <w:style w:type="character" w:customStyle="1" w:styleId="WW8Num115z8">
    <w:name w:val="WW8Num115z8"/>
  </w:style>
  <w:style w:type="character" w:customStyle="1" w:styleId="WW8Num116z1">
    <w:name w:val="WW8Num116z1"/>
    <w:rPr>
      <w:rFonts w:ascii="Symbol" w:hAnsi="Symbol" w:cs="Symbol" w:hint="default"/>
      <w:strike w:val="0"/>
      <w:dstrike w:val="0"/>
    </w:rPr>
  </w:style>
  <w:style w:type="character" w:customStyle="1" w:styleId="WW8Num116z3">
    <w:name w:val="WW8Num116z3"/>
  </w:style>
  <w:style w:type="character" w:customStyle="1" w:styleId="WW8Num116z4">
    <w:name w:val="WW8Num116z4"/>
  </w:style>
  <w:style w:type="character" w:customStyle="1" w:styleId="WW8Num116z5">
    <w:name w:val="WW8Num116z5"/>
  </w:style>
  <w:style w:type="character" w:customStyle="1" w:styleId="WW8Num116z6">
    <w:name w:val="WW8Num116z6"/>
  </w:style>
  <w:style w:type="character" w:customStyle="1" w:styleId="WW8Num116z7">
    <w:name w:val="WW8Num116z7"/>
  </w:style>
  <w:style w:type="character" w:customStyle="1" w:styleId="WW8Num116z8">
    <w:name w:val="WW8Num116z8"/>
  </w:style>
  <w:style w:type="character" w:customStyle="1" w:styleId="WW8Num117z1">
    <w:name w:val="WW8Num117z1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20z2">
    <w:name w:val="WW8Num120z2"/>
    <w:rPr>
      <w:rFonts w:hint="default"/>
      <w:color w:val="auto"/>
    </w:rPr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5z1">
    <w:name w:val="WW8Num125z1"/>
    <w:rPr>
      <w:rFonts w:ascii="Lato" w:hAnsi="Lato" w:cs="Lato" w:hint="default"/>
      <w:kern w:val="2"/>
    </w:rPr>
  </w:style>
  <w:style w:type="character" w:customStyle="1" w:styleId="WW8Num126z1">
    <w:name w:val="WW8Num126z1"/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8z1">
    <w:name w:val="WW8Num128z1"/>
    <w:rPr>
      <w:rFonts w:ascii="Symbol" w:hAnsi="Symbol" w:cs="Symbol" w:hint="default"/>
    </w:rPr>
  </w:style>
  <w:style w:type="character" w:customStyle="1" w:styleId="WW8Num128z2">
    <w:name w:val="WW8Num128z2"/>
    <w:rPr>
      <w:rFonts w:hint="default"/>
    </w:rPr>
  </w:style>
  <w:style w:type="character" w:customStyle="1" w:styleId="WW8Num128z3">
    <w:name w:val="WW8Num128z3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129z1">
    <w:name w:val="WW8Num129z1"/>
    <w:rPr>
      <w:rFonts w:ascii="Symbol" w:hAnsi="Symbol" w:cs="Symbol" w:hint="default"/>
    </w:rPr>
  </w:style>
  <w:style w:type="character" w:customStyle="1" w:styleId="WW8Num129z2">
    <w:name w:val="WW8Num129z2"/>
    <w:rPr>
      <w:rFonts w:hint="default"/>
    </w:rPr>
  </w:style>
  <w:style w:type="character" w:customStyle="1" w:styleId="WW8Num129z3">
    <w:name w:val="WW8Num129z3"/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0z2">
    <w:name w:val="WW8Num130z2"/>
    <w:rPr>
      <w:rFonts w:ascii="Symbol" w:hAnsi="Symbol" w:cs="Symbol"/>
    </w:rPr>
  </w:style>
  <w:style w:type="character" w:customStyle="1" w:styleId="WW8Num131z1">
    <w:name w:val="WW8Num131z1"/>
    <w:rPr>
      <w:rFonts w:ascii="Lato" w:hAnsi="Lato" w:cs="Times New Roman" w:hint="default"/>
      <w:b w:val="0"/>
      <w:bCs w:val="0"/>
      <w:i w:val="0"/>
      <w:strike w:val="0"/>
      <w:dstrike w:val="0"/>
      <w:color w:val="auto"/>
    </w:rPr>
  </w:style>
  <w:style w:type="character" w:customStyle="1" w:styleId="WW8Num131z2">
    <w:name w:val="WW8Num131z2"/>
    <w:rPr>
      <w:rFonts w:cs="Times New Roman" w:hint="default"/>
    </w:rPr>
  </w:style>
  <w:style w:type="character" w:customStyle="1" w:styleId="WW8Num131z3">
    <w:name w:val="WW8Num131z3"/>
    <w:rPr>
      <w:rFonts w:ascii="Lato" w:eastAsia="Times New Roman" w:hAnsi="Lato" w:cs="Times New Roman" w:hint="default"/>
      <w:b w:val="0"/>
    </w:rPr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Domylnaczcionkaakapitu2">
    <w:name w:val="Domyślna czcionka akapitu2"/>
  </w:style>
  <w:style w:type="character" w:customStyle="1" w:styleId="WW8Num35z2">
    <w:name w:val="WW8Num35z2"/>
    <w:rPr>
      <w:rFonts w:ascii="Courier New" w:hAnsi="Courier New" w:cs="Courier New"/>
    </w:rPr>
  </w:style>
  <w:style w:type="character" w:customStyle="1" w:styleId="WW8Num57z3">
    <w:name w:val="WW8Num57z3"/>
    <w:rPr>
      <w:rFonts w:ascii="Times New Roman" w:eastAsia="Calibri" w:hAnsi="Times New Roman" w:cs="Times New Roman"/>
    </w:rPr>
  </w:style>
  <w:style w:type="character" w:customStyle="1" w:styleId="WW8Num58z1">
    <w:name w:val="WW8Num58z1"/>
    <w:rPr>
      <w:rFonts w:cs="Times New Roman"/>
    </w:rPr>
  </w:style>
  <w:style w:type="character" w:customStyle="1" w:styleId="WW8Num77z2">
    <w:name w:val="WW8Num77z2"/>
    <w:rPr>
      <w:rFonts w:ascii="Times New Roman" w:eastAsia="Times New Roman" w:hAnsi="Times New Roman" w:cs="Times New Roman"/>
    </w:rPr>
  </w:style>
  <w:style w:type="character" w:customStyle="1" w:styleId="WW8Num86z3">
    <w:name w:val="WW8Num86z3"/>
    <w:rPr>
      <w:rFonts w:cs="Times New Roman"/>
      <w:b w:val="0"/>
      <w:bCs w:val="0"/>
      <w:i w:val="0"/>
      <w:iCs w:val="0"/>
    </w:rPr>
  </w:style>
  <w:style w:type="character" w:customStyle="1" w:styleId="WW8Num90z3">
    <w:name w:val="WW8Num90z3"/>
    <w:rPr>
      <w:rFonts w:cs="Times New Roman"/>
      <w:color w:val="auto"/>
    </w:rPr>
  </w:style>
  <w:style w:type="character" w:customStyle="1" w:styleId="WW8Num92z3">
    <w:name w:val="WW8Num92z3"/>
    <w:rPr>
      <w:rFonts w:cs="Times New Roman"/>
    </w:rPr>
  </w:style>
  <w:style w:type="character" w:customStyle="1" w:styleId="WW8Num21z3">
    <w:name w:val="WW8Num21z3"/>
    <w:rPr>
      <w:rFonts w:ascii="Lato" w:eastAsia="Times New Roman" w:hAnsi="Lato" w:cs="Times New Roman"/>
    </w:rPr>
  </w:style>
  <w:style w:type="character" w:customStyle="1" w:styleId="WW8Num39z2">
    <w:name w:val="WW8Num39z2"/>
    <w:rPr>
      <w:rFonts w:ascii="Courier New" w:hAnsi="Courier New" w:cs="Courier New"/>
    </w:rPr>
  </w:style>
  <w:style w:type="character" w:customStyle="1" w:styleId="WW8Num61z2">
    <w:name w:val="WW8Num61z2"/>
    <w:rPr>
      <w:rFonts w:cs="Times New Roman"/>
      <w:b w:val="0"/>
    </w:rPr>
  </w:style>
  <w:style w:type="character" w:customStyle="1" w:styleId="WW8Num65z1">
    <w:name w:val="WW8Num65z1"/>
    <w:rPr>
      <w:rFonts w:ascii="Times New Roman" w:eastAsia="Times New Roman" w:hAnsi="Times New Roman" w:cs="Times New Roman"/>
    </w:rPr>
  </w:style>
  <w:style w:type="character" w:customStyle="1" w:styleId="WW8Num77z1">
    <w:name w:val="WW8Num77z1"/>
    <w:rPr>
      <w:rFonts w:ascii="Times New Roman" w:hAnsi="Times New Roman" w:cs="Times New Roman"/>
      <w:b w:val="0"/>
      <w:bCs w:val="0"/>
    </w:rPr>
  </w:style>
  <w:style w:type="character" w:customStyle="1" w:styleId="WW8Num89z4">
    <w:name w:val="WW8Num89z4"/>
    <w:rPr>
      <w:rFonts w:ascii="Courier New" w:hAnsi="Courier New" w:cs="Courier New"/>
    </w:rPr>
  </w:style>
  <w:style w:type="character" w:customStyle="1" w:styleId="WW8Num89z5">
    <w:name w:val="WW8Num89z5"/>
    <w:rPr>
      <w:rFonts w:ascii="Wingdings" w:hAnsi="Wingdings" w:cs="Wingdings"/>
    </w:rPr>
  </w:style>
  <w:style w:type="character" w:customStyle="1" w:styleId="WW8Num90z1">
    <w:name w:val="WW8Num90z1"/>
    <w:rPr>
      <w:rFonts w:ascii="Lato" w:eastAsia="Times New Roman" w:hAnsi="Lato" w:cs="Times New Roman"/>
    </w:rPr>
  </w:style>
  <w:style w:type="character" w:customStyle="1" w:styleId="Tekstpodstawowy3Znak">
    <w:name w:val="Tekst podstawowy 3 Znak"/>
    <w:rPr>
      <w:rFonts w:ascii="Arial" w:eastAsia="Times New Roman" w:hAnsi="Arial" w:cs="Arial"/>
      <w:sz w:val="16"/>
      <w:szCs w:val="16"/>
    </w:rPr>
  </w:style>
  <w:style w:type="character" w:customStyle="1" w:styleId="Tekstpodstawowy2Znak">
    <w:name w:val="Tekst podstawowy 2 Znak"/>
    <w:rPr>
      <w:rFonts w:ascii="Arial" w:eastAsia="Times New Roman" w:hAnsi="Arial" w:cs="Arial"/>
    </w:rPr>
  </w:style>
  <w:style w:type="character" w:customStyle="1" w:styleId="Tekstpodstawowywcity3Znak">
    <w:name w:val="Tekst podstawowy wcięty 3 Znak"/>
    <w:rPr>
      <w:rFonts w:ascii="Arial" w:eastAsia="Times New Roman" w:hAnsi="Arial" w:cs="Arial"/>
      <w:sz w:val="16"/>
      <w:szCs w:val="16"/>
    </w:rPr>
  </w:style>
  <w:style w:type="character" w:styleId="Uwydatnienie">
    <w:name w:val="Emphasis"/>
    <w:qFormat/>
    <w:rPr>
      <w:i/>
    </w:rPr>
  </w:style>
  <w:style w:type="character" w:customStyle="1" w:styleId="Heading1Char">
    <w:name w:val="Heading 1 Char"/>
    <w:rPr>
      <w:rFonts w:ascii="Cambria" w:hAnsi="Cambria" w:cs="Cambria"/>
      <w:b/>
      <w:kern w:val="2"/>
      <w:sz w:val="32"/>
    </w:rPr>
  </w:style>
  <w:style w:type="character" w:customStyle="1" w:styleId="FooterChar">
    <w:name w:val="Footer Char"/>
    <w:rPr>
      <w:sz w:val="24"/>
    </w:rPr>
  </w:style>
  <w:style w:type="character" w:customStyle="1" w:styleId="ZnakZnak15">
    <w:name w:val="Znak Znak15"/>
    <w:rPr>
      <w:sz w:val="24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h2">
    <w:name w:val="h2"/>
  </w:style>
  <w:style w:type="character" w:customStyle="1" w:styleId="MapadokumentuZnak">
    <w:name w:val="Mapa dokumentu Znak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akapitustep1">
    <w:name w:val="akapitustep1"/>
  </w:style>
  <w:style w:type="character" w:customStyle="1" w:styleId="WW8Num21z4">
    <w:name w:val="WW8Num21z4"/>
  </w:style>
  <w:style w:type="character" w:customStyle="1" w:styleId="Odwoaniedokomentarza2">
    <w:name w:val="Odwołanie do komentarza2"/>
    <w:rPr>
      <w:sz w:val="16"/>
    </w:rPr>
  </w:style>
  <w:style w:type="character" w:customStyle="1" w:styleId="TekstkomentarzaZnak1">
    <w:name w:val="Tekst komentarza Znak1"/>
  </w:style>
  <w:style w:type="paragraph" w:customStyle="1" w:styleId="Nagwek30">
    <w:name w:val="Nagłówek3"/>
    <w:basedOn w:val="Normalny"/>
    <w:next w:val="Podtytu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x-none"/>
    </w:rPr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pPr>
      <w:spacing w:after="120" w:line="240" w:lineRule="auto"/>
    </w:pPr>
    <w:rPr>
      <w:rFonts w:ascii="Times New Roman" w:eastAsia="Times New Roman" w:hAnsi="Times New Roman"/>
      <w:sz w:val="20"/>
      <w:szCs w:val="20"/>
      <w:lang w:val="x-none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widowControl w:val="0"/>
      <w:suppressLineNumbers/>
      <w:spacing w:after="0" w:line="240" w:lineRule="auto"/>
      <w:jc w:val="center"/>
    </w:pPr>
    <w:rPr>
      <w:rFonts w:ascii="Times New Roman" w:eastAsia="Times New Roman" w:hAnsi="Times New Roman" w:cs="Mangal"/>
      <w:sz w:val="24"/>
      <w:szCs w:val="24"/>
    </w:rPr>
  </w:style>
  <w:style w:type="paragraph" w:styleId="Nagwek">
    <w:name w:val="header"/>
    <w:aliases w:val="Nagłówek strony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link w:val="StopkaZnak1"/>
    <w:uiPriority w:val="99"/>
    <w:pPr>
      <w:spacing w:after="0" w:line="240" w:lineRule="auto"/>
    </w:pPr>
  </w:style>
  <w:style w:type="paragraph" w:styleId="Akapitzlist">
    <w:name w:val="List Paragraph"/>
    <w:aliases w:val="CW_Lista,Wypunktowanie,L1,Numerowanie,Akapit z listą BS,wypunktowanie,Podsis rysunku,Akapit z listą numerowaną,lp1,Bullet List,FooterText,numbered,Paragraphe de liste1,Bulletr List Paragraph,列出段落,列出段落1,List Paragraph21,Listeafsnit1,リスト段落1"/>
    <w:basedOn w:val="Normalny"/>
    <w:uiPriority w:val="34"/>
    <w:qFormat/>
    <w:pPr>
      <w:ind w:left="720"/>
      <w:contextualSpacing/>
    </w:pPr>
  </w:style>
  <w:style w:type="paragraph" w:customStyle="1" w:styleId="Tekstkomentarza3">
    <w:name w:val="Tekst komentarza3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3"/>
    <w:next w:val="Tekstkomentarza3"/>
    <w:uiPriority w:val="99"/>
    <w:rPr>
      <w:b/>
      <w:bCs/>
    </w:rPr>
  </w:style>
  <w:style w:type="paragraph" w:styleId="Tekstdymka">
    <w:name w:val="Balloon Text"/>
    <w:basedOn w:val="Normalny"/>
    <w:uiPriority w:val="99"/>
    <w:pPr>
      <w:spacing w:after="0" w:line="240" w:lineRule="auto"/>
    </w:pPr>
    <w:rPr>
      <w:rFonts w:ascii="Segoe UI" w:hAnsi="Segoe UI" w:cs="Segoe UI"/>
      <w:sz w:val="18"/>
      <w:szCs w:val="18"/>
      <w:lang w:val="x-none"/>
    </w:rPr>
  </w:style>
  <w:style w:type="paragraph" w:customStyle="1" w:styleId="Style6">
    <w:name w:val="Style6"/>
    <w:basedOn w:val="Normalny"/>
    <w:pPr>
      <w:widowControl w:val="0"/>
      <w:autoSpaceDE w:val="0"/>
      <w:spacing w:after="0" w:line="274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HTML-wstpniesformatowany">
    <w:name w:val="HTML Preformatted"/>
    <w:basedOn w:val="Normalny"/>
    <w:pPr>
      <w:spacing w:after="0" w:line="240" w:lineRule="auto"/>
    </w:pPr>
    <w:rPr>
      <w:rFonts w:ascii="Courier New" w:eastAsia="Times New Roman" w:hAnsi="Courier New" w:cs="Courier New"/>
      <w:color w:val="000000"/>
      <w:sz w:val="16"/>
      <w:szCs w:val="16"/>
      <w:lang w:val="x-none"/>
    </w:rPr>
  </w:style>
  <w:style w:type="paragraph" w:styleId="Poprawka">
    <w:name w:val="Revision"/>
    <w:uiPriority w:val="99"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styleId="NormalnyWeb">
    <w:name w:val="Normal (Web)"/>
    <w:basedOn w:val="Normalny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uiPriority w:val="99"/>
    <w:pPr>
      <w:spacing w:after="200" w:line="276" w:lineRule="auto"/>
    </w:pPr>
    <w:rPr>
      <w:sz w:val="20"/>
      <w:szCs w:val="20"/>
      <w:lang w:val="x-none"/>
    </w:rPr>
  </w:style>
  <w:style w:type="paragraph" w:customStyle="1" w:styleId="Nagwek10">
    <w:name w:val="Nagłówek1"/>
    <w:basedOn w:val="Normalny"/>
    <w:next w:val="Tekstpodstawowy"/>
    <w:pPr>
      <w:keepNext/>
      <w:widowControl w:val="0"/>
      <w:spacing w:before="240" w:after="120" w:line="240" w:lineRule="auto"/>
      <w:jc w:val="center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widowControl w:val="0"/>
      <w:suppressLineNumbers/>
      <w:spacing w:before="120" w:after="120" w:line="240" w:lineRule="auto"/>
      <w:jc w:val="center"/>
    </w:pPr>
    <w:rPr>
      <w:rFonts w:ascii="Times New Roman" w:eastAsia="Times New Roman" w:hAnsi="Times New Roman" w:cs="Mangal"/>
      <w:i/>
      <w:iCs/>
      <w:sz w:val="24"/>
      <w:szCs w:val="24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Arial"/>
      <w:sz w:val="24"/>
      <w:szCs w:val="24"/>
      <w:lang w:eastAsia="zh-CN"/>
    </w:rPr>
  </w:style>
  <w:style w:type="paragraph" w:styleId="Tekstpodstawowywcity">
    <w:name w:val="Body Text Indent"/>
    <w:basedOn w:val="Normalny"/>
    <w:uiPriority w:val="99"/>
    <w:pPr>
      <w:spacing w:after="120" w:line="360" w:lineRule="auto"/>
      <w:ind w:left="283"/>
    </w:pPr>
    <w:rPr>
      <w:rFonts w:ascii="Arial" w:eastAsia="Times New Roman" w:hAnsi="Arial" w:cs="Arial"/>
      <w:sz w:val="24"/>
      <w:szCs w:val="24"/>
      <w:lang w:val="x-none"/>
    </w:rPr>
  </w:style>
  <w:style w:type="paragraph" w:customStyle="1" w:styleId="BodyText22">
    <w:name w:val="Body Text 22"/>
    <w:basedOn w:val="Normalny"/>
    <w:pPr>
      <w:spacing w:after="0" w:line="360" w:lineRule="auto"/>
      <w:jc w:val="both"/>
    </w:pPr>
    <w:rPr>
      <w:rFonts w:ascii="Times New Roman" w:eastAsia="Times New Roman" w:hAnsi="Times New Roman"/>
      <w:sz w:val="26"/>
      <w:szCs w:val="26"/>
    </w:rPr>
  </w:style>
  <w:style w:type="paragraph" w:styleId="Podtytu">
    <w:name w:val="Subtitle"/>
    <w:basedOn w:val="Normalny"/>
    <w:next w:val="Tekstpodstawowy"/>
    <w:uiPriority w:val="11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val="x-none"/>
    </w:rPr>
  </w:style>
  <w:style w:type="paragraph" w:customStyle="1" w:styleId="Tekstpodstawowy31">
    <w:name w:val="Tekst podstawowy 31"/>
    <w:basedOn w:val="Normalny"/>
    <w:pPr>
      <w:spacing w:after="120" w:line="360" w:lineRule="auto"/>
    </w:pPr>
    <w:rPr>
      <w:rFonts w:ascii="Arial" w:eastAsia="Times New Roman" w:hAnsi="Arial" w:cs="Arial"/>
      <w:sz w:val="16"/>
      <w:szCs w:val="16"/>
    </w:rPr>
  </w:style>
  <w:style w:type="paragraph" w:customStyle="1" w:styleId="Tekstpodstawowy21">
    <w:name w:val="Tekst podstawowy 21"/>
    <w:basedOn w:val="Normalny"/>
    <w:pPr>
      <w:widowControl w:val="0"/>
      <w:spacing w:after="0" w:line="240" w:lineRule="auto"/>
      <w:jc w:val="both"/>
    </w:pPr>
    <w:rPr>
      <w:rFonts w:ascii="Arial" w:eastAsia="Times New Roman" w:hAnsi="Arial" w:cs="Arial"/>
    </w:rPr>
  </w:style>
  <w:style w:type="paragraph" w:customStyle="1" w:styleId="Nagwekwykazurde1">
    <w:name w:val="Nagłówek wykazu źródeł1"/>
    <w:basedOn w:val="Normalny"/>
    <w:next w:val="Normalny"/>
    <w:pPr>
      <w:spacing w:before="120" w:after="0" w:line="240" w:lineRule="auto"/>
      <w:jc w:val="both"/>
    </w:pPr>
    <w:rPr>
      <w:rFonts w:ascii="Arial" w:eastAsia="Times New Roman" w:hAnsi="Arial" w:cs="Arial"/>
      <w:b/>
      <w:bCs/>
      <w:sz w:val="24"/>
      <w:szCs w:val="24"/>
    </w:rPr>
  </w:style>
  <w:style w:type="paragraph" w:styleId="Tekstprzypisukocowego">
    <w:name w:val="endnote text"/>
    <w:basedOn w:val="Normalny"/>
    <w:uiPriority w:val="99"/>
    <w:pPr>
      <w:spacing w:after="0" w:line="360" w:lineRule="auto"/>
    </w:pPr>
    <w:rPr>
      <w:rFonts w:ascii="Arial" w:eastAsia="Times New Roman" w:hAnsi="Arial" w:cs="Arial"/>
      <w:sz w:val="20"/>
      <w:szCs w:val="20"/>
      <w:lang w:val="x-none"/>
    </w:rPr>
  </w:style>
  <w:style w:type="paragraph" w:customStyle="1" w:styleId="Tekstpodstawowywcity31">
    <w:name w:val="Tekst podstawowy wcięty 31"/>
    <w:basedOn w:val="Normalny"/>
    <w:pPr>
      <w:spacing w:after="120" w:line="360" w:lineRule="auto"/>
      <w:ind w:left="283"/>
    </w:pPr>
    <w:rPr>
      <w:rFonts w:ascii="Arial" w:eastAsia="Times New Roman" w:hAnsi="Arial" w:cs="Arial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Arial" w:eastAsia="Times New Roman" w:hAnsi="Arial" w:cs="Arial"/>
      <w:sz w:val="24"/>
      <w:szCs w:val="24"/>
    </w:rPr>
  </w:style>
  <w:style w:type="paragraph" w:customStyle="1" w:styleId="listapunktowana">
    <w:name w:val="listapunktowana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istanawias">
    <w:name w:val="listanawias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Spistreci1">
    <w:name w:val="toc 1"/>
    <w:basedOn w:val="Normalny"/>
    <w:next w:val="Normalny"/>
    <w:pPr>
      <w:numPr>
        <w:numId w:val="2"/>
      </w:numPr>
      <w:spacing w:after="0" w:line="240" w:lineRule="auto"/>
      <w:jc w:val="both"/>
    </w:pPr>
    <w:rPr>
      <w:rFonts w:ascii="Times New Roman" w:eastAsia="MS Mincho" w:hAnsi="Times New Roman"/>
      <w:sz w:val="24"/>
      <w:szCs w:val="24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eastAsia="Times New Roman" w:cs="Calibri"/>
    </w:rPr>
  </w:style>
  <w:style w:type="paragraph" w:customStyle="1" w:styleId="Texte-mail">
    <w:name w:val="Text e-mail"/>
    <w:basedOn w:val="Normalny"/>
    <w:pPr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Legenda1">
    <w:name w:val="Legenda1"/>
    <w:basedOn w:val="Normalny"/>
    <w:next w:val="Normalny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360" w:lineRule="auto"/>
    </w:pPr>
    <w:rPr>
      <w:rFonts w:ascii="Arial" w:eastAsia="Times New Roman" w:hAnsi="Arial" w:cs="Arial"/>
      <w:sz w:val="20"/>
      <w:szCs w:val="20"/>
    </w:rPr>
  </w:style>
  <w:style w:type="paragraph" w:customStyle="1" w:styleId="Poprawka1">
    <w:name w:val="Poprawka1"/>
    <w:pPr>
      <w:suppressAutoHyphens/>
    </w:pPr>
    <w:rPr>
      <w:rFonts w:ascii="Arial" w:eastAsia="Arial" w:hAnsi="Arial" w:cs="Arial"/>
      <w:sz w:val="24"/>
      <w:szCs w:val="24"/>
      <w:lang w:eastAsia="zh-CN"/>
    </w:rPr>
  </w:style>
  <w:style w:type="paragraph" w:customStyle="1" w:styleId="ListParagraph1">
    <w:name w:val="List Paragraph1"/>
    <w:basedOn w:val="Normalny"/>
    <w:pPr>
      <w:spacing w:after="200" w:line="276" w:lineRule="auto"/>
      <w:ind w:left="720"/>
    </w:pPr>
    <w:rPr>
      <w:rFonts w:eastAsia="Times New Roman"/>
    </w:rPr>
  </w:style>
  <w:style w:type="paragraph" w:customStyle="1" w:styleId="Zawartotabeli">
    <w:name w:val="Zawartość tabeli"/>
    <w:basedOn w:val="Normalny"/>
    <w:pPr>
      <w:widowControl w:val="0"/>
      <w:suppressLineNumbers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Nagwektabeli">
    <w:name w:val="Nagłówek tabeli"/>
    <w:basedOn w:val="Zawartotabeli"/>
    <w:rPr>
      <w:b/>
      <w:bCs/>
    </w:rPr>
  </w:style>
  <w:style w:type="paragraph" w:customStyle="1" w:styleId="Style8">
    <w:name w:val="Style8"/>
    <w:basedOn w:val="Normalny"/>
    <w:pPr>
      <w:widowControl w:val="0"/>
      <w:autoSpaceDE w:val="0"/>
      <w:spacing w:after="0" w:line="20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Bezodstpw">
    <w:name w:val="No Spacing"/>
    <w:uiPriority w:val="1"/>
    <w:qFormat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NormalBold">
    <w:name w:val="NormalBold"/>
    <w:basedOn w:val="Normalny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lang w:val="x-none"/>
    </w:rPr>
  </w:style>
  <w:style w:type="paragraph" w:customStyle="1" w:styleId="Text1">
    <w:name w:val="Text 1"/>
    <w:basedOn w:val="Normalny"/>
    <w:pPr>
      <w:spacing w:before="120" w:after="120" w:line="240" w:lineRule="auto"/>
      <w:ind w:left="850"/>
      <w:jc w:val="both"/>
    </w:pPr>
    <w:rPr>
      <w:rFonts w:ascii="Times New Roman" w:hAnsi="Times New Roman"/>
      <w:sz w:val="24"/>
    </w:rPr>
  </w:style>
  <w:style w:type="paragraph" w:customStyle="1" w:styleId="NormalLeft">
    <w:name w:val="Normal Left"/>
    <w:basedOn w:val="Normalny"/>
    <w:pPr>
      <w:spacing w:before="120" w:after="120" w:line="240" w:lineRule="auto"/>
    </w:pPr>
    <w:rPr>
      <w:rFonts w:ascii="Times New Roman" w:hAnsi="Times New Roman"/>
      <w:sz w:val="24"/>
    </w:rPr>
  </w:style>
  <w:style w:type="paragraph" w:customStyle="1" w:styleId="Tiret0">
    <w:name w:val="Tiret 0"/>
    <w:basedOn w:val="Normalny"/>
    <w:pPr>
      <w:numPr>
        <w:numId w:val="20"/>
      </w:num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customStyle="1" w:styleId="Tiret1">
    <w:name w:val="Tiret 1"/>
    <w:basedOn w:val="Normalny"/>
    <w:pPr>
      <w:numPr>
        <w:numId w:val="16"/>
      </w:num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customStyle="1" w:styleId="NumPar1">
    <w:name w:val="NumPar 1"/>
    <w:basedOn w:val="Normalny"/>
    <w:next w:val="Text1"/>
    <w:pPr>
      <w:numPr>
        <w:numId w:val="9"/>
      </w:num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hAnsi="Times New Roman"/>
      <w:sz w:val="24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hAnsi="Times New Roman"/>
      <w:sz w:val="24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hAnsi="Times New Roman"/>
      <w:sz w:val="24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</w:rPr>
  </w:style>
  <w:style w:type="paragraph" w:customStyle="1" w:styleId="Annexetitre">
    <w:name w:val="Annexe titre"/>
    <w:basedOn w:val="Normalny"/>
    <w:next w:val="Normalny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</w:rPr>
  </w:style>
  <w:style w:type="paragraph" w:customStyle="1" w:styleId="Tekstpodstawowywcity22">
    <w:name w:val="Tekst podstawowy wcięty 22"/>
    <w:basedOn w:val="Normalny"/>
    <w:pPr>
      <w:widowControl w:val="0"/>
      <w:spacing w:after="120" w:line="480" w:lineRule="auto"/>
      <w:ind w:left="283"/>
      <w:jc w:val="center"/>
    </w:pPr>
    <w:rPr>
      <w:rFonts w:ascii="Times New Roman" w:eastAsia="Times New Roman" w:hAnsi="Times New Roman"/>
      <w:sz w:val="24"/>
      <w:szCs w:val="24"/>
      <w:lang w:val="x-none"/>
    </w:rPr>
  </w:style>
  <w:style w:type="paragraph" w:customStyle="1" w:styleId="Teksttabela">
    <w:name w:val="Tekst_tabela"/>
    <w:basedOn w:val="Bezodstpw"/>
    <w:pPr>
      <w:spacing w:before="40" w:after="40"/>
    </w:pPr>
    <w:rPr>
      <w:rFonts w:ascii="Arial" w:hAnsi="Arial" w:cs="Tahoma"/>
      <w:szCs w:val="20"/>
    </w:rPr>
  </w:style>
  <w:style w:type="paragraph" w:customStyle="1" w:styleId="Kolorowalistaakcent11">
    <w:name w:val="Kolorowa lista — akcent 11"/>
    <w:basedOn w:val="Normalny"/>
    <w:pPr>
      <w:spacing w:after="200" w:line="276" w:lineRule="auto"/>
      <w:ind w:left="720"/>
    </w:pPr>
    <w:rPr>
      <w:rFonts w:eastAsia="Times New Roman" w:cs="Calibri"/>
    </w:rPr>
  </w:style>
  <w:style w:type="paragraph" w:customStyle="1" w:styleId="price">
    <w:name w:val="price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Zagicieodgryformularza">
    <w:name w:val="HTML Top of Form"/>
    <w:basedOn w:val="Normalny"/>
    <w:next w:val="Normalny"/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x-none"/>
    </w:rPr>
  </w:style>
  <w:style w:type="paragraph" w:styleId="Zagicieoddouformularza">
    <w:name w:val="HTML Bottom of Form"/>
    <w:basedOn w:val="Normalny"/>
    <w:next w:val="Normalny"/>
    <w:pPr>
      <w:pBdr>
        <w:top w:val="single" w:sz="6" w:space="1" w:color="000000"/>
        <w:left w:val="none" w:sz="0" w:space="0" w:color="000000"/>
        <w:bottom w:val="none" w:sz="0" w:space="0" w:color="000000"/>
        <w:right w:val="none" w:sz="0" w:space="0" w:color="000000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x-none"/>
    </w:rPr>
  </w:style>
  <w:style w:type="paragraph" w:customStyle="1" w:styleId="xmsonormal">
    <w:name w:val="x_msonormal"/>
    <w:basedOn w:val="Normalny"/>
    <w:pPr>
      <w:spacing w:after="0" w:line="240" w:lineRule="auto"/>
    </w:pPr>
    <w:rPr>
      <w:rFonts w:cs="Calibri"/>
    </w:rPr>
  </w:style>
  <w:style w:type="paragraph" w:customStyle="1" w:styleId="Tekstpodstawowyzwciciem1">
    <w:name w:val="Tekst podstawowy z wcięciem1"/>
    <w:basedOn w:val="Tekstpodstawowy"/>
    <w:pPr>
      <w:spacing w:after="0"/>
      <w:ind w:firstLine="360"/>
    </w:pPr>
    <w:rPr>
      <w:sz w:val="24"/>
      <w:szCs w:val="24"/>
      <w:lang w:val="en-US"/>
    </w:rPr>
  </w:style>
  <w:style w:type="paragraph" w:customStyle="1" w:styleId="Nagwek20">
    <w:name w:val="Nagłówek2"/>
    <w:basedOn w:val="Normalny"/>
    <w:next w:val="Tekstpodstawowy"/>
    <w:pPr>
      <w:keepNext/>
      <w:widowControl w:val="0"/>
      <w:spacing w:before="240" w:after="120" w:line="240" w:lineRule="auto"/>
      <w:jc w:val="center"/>
    </w:pPr>
    <w:rPr>
      <w:rFonts w:ascii="Arial" w:eastAsia="Microsoft YaHei" w:hAnsi="Arial" w:cs="Lucida Sans"/>
      <w:sz w:val="28"/>
      <w:szCs w:val="28"/>
    </w:rPr>
  </w:style>
  <w:style w:type="paragraph" w:customStyle="1" w:styleId="Legenda2">
    <w:name w:val="Legenda2"/>
    <w:basedOn w:val="Normalny"/>
    <w:pPr>
      <w:widowControl w:val="0"/>
      <w:suppressLineNumbers/>
      <w:spacing w:before="120" w:after="120" w:line="240" w:lineRule="auto"/>
      <w:jc w:val="center"/>
    </w:pPr>
    <w:rPr>
      <w:rFonts w:ascii="Times New Roman" w:eastAsia="Times New Roman" w:hAnsi="Times New Roman" w:cs="Mangal"/>
      <w:i/>
      <w:iCs/>
      <w:sz w:val="24"/>
      <w:szCs w:val="24"/>
    </w:rPr>
  </w:style>
  <w:style w:type="paragraph" w:customStyle="1" w:styleId="Akapitzlist2">
    <w:name w:val="Akapit z listą2"/>
    <w:basedOn w:val="Normalny"/>
    <w:pPr>
      <w:spacing w:after="200" w:line="276" w:lineRule="auto"/>
      <w:ind w:left="720"/>
    </w:pPr>
    <w:rPr>
      <w:rFonts w:eastAsia="Times New Roman" w:cs="Calibri"/>
    </w:rPr>
  </w:style>
  <w:style w:type="paragraph" w:customStyle="1" w:styleId="Poprawka2">
    <w:name w:val="Poprawka2"/>
    <w:pPr>
      <w:suppressAutoHyphens/>
    </w:pPr>
    <w:rPr>
      <w:sz w:val="24"/>
      <w:szCs w:val="24"/>
      <w:lang w:eastAsia="zh-CN"/>
    </w:rPr>
  </w:style>
  <w:style w:type="paragraph" w:customStyle="1" w:styleId="Listapunktowana1">
    <w:name w:val="Lista punktowana1"/>
    <w:basedOn w:val="Normalny"/>
    <w:pPr>
      <w:widowControl w:val="0"/>
      <w:tabs>
        <w:tab w:val="left" w:pos="360"/>
      </w:tabs>
      <w:spacing w:after="0" w:line="240" w:lineRule="auto"/>
      <w:ind w:left="360" w:hanging="360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Mapadokumentu1">
    <w:name w:val="Mapa dokumentu1"/>
    <w:basedOn w:val="Normalny"/>
    <w:pPr>
      <w:widowControl w:val="0"/>
      <w:shd w:val="clear" w:color="auto" w:fill="000080"/>
      <w:spacing w:after="0" w:line="240" w:lineRule="auto"/>
      <w:jc w:val="center"/>
    </w:pPr>
    <w:rPr>
      <w:rFonts w:ascii="Tahoma" w:eastAsia="Times New Roman" w:hAnsi="Tahoma" w:cs="Tahoma"/>
      <w:sz w:val="20"/>
      <w:szCs w:val="20"/>
    </w:rPr>
  </w:style>
  <w:style w:type="paragraph" w:customStyle="1" w:styleId="LO-Normal">
    <w:name w:val="LO-Normal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wcicie">
    <w:name w:val="wcięcie"/>
    <w:basedOn w:val="Normalny"/>
    <w:pPr>
      <w:spacing w:after="0" w:line="240" w:lineRule="auto"/>
      <w:ind w:left="708"/>
    </w:pPr>
    <w:rPr>
      <w:rFonts w:ascii="Arial" w:eastAsia="Times New Roman" w:hAnsi="Arial" w:cs="Arial"/>
      <w:sz w:val="24"/>
      <w:szCs w:val="24"/>
    </w:rPr>
  </w:style>
  <w:style w:type="paragraph" w:customStyle="1" w:styleId="Nagwekwykazurde2">
    <w:name w:val="Nagłówek wykazu źródeł2"/>
    <w:basedOn w:val="Nagwek1"/>
    <w:next w:val="Normalny"/>
    <w:pPr>
      <w:keepLines/>
      <w:numPr>
        <w:numId w:val="0"/>
      </w:numPr>
      <w:spacing w:after="0" w:line="252" w:lineRule="auto"/>
    </w:pPr>
    <w:rPr>
      <w:rFonts w:ascii="Calibri Light" w:hAnsi="Calibri Light" w:cs="Calibri Light"/>
      <w:b w:val="0"/>
      <w:bCs w:val="0"/>
      <w:color w:val="2E74B5"/>
      <w:lang w:val="pl-PL"/>
    </w:rPr>
  </w:style>
  <w:style w:type="paragraph" w:customStyle="1" w:styleId="Tekstkomentarza2">
    <w:name w:val="Tekst komentarza2"/>
    <w:basedOn w:val="Normalny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0"/>
      <w:szCs w:val="20"/>
    </w:rPr>
  </w:style>
  <w:style w:type="character" w:customStyle="1" w:styleId="StopkaZnak1">
    <w:name w:val="Stopka Znak1"/>
    <w:link w:val="Stopka"/>
    <w:uiPriority w:val="99"/>
    <w:rsid w:val="006F4A82"/>
    <w:rPr>
      <w:rFonts w:ascii="Calibri" w:eastAsia="Calibri" w:hAnsi="Calibri"/>
      <w:sz w:val="22"/>
      <w:szCs w:val="22"/>
      <w:lang w:eastAsia="zh-CN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rsid w:val="0084293F"/>
    <w:rPr>
      <w:lang w:val="x-none" w:eastAsia="zh-CN"/>
    </w:rPr>
  </w:style>
  <w:style w:type="numbering" w:customStyle="1" w:styleId="Styl11">
    <w:name w:val="Styl11"/>
    <w:rsid w:val="007F2352"/>
    <w:pPr>
      <w:numPr>
        <w:numId w:val="39"/>
      </w:numPr>
    </w:pPr>
  </w:style>
  <w:style w:type="character" w:styleId="Odwoaniedokomentarza">
    <w:name w:val="annotation reference"/>
    <w:uiPriority w:val="99"/>
    <w:unhideWhenUsed/>
    <w:rsid w:val="003457BA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3457BA"/>
    <w:rPr>
      <w:sz w:val="20"/>
      <w:szCs w:val="20"/>
    </w:rPr>
  </w:style>
  <w:style w:type="character" w:customStyle="1" w:styleId="TekstkomentarzaZnak2">
    <w:name w:val="Tekst komentarza Znak2"/>
    <w:link w:val="Tekstkomentarza"/>
    <w:rsid w:val="003457BA"/>
    <w:rPr>
      <w:rFonts w:ascii="Calibri" w:eastAsia="Calibri" w:hAnsi="Calibri"/>
      <w:lang w:eastAsia="zh-CN"/>
    </w:rPr>
  </w:style>
  <w:style w:type="numbering" w:customStyle="1" w:styleId="Styl1117">
    <w:name w:val="Styl1117"/>
    <w:rsid w:val="004211F9"/>
  </w:style>
  <w:style w:type="numbering" w:customStyle="1" w:styleId="Styl1114">
    <w:name w:val="Styl1114"/>
    <w:rsid w:val="001D6DBE"/>
    <w:pPr>
      <w:numPr>
        <w:numId w:val="63"/>
      </w:numPr>
    </w:pPr>
  </w:style>
  <w:style w:type="numbering" w:customStyle="1" w:styleId="Bezlisty1">
    <w:name w:val="Bez listy1"/>
    <w:next w:val="Bezlisty"/>
    <w:uiPriority w:val="99"/>
    <w:semiHidden/>
    <w:unhideWhenUsed/>
    <w:rsid w:val="00887848"/>
  </w:style>
  <w:style w:type="paragraph" w:styleId="Tytu">
    <w:name w:val="Title"/>
    <w:basedOn w:val="Normalny"/>
    <w:next w:val="Normalny"/>
    <w:link w:val="TytuZnak1"/>
    <w:uiPriority w:val="10"/>
    <w:qFormat/>
    <w:rsid w:val="00887848"/>
    <w:pPr>
      <w:autoSpaceDN w:val="0"/>
      <w:spacing w:after="80" w:line="240" w:lineRule="auto"/>
      <w:contextualSpacing/>
    </w:pPr>
    <w:rPr>
      <w:rFonts w:ascii="Aptos Display" w:eastAsia="Times New Roman" w:hAnsi="Aptos Display"/>
      <w:spacing w:val="-10"/>
      <w:kern w:val="3"/>
      <w:sz w:val="56"/>
      <w:szCs w:val="56"/>
      <w:lang w:eastAsia="en-US"/>
    </w:rPr>
  </w:style>
  <w:style w:type="character" w:customStyle="1" w:styleId="TytuZnak1">
    <w:name w:val="Tytuł Znak1"/>
    <w:basedOn w:val="Domylnaczcionkaakapitu"/>
    <w:link w:val="Tytu"/>
    <w:uiPriority w:val="10"/>
    <w:rsid w:val="00887848"/>
    <w:rPr>
      <w:rFonts w:ascii="Aptos Display" w:hAnsi="Aptos Display"/>
      <w:spacing w:val="-10"/>
      <w:kern w:val="3"/>
      <w:sz w:val="56"/>
      <w:szCs w:val="56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887848"/>
    <w:pPr>
      <w:autoSpaceDN w:val="0"/>
      <w:spacing w:before="160" w:line="276" w:lineRule="auto"/>
      <w:jc w:val="center"/>
    </w:pPr>
    <w:rPr>
      <w:rFonts w:ascii="Lato" w:eastAsia="Aptos" w:hAnsi="Lato"/>
      <w:i/>
      <w:iCs/>
      <w:color w:val="404040"/>
      <w:kern w:val="3"/>
      <w:sz w:val="20"/>
      <w:szCs w:val="20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887848"/>
    <w:rPr>
      <w:rFonts w:ascii="Lato" w:eastAsia="Aptos" w:hAnsi="Lato"/>
      <w:i/>
      <w:iCs/>
      <w:color w:val="404040"/>
      <w:kern w:val="3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887848"/>
    <w:rPr>
      <w:i/>
      <w:iCs/>
      <w:color w:val="0F476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7848"/>
    <w:pPr>
      <w:pBdr>
        <w:top w:val="single" w:sz="4" w:space="10" w:color="0F4761"/>
        <w:bottom w:val="single" w:sz="4" w:space="10" w:color="0F4761"/>
      </w:pBdr>
      <w:autoSpaceDN w:val="0"/>
      <w:spacing w:before="360" w:after="360" w:line="276" w:lineRule="auto"/>
      <w:ind w:left="864" w:right="864"/>
      <w:jc w:val="center"/>
    </w:pPr>
    <w:rPr>
      <w:rFonts w:ascii="Lato" w:eastAsia="Aptos" w:hAnsi="Lato"/>
      <w:i/>
      <w:iCs/>
      <w:color w:val="0F4761"/>
      <w:kern w:val="3"/>
      <w:sz w:val="20"/>
      <w:szCs w:val="20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7848"/>
    <w:rPr>
      <w:rFonts w:ascii="Lato" w:eastAsia="Aptos" w:hAnsi="Lato"/>
      <w:i/>
      <w:iCs/>
      <w:color w:val="0F4761"/>
      <w:kern w:val="3"/>
      <w:lang w:eastAsia="en-US"/>
    </w:rPr>
  </w:style>
  <w:style w:type="character" w:styleId="Odwoanieintensywne">
    <w:name w:val="Intense Reference"/>
    <w:basedOn w:val="Domylnaczcionkaakapitu"/>
    <w:uiPriority w:val="32"/>
    <w:qFormat/>
    <w:rsid w:val="00887848"/>
    <w:rPr>
      <w:b/>
      <w:bCs/>
      <w:smallCaps/>
      <w:color w:val="0F4761"/>
      <w:spacing w:val="5"/>
    </w:rPr>
  </w:style>
  <w:style w:type="paragraph" w:customStyle="1" w:styleId="Standard">
    <w:name w:val="Standard"/>
    <w:rsid w:val="00887848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87848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7848"/>
    <w:rPr>
      <w:vertAlign w:val="superscript"/>
    </w:rPr>
  </w:style>
  <w:style w:type="paragraph" w:customStyle="1" w:styleId="Dzia">
    <w:name w:val="Dział"/>
    <w:basedOn w:val="Normalny"/>
    <w:link w:val="DziaZnak"/>
    <w:qFormat/>
    <w:rsid w:val="00887848"/>
    <w:pPr>
      <w:tabs>
        <w:tab w:val="left" w:pos="993"/>
      </w:tabs>
      <w:autoSpaceDN w:val="0"/>
      <w:spacing w:after="0" w:line="276" w:lineRule="auto"/>
      <w:jc w:val="center"/>
    </w:pPr>
    <w:rPr>
      <w:rFonts w:ascii="Lato" w:eastAsia="Aptos" w:hAnsi="Lato"/>
      <w:b/>
      <w:kern w:val="3"/>
      <w:sz w:val="20"/>
      <w:szCs w:val="20"/>
      <w:lang w:eastAsia="en-US"/>
    </w:rPr>
  </w:style>
  <w:style w:type="character" w:customStyle="1" w:styleId="DziaZnak">
    <w:name w:val="Dział Znak"/>
    <w:basedOn w:val="Domylnaczcionkaakapitu"/>
    <w:link w:val="Dzia"/>
    <w:rsid w:val="00887848"/>
    <w:rPr>
      <w:rFonts w:ascii="Lato" w:eastAsia="Aptos" w:hAnsi="Lato"/>
      <w:b/>
      <w:kern w:val="3"/>
      <w:lang w:eastAsia="en-US"/>
    </w:rPr>
  </w:style>
  <w:style w:type="paragraph" w:customStyle="1" w:styleId="AODocTxt">
    <w:name w:val="AODocTxt"/>
    <w:basedOn w:val="Normalny"/>
    <w:rsid w:val="00887848"/>
    <w:pPr>
      <w:suppressAutoHyphens w:val="0"/>
      <w:spacing w:before="240" w:after="0" w:line="260" w:lineRule="atLeast"/>
      <w:jc w:val="both"/>
    </w:pPr>
    <w:rPr>
      <w:rFonts w:ascii="Times New Roman" w:hAnsi="Times New Roman"/>
      <w:lang w:val="en-GB" w:eastAsia="en-US"/>
    </w:rPr>
  </w:style>
  <w:style w:type="numbering" w:customStyle="1" w:styleId="Bezlisty2">
    <w:name w:val="Bez listy2"/>
    <w:next w:val="Bezlisty"/>
    <w:uiPriority w:val="99"/>
    <w:semiHidden/>
    <w:unhideWhenUsed/>
    <w:rsid w:val="00065F8F"/>
  </w:style>
  <w:style w:type="paragraph" w:customStyle="1" w:styleId="Normalny2">
    <w:name w:val="Normalny2"/>
    <w:uiPriority w:val="99"/>
    <w:rsid w:val="00065F8F"/>
    <w:pPr>
      <w:widowControl w:val="0"/>
      <w:suppressAutoHyphens/>
      <w:spacing w:line="240" w:lineRule="atLeast"/>
    </w:pPr>
    <w:rPr>
      <w:sz w:val="24"/>
      <w:lang w:eastAsia="ar-SA"/>
    </w:rPr>
  </w:style>
  <w:style w:type="character" w:styleId="Odwoanieprzypisudolnego">
    <w:name w:val="footnote reference"/>
    <w:rsid w:val="00065F8F"/>
    <w:rPr>
      <w:vertAlign w:val="superscript"/>
    </w:rPr>
  </w:style>
  <w:style w:type="paragraph" w:customStyle="1" w:styleId="Kolorowalistaakcent12">
    <w:name w:val="Kolorowa lista — akcent 12"/>
    <w:basedOn w:val="Normalny"/>
    <w:uiPriority w:val="34"/>
    <w:qFormat/>
    <w:rsid w:val="00065F8F"/>
    <w:pPr>
      <w:suppressAutoHyphens w:val="0"/>
      <w:spacing w:after="200" w:line="276" w:lineRule="auto"/>
      <w:ind w:left="720"/>
      <w:contextualSpacing/>
    </w:pPr>
    <w:rPr>
      <w:lang w:eastAsia="en-US"/>
    </w:rPr>
  </w:style>
  <w:style w:type="paragraph" w:customStyle="1" w:styleId="Normalny1">
    <w:name w:val="Normalny1"/>
    <w:rsid w:val="00065F8F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</w:rPr>
  </w:style>
  <w:style w:type="paragraph" w:customStyle="1" w:styleId="00000000">
    <w:name w:val="00000000"/>
    <w:basedOn w:val="Normalny"/>
    <w:qFormat/>
    <w:rsid w:val="00065F8F"/>
    <w:pPr>
      <w:numPr>
        <w:numId w:val="76"/>
      </w:numPr>
      <w:suppressAutoHyphens w:val="0"/>
      <w:spacing w:after="0" w:line="240" w:lineRule="auto"/>
      <w:jc w:val="both"/>
    </w:pPr>
    <w:rPr>
      <w:rFonts w:eastAsia="Helvetica"/>
      <w:sz w:val="24"/>
      <w:szCs w:val="24"/>
      <w:lang w:eastAsia="pl-PL"/>
    </w:rPr>
  </w:style>
  <w:style w:type="paragraph" w:customStyle="1" w:styleId="PPKT">
    <w:name w:val="PPKT"/>
    <w:basedOn w:val="Normalny"/>
    <w:link w:val="PPKTZnak"/>
    <w:qFormat/>
    <w:rsid w:val="00065F8F"/>
    <w:pPr>
      <w:suppressAutoHyphens w:val="0"/>
      <w:spacing w:before="120" w:after="200" w:line="300" w:lineRule="atLeast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065F8F"/>
    <w:rPr>
      <w:sz w:val="24"/>
      <w:szCs w:val="24"/>
      <w:lang w:val="x-none" w:eastAsia="x-none"/>
    </w:rPr>
  </w:style>
  <w:style w:type="character" w:customStyle="1" w:styleId="cf01">
    <w:name w:val="cf01"/>
    <w:basedOn w:val="Domylnaczcionkaakapitu"/>
    <w:rsid w:val="00065F8F"/>
    <w:rPr>
      <w:rFonts w:ascii="Segoe UI" w:hAnsi="Segoe UI" w:cs="Segoe UI" w:hint="default"/>
      <w:sz w:val="18"/>
      <w:szCs w:val="18"/>
    </w:rPr>
  </w:style>
  <w:style w:type="paragraph" w:customStyle="1" w:styleId="Domylne">
    <w:name w:val="Domyślne"/>
    <w:rsid w:val="009B267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table" w:styleId="Tabela-Siatka">
    <w:name w:val="Table Grid"/>
    <w:basedOn w:val="Standardowy"/>
    <w:uiPriority w:val="39"/>
    <w:rsid w:val="007D3992"/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311">
    <w:name w:val="Styl311"/>
    <w:uiPriority w:val="99"/>
    <w:rsid w:val="00125708"/>
    <w:pPr>
      <w:numPr>
        <w:numId w:val="87"/>
      </w:numPr>
    </w:pPr>
  </w:style>
  <w:style w:type="numbering" w:customStyle="1" w:styleId="Bezlisty3">
    <w:name w:val="Bez listy3"/>
    <w:next w:val="Bezlisty"/>
    <w:uiPriority w:val="99"/>
    <w:semiHidden/>
    <w:unhideWhenUsed/>
    <w:rsid w:val="00F35274"/>
  </w:style>
  <w:style w:type="table" w:customStyle="1" w:styleId="TableNormal">
    <w:name w:val="TableNormal"/>
    <w:rsid w:val="00F35274"/>
    <w:pPr>
      <w:spacing w:line="276" w:lineRule="auto"/>
    </w:pPr>
    <w:rPr>
      <w:rFonts w:ascii="Arial" w:eastAsia="Arial" w:hAnsi="Arial" w:cs="Arial"/>
      <w:sz w:val="22"/>
      <w:szCs w:val="22"/>
      <w:lang w:val="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rsid w:val="00F35274"/>
    <w:pPr>
      <w:spacing w:line="276" w:lineRule="auto"/>
    </w:pPr>
    <w:rPr>
      <w:rFonts w:ascii="Arial" w:eastAsia="Arial" w:hAnsi="Arial" w:cs="Arial"/>
      <w:sz w:val="22"/>
      <w:szCs w:val="22"/>
      <w:lang w:val="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D20F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aktury@armk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png@01DBD6C1.DBB201F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faktury@armk.pl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brokerinfinite.efaktura.gov.pl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rmk.pl" TargetMode="External"/><Relationship Id="rId1" Type="http://schemas.openxmlformats.org/officeDocument/2006/relationships/hyperlink" Target="mailto:zamowienia@arm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63a8eb4-d8bd-446b-af60-a7bf4ac9e5ba">
      <Terms xmlns="http://schemas.microsoft.com/office/infopath/2007/PartnerControls"/>
    </lcf76f155ced4ddcb4097134ff3c332f>
    <TaxCatchAll xmlns="c999b17f-a66b-4cd1-817f-847161a13b7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5404A7E13C0A4C8E91ED3A75A92519" ma:contentTypeVersion="11" ma:contentTypeDescription="Utwórz nowy dokument." ma:contentTypeScope="" ma:versionID="89cae82eb26c2e1de48c6c04db2f20ef">
  <xsd:schema xmlns:xsd="http://www.w3.org/2001/XMLSchema" xmlns:xs="http://www.w3.org/2001/XMLSchema" xmlns:p="http://schemas.microsoft.com/office/2006/metadata/properties" xmlns:ns2="b63a8eb4-d8bd-446b-af60-a7bf4ac9e5ba" xmlns:ns3="c999b17f-a66b-4cd1-817f-847161a13b73" targetNamespace="http://schemas.microsoft.com/office/2006/metadata/properties" ma:root="true" ma:fieldsID="eff8cbf852807a12a34333899e78ceb6" ns2:_="" ns3:_="">
    <xsd:import namespace="b63a8eb4-d8bd-446b-af60-a7bf4ac9e5ba"/>
    <xsd:import namespace="c999b17f-a66b-4cd1-817f-847161a13b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a8eb4-d8bd-446b-af60-a7bf4ac9e5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e979712d-a20e-4377-94cb-f2d84c23e8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99b17f-a66b-4cd1-817f-847161a13b7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76c518-8d51-4c54-a73f-bb3708feeb86}" ma:internalName="TaxCatchAll" ma:showField="CatchAllData" ma:web="c999b17f-a66b-4cd1-817f-847161a13b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4D6FA-A169-4CBE-9FCB-216C8DEA90A6}">
  <ds:schemaRefs>
    <ds:schemaRef ds:uri="http://schemas.microsoft.com/office/2006/metadata/properties"/>
    <ds:schemaRef ds:uri="http://schemas.microsoft.com/office/infopath/2007/PartnerControls"/>
    <ds:schemaRef ds:uri="b63a8eb4-d8bd-446b-af60-a7bf4ac9e5ba"/>
    <ds:schemaRef ds:uri="c999b17f-a66b-4cd1-817f-847161a13b73"/>
  </ds:schemaRefs>
</ds:datastoreItem>
</file>

<file path=customXml/itemProps2.xml><?xml version="1.0" encoding="utf-8"?>
<ds:datastoreItem xmlns:ds="http://schemas.openxmlformats.org/officeDocument/2006/customXml" ds:itemID="{31E94F2D-46FC-4FB4-8390-522DDC990D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3a8eb4-d8bd-446b-af60-a7bf4ac9e5ba"/>
    <ds:schemaRef ds:uri="c999b17f-a66b-4cd1-817f-847161a13b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B35F72-CEA0-4D81-9286-6E1F46F969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55EA04-BCE8-4096-84DC-3630B6CC9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16</Pages>
  <Words>3671</Words>
  <Characters>22029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Lalik Oliwia</dc:creator>
  <cp:keywords/>
  <cp:lastModifiedBy>Oliwia Lalik</cp:lastModifiedBy>
  <cp:revision>19</cp:revision>
  <cp:lastPrinted>2026-02-05T16:33:00Z</cp:lastPrinted>
  <dcterms:created xsi:type="dcterms:W3CDTF">2026-02-05T08:56:00Z</dcterms:created>
  <dcterms:modified xsi:type="dcterms:W3CDTF">2026-02-05T16:42:00Z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0x010100515404A7E13C0A4C8E91ED3A75A92519</vt:lpwstr>
  </property>
  <property fmtid="{D5CDD505-2E9C-101B-9397-08002B2CF9AE}" pid="3" name="MediaServiceImageTags">
    <vt:lpwstr/>
  </property>
  <property fmtid="{D5CDD505-2E9C-101B-9397-08002B2CF9AE}" pid="4" name="Order">
    <vt:r8>1732800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</Properties>
</file>